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5A345" w14:textId="77777777" w:rsidR="00304370" w:rsidRDefault="009D0661">
      <w:pPr>
        <w:spacing w:before="24"/>
        <w:ind w:left="100"/>
        <w:rPr>
          <w:sz w:val="48"/>
          <w:szCs w:val="48"/>
        </w:rPr>
      </w:pPr>
      <w:r>
        <w:rPr>
          <w:color w:val="333333"/>
          <w:sz w:val="48"/>
          <w:szCs w:val="48"/>
        </w:rPr>
        <w:t>ACER</w:t>
      </w:r>
      <w:r>
        <w:rPr>
          <w:color w:val="333333"/>
          <w:spacing w:val="64"/>
          <w:sz w:val="48"/>
          <w:szCs w:val="48"/>
        </w:rPr>
        <w:t xml:space="preserve"> </w:t>
      </w:r>
      <w:r>
        <w:rPr>
          <w:color w:val="333333"/>
          <w:sz w:val="48"/>
          <w:szCs w:val="48"/>
        </w:rPr>
        <w:t>draft</w:t>
      </w:r>
      <w:r>
        <w:rPr>
          <w:color w:val="333333"/>
          <w:spacing w:val="67"/>
          <w:sz w:val="48"/>
          <w:szCs w:val="48"/>
        </w:rPr>
        <w:t xml:space="preserve"> </w:t>
      </w:r>
      <w:r>
        <w:rPr>
          <w:color w:val="333333"/>
          <w:w w:val="114"/>
          <w:sz w:val="48"/>
          <w:szCs w:val="48"/>
        </w:rPr>
        <w:t>amendments</w:t>
      </w:r>
      <w:r>
        <w:rPr>
          <w:color w:val="333333"/>
          <w:spacing w:val="-4"/>
          <w:w w:val="114"/>
          <w:sz w:val="48"/>
          <w:szCs w:val="48"/>
        </w:rPr>
        <w:t xml:space="preserve"> </w:t>
      </w:r>
      <w:r>
        <w:rPr>
          <w:color w:val="333333"/>
          <w:sz w:val="48"/>
          <w:szCs w:val="48"/>
        </w:rPr>
        <w:t>to</w:t>
      </w:r>
      <w:r>
        <w:rPr>
          <w:color w:val="333333"/>
          <w:spacing w:val="39"/>
          <w:sz w:val="48"/>
          <w:szCs w:val="48"/>
        </w:rPr>
        <w:t xml:space="preserve"> </w:t>
      </w:r>
      <w:r>
        <w:rPr>
          <w:color w:val="333333"/>
          <w:sz w:val="48"/>
          <w:szCs w:val="48"/>
        </w:rPr>
        <w:t>the</w:t>
      </w:r>
      <w:r>
        <w:rPr>
          <w:color w:val="333333"/>
          <w:spacing w:val="89"/>
          <w:sz w:val="48"/>
          <w:szCs w:val="48"/>
        </w:rPr>
        <w:t xml:space="preserve"> </w:t>
      </w:r>
      <w:r>
        <w:rPr>
          <w:color w:val="333333"/>
          <w:w w:val="104"/>
          <w:sz w:val="48"/>
          <w:szCs w:val="48"/>
        </w:rPr>
        <w:t>Network</w:t>
      </w:r>
    </w:p>
    <w:p w14:paraId="7155461C" w14:textId="77777777" w:rsidR="00304370" w:rsidRDefault="009D0661">
      <w:pPr>
        <w:spacing w:line="480" w:lineRule="exact"/>
        <w:ind w:left="100"/>
        <w:rPr>
          <w:sz w:val="48"/>
          <w:szCs w:val="48"/>
        </w:rPr>
      </w:pPr>
      <w:proofErr w:type="gramStart"/>
      <w:r>
        <w:rPr>
          <w:color w:val="333333"/>
          <w:position w:val="1"/>
          <w:sz w:val="48"/>
          <w:szCs w:val="48"/>
        </w:rPr>
        <w:t xml:space="preserve">Code </w:t>
      </w:r>
      <w:r>
        <w:rPr>
          <w:color w:val="333333"/>
          <w:spacing w:val="25"/>
          <w:position w:val="1"/>
          <w:sz w:val="48"/>
          <w:szCs w:val="48"/>
        </w:rPr>
        <w:t xml:space="preserve"> </w:t>
      </w:r>
      <w:r>
        <w:rPr>
          <w:color w:val="333333"/>
          <w:position w:val="1"/>
          <w:sz w:val="48"/>
          <w:szCs w:val="48"/>
        </w:rPr>
        <w:t>on</w:t>
      </w:r>
      <w:proofErr w:type="gramEnd"/>
      <w:r>
        <w:rPr>
          <w:color w:val="333333"/>
          <w:spacing w:val="66"/>
          <w:position w:val="1"/>
          <w:sz w:val="48"/>
          <w:szCs w:val="48"/>
        </w:rPr>
        <w:t xml:space="preserve"> </w:t>
      </w:r>
      <w:r>
        <w:rPr>
          <w:color w:val="333333"/>
          <w:w w:val="110"/>
          <w:position w:val="1"/>
          <w:sz w:val="48"/>
          <w:szCs w:val="48"/>
        </w:rPr>
        <w:t>Demand</w:t>
      </w:r>
      <w:r>
        <w:rPr>
          <w:color w:val="333333"/>
          <w:spacing w:val="17"/>
          <w:w w:val="110"/>
          <w:position w:val="1"/>
          <w:sz w:val="48"/>
          <w:szCs w:val="48"/>
        </w:rPr>
        <w:t xml:space="preserve"> </w:t>
      </w:r>
      <w:r>
        <w:rPr>
          <w:color w:val="333333"/>
          <w:w w:val="110"/>
          <w:position w:val="1"/>
          <w:sz w:val="48"/>
          <w:szCs w:val="48"/>
        </w:rPr>
        <w:t>Connection</w:t>
      </w:r>
    </w:p>
    <w:p w14:paraId="6F6F9B47" w14:textId="77777777" w:rsidR="00304370" w:rsidRDefault="00304370">
      <w:pPr>
        <w:spacing w:before="1" w:line="160" w:lineRule="exact"/>
        <w:rPr>
          <w:sz w:val="16"/>
          <w:szCs w:val="16"/>
        </w:rPr>
      </w:pPr>
    </w:p>
    <w:p w14:paraId="27A4DD6B" w14:textId="77777777" w:rsidR="00304370" w:rsidRDefault="00304370">
      <w:pPr>
        <w:spacing w:line="200" w:lineRule="exact"/>
      </w:pPr>
    </w:p>
    <w:p w14:paraId="7ACF17A0" w14:textId="77777777" w:rsidR="00304370" w:rsidRDefault="0036270E">
      <w:pPr>
        <w:ind w:left="265"/>
      </w:pPr>
      <w:r>
        <w:pict w14:anchorId="69BCEEF9">
          <v:group id="_x0000_s2148" style="position:absolute;left:0;text-align:left;margin-left:50.5pt;margin-top:-10.1pt;width:317.5pt;height:32.3pt;z-index:-3836;mso-position-horizontal-relative:page" coordorigin="1010,-202" coordsize="6350,646">
            <v:shape id="_x0000_s2153" style="position:absolute;left:1020;top:-192;width:6330;height:626" coordorigin="1020,-192" coordsize="6330,626" path="m7269,-192r-9,l1110,-192r-57,20l1020,-112r,10l1020,342r19,57l1101,433r9,1l7260,434r57,-20l7350,353r,-9l7350,-101r-19,-57l7269,-192xe" fillcolor="#fdf4d8" stroked="f">
              <v:path arrowok="t"/>
            </v:shape>
            <v:shape id="_x0000_s2152" style="position:absolute;left:1046;top:-192;width:6278;height:38" coordorigin="1046,-192" coordsize="6278,38" path="m1046,-166r10,12l1071,-166r19,-9l1110,-177r6149,l7278,-175r19,7l7313,-155r12,-10l7317,-172r-17,-11l7280,-190r-20,-2l1112,-192r-11,l1081,-188r-19,9l1046,-166xe" fillcolor="#999" stroked="f">
              <v:path arrowok="t"/>
            </v:shape>
            <v:shape id="_x0000_s2151" style="position:absolute;left:1045;top:396;width:6278;height:38" coordorigin="1045,396" coordsize="6278,38" path="m1045,406r8,8l1070,425r20,6l1110,434r6148,l7269,433r20,-4l7308,420r16,-13l7314,396r-15,12l7280,416r-20,3l1111,419r-19,-2l1073,409r-16,-12l1045,406xe" fillcolor="#999" stroked="f">
              <v:path arrowok="t"/>
            </v:shape>
            <v:shape id="_x0000_s2150" style="position:absolute;left:1020;top:-167;width:38;height:575" coordorigin="1020,-167" coordsize="38,575" path="m1035,344r,-445l1037,-120r8,-19l1057,-155r-10,-12l1040,-159r-11,17l1022,-123r-2,21l1020,342r,11l1025,373r9,18l1046,407r12,-9l1046,383r-8,-19l1035,344xe" fillcolor="#999" stroked="f">
              <v:path arrowok="t"/>
            </v:shape>
            <v:shape id="_x0000_s2149" style="position:absolute;left:7312;top:-166;width:38;height:575" coordorigin="7312,-166" coordsize="38,575" path="m7332,-123r3,21l7335,343r-2,19l7325,380r-12,17l7323,409r7,-8l7341,383r7,-19l7350,344r,-445l7350,-112r-5,-20l7336,-150r-12,-16l7312,-156r12,15l7332,-123xe" fillcolor="#999" stroked="f">
              <v:path arrowok="t"/>
            </v:shape>
            <w10:wrap anchorx="page"/>
          </v:group>
        </w:pict>
      </w:r>
      <w:proofErr w:type="gramStart"/>
      <w:r w:rsidR="009D0661">
        <w:rPr>
          <w:color w:val="333333"/>
        </w:rPr>
        <w:t xml:space="preserve">Fields </w:t>
      </w:r>
      <w:r w:rsidR="009D0661">
        <w:rPr>
          <w:color w:val="333333"/>
          <w:spacing w:val="13"/>
        </w:rPr>
        <w:t xml:space="preserve"> </w:t>
      </w:r>
      <w:r w:rsidR="009D0661">
        <w:rPr>
          <w:color w:val="333333"/>
          <w:w w:val="114"/>
        </w:rPr>
        <w:t>marked</w:t>
      </w:r>
      <w:proofErr w:type="gramEnd"/>
      <w:r w:rsidR="009D0661">
        <w:rPr>
          <w:color w:val="333333"/>
          <w:spacing w:val="-3"/>
          <w:w w:val="114"/>
        </w:rPr>
        <w:t xml:space="preserve"> </w:t>
      </w:r>
      <w:r w:rsidR="009D0661">
        <w:rPr>
          <w:color w:val="333333"/>
        </w:rPr>
        <w:t>with</w:t>
      </w:r>
      <w:r w:rsidR="009D0661">
        <w:rPr>
          <w:color w:val="333333"/>
          <w:spacing w:val="11"/>
        </w:rPr>
        <w:t xml:space="preserve"> </w:t>
      </w:r>
      <w:r w:rsidR="009D0661">
        <w:rPr>
          <w:color w:val="333333"/>
          <w:w w:val="79"/>
        </w:rPr>
        <w:t>*</w:t>
      </w:r>
      <w:r w:rsidR="009D0661">
        <w:rPr>
          <w:color w:val="333333"/>
          <w:spacing w:val="14"/>
          <w:w w:val="79"/>
        </w:rPr>
        <w:t xml:space="preserve"> </w:t>
      </w:r>
      <w:r w:rsidR="009D0661">
        <w:rPr>
          <w:color w:val="333333"/>
        </w:rPr>
        <w:t xml:space="preserve">are </w:t>
      </w:r>
      <w:r w:rsidR="009D0661">
        <w:rPr>
          <w:color w:val="333333"/>
          <w:spacing w:val="5"/>
        </w:rPr>
        <w:t xml:space="preserve"> </w:t>
      </w:r>
      <w:r w:rsidR="009D0661">
        <w:rPr>
          <w:color w:val="333333"/>
          <w:w w:val="113"/>
        </w:rPr>
        <w:t>mandatory.</w:t>
      </w:r>
    </w:p>
    <w:p w14:paraId="75CA5972" w14:textId="77777777" w:rsidR="00304370" w:rsidRDefault="00304370">
      <w:pPr>
        <w:spacing w:before="5" w:line="120" w:lineRule="exact"/>
        <w:rPr>
          <w:sz w:val="12"/>
          <w:szCs w:val="12"/>
        </w:rPr>
      </w:pPr>
    </w:p>
    <w:p w14:paraId="6ED66239" w14:textId="77777777" w:rsidR="00304370" w:rsidRDefault="00304370">
      <w:pPr>
        <w:spacing w:line="200" w:lineRule="exact"/>
      </w:pPr>
    </w:p>
    <w:p w14:paraId="31830FA2" w14:textId="77777777" w:rsidR="00304370" w:rsidRDefault="00304370">
      <w:pPr>
        <w:spacing w:line="200" w:lineRule="exact"/>
      </w:pPr>
    </w:p>
    <w:p w14:paraId="0BFB7520" w14:textId="77777777" w:rsidR="00304370" w:rsidRDefault="00304370">
      <w:pPr>
        <w:spacing w:line="200" w:lineRule="exact"/>
      </w:pPr>
    </w:p>
    <w:p w14:paraId="48C8F3BD" w14:textId="77777777" w:rsidR="00304370" w:rsidRDefault="00304370">
      <w:pPr>
        <w:spacing w:line="200" w:lineRule="exact"/>
      </w:pPr>
    </w:p>
    <w:p w14:paraId="603B6C74" w14:textId="77777777" w:rsidR="00304370" w:rsidRDefault="0036270E">
      <w:pPr>
        <w:ind w:left="175"/>
        <w:rPr>
          <w:sz w:val="30"/>
          <w:szCs w:val="30"/>
        </w:rPr>
      </w:pPr>
      <w:r>
        <w:pict w14:anchorId="1028C5D7">
          <v:group id="_x0000_s2146" style="position:absolute;left:0;text-align:left;margin-left:54.75pt;margin-top:21.8pt;width:485.8pt;height:0;z-index:-3835;mso-position-horizontal-relative:page" coordorigin="1095,436" coordsize="9716,0">
            <v:shape id="_x0000_s2147" style="position:absolute;left:1095;top:436;width:9716;height:0" coordorigin="1095,436" coordsize="9716,0" path="m1095,436r9716,e" filled="f" strokecolor="#004e98" strokeweight="1.6pt">
              <v:path arrowok="t"/>
            </v:shape>
            <w10:wrap anchorx="page"/>
          </v:group>
        </w:pict>
      </w:r>
      <w:r w:rsidR="009D0661">
        <w:rPr>
          <w:color w:val="004E98"/>
          <w:w w:val="105"/>
          <w:sz w:val="30"/>
          <w:szCs w:val="30"/>
        </w:rPr>
        <w:t>Introduction</w:t>
      </w:r>
    </w:p>
    <w:p w14:paraId="62BC9354" w14:textId="77777777" w:rsidR="00304370" w:rsidRDefault="00304370">
      <w:pPr>
        <w:spacing w:line="100" w:lineRule="exact"/>
        <w:rPr>
          <w:sz w:val="11"/>
          <w:szCs w:val="11"/>
        </w:rPr>
      </w:pPr>
    </w:p>
    <w:p w14:paraId="776CDAA6" w14:textId="77777777" w:rsidR="00304370" w:rsidRDefault="00304370">
      <w:pPr>
        <w:spacing w:line="200" w:lineRule="exact"/>
      </w:pPr>
    </w:p>
    <w:p w14:paraId="260D0A0B" w14:textId="77777777" w:rsidR="00304370" w:rsidRDefault="00304370">
      <w:pPr>
        <w:spacing w:line="200" w:lineRule="exact"/>
      </w:pPr>
    </w:p>
    <w:p w14:paraId="5D4705A9" w14:textId="77777777" w:rsidR="00304370" w:rsidRDefault="009D0661">
      <w:pPr>
        <w:ind w:left="175"/>
        <w:rPr>
          <w:sz w:val="21"/>
          <w:szCs w:val="21"/>
        </w:rPr>
      </w:pPr>
      <w:r>
        <w:rPr>
          <w:color w:val="333333"/>
          <w:sz w:val="21"/>
          <w:szCs w:val="21"/>
        </w:rPr>
        <w:t>This</w:t>
      </w:r>
      <w:r>
        <w:rPr>
          <w:color w:val="333333"/>
          <w:spacing w:val="28"/>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aims</w:t>
      </w:r>
      <w:r>
        <w:rPr>
          <w:color w:val="333333"/>
          <w:spacing w:val="50"/>
          <w:sz w:val="21"/>
          <w:szCs w:val="21"/>
        </w:rPr>
        <w:t xml:space="preserve"> </w:t>
      </w:r>
      <w:r>
        <w:rPr>
          <w:color w:val="333333"/>
          <w:sz w:val="21"/>
          <w:szCs w:val="21"/>
        </w:rPr>
        <w:t>at</w:t>
      </w:r>
      <w:r>
        <w:rPr>
          <w:color w:val="333333"/>
          <w:spacing w:val="29"/>
          <w:sz w:val="21"/>
          <w:szCs w:val="21"/>
        </w:rPr>
        <w:t xml:space="preserve"> </w:t>
      </w:r>
      <w:r>
        <w:rPr>
          <w:color w:val="333333"/>
          <w:w w:val="112"/>
          <w:sz w:val="21"/>
          <w:szCs w:val="21"/>
        </w:rPr>
        <w:t xml:space="preserve">presenting </w:t>
      </w:r>
      <w:proofErr w:type="gramStart"/>
      <w:r>
        <w:rPr>
          <w:color w:val="333333"/>
          <w:sz w:val="21"/>
          <w:szCs w:val="21"/>
        </w:rPr>
        <w:t xml:space="preserve">ACER's </w:t>
      </w:r>
      <w:r>
        <w:rPr>
          <w:color w:val="333333"/>
          <w:spacing w:val="1"/>
          <w:sz w:val="21"/>
          <w:szCs w:val="21"/>
        </w:rPr>
        <w:t xml:space="preserve"> </w:t>
      </w:r>
      <w:r>
        <w:rPr>
          <w:color w:val="333333"/>
          <w:sz w:val="21"/>
          <w:szCs w:val="21"/>
        </w:rPr>
        <w:t>draft</w:t>
      </w:r>
      <w:proofErr w:type="gramEnd"/>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43"/>
          <w:sz w:val="21"/>
          <w:szCs w:val="21"/>
        </w:rPr>
        <w:t xml:space="preserve"> </w:t>
      </w:r>
      <w:r>
        <w:rPr>
          <w:color w:val="333333"/>
          <w:w w:val="113"/>
          <w:sz w:val="21"/>
          <w:szCs w:val="21"/>
        </w:rPr>
        <w:t>Commission</w:t>
      </w:r>
      <w:r>
        <w:rPr>
          <w:color w:val="333333"/>
          <w:spacing w:val="52"/>
          <w:w w:val="113"/>
          <w:sz w:val="21"/>
          <w:szCs w:val="21"/>
        </w:rPr>
        <w:t xml:space="preserve"> </w:t>
      </w:r>
      <w:r>
        <w:rPr>
          <w:color w:val="333333"/>
          <w:w w:val="113"/>
          <w:sz w:val="21"/>
          <w:szCs w:val="21"/>
        </w:rPr>
        <w:t>Regulation</w:t>
      </w:r>
      <w:r>
        <w:rPr>
          <w:color w:val="333333"/>
          <w:spacing w:val="36"/>
          <w:w w:val="113"/>
          <w:sz w:val="21"/>
          <w:szCs w:val="21"/>
        </w:rPr>
        <w:t xml:space="preserve"> </w:t>
      </w:r>
      <w:r>
        <w:rPr>
          <w:color w:val="333333"/>
          <w:w w:val="113"/>
          <w:sz w:val="21"/>
          <w:szCs w:val="21"/>
        </w:rPr>
        <w:t>(EU)</w:t>
      </w:r>
    </w:p>
    <w:p w14:paraId="08B1110B" w14:textId="77777777" w:rsidR="00304370" w:rsidRDefault="009D0661">
      <w:pPr>
        <w:spacing w:before="82"/>
        <w:ind w:left="175"/>
        <w:rPr>
          <w:sz w:val="21"/>
          <w:szCs w:val="21"/>
        </w:rPr>
      </w:pPr>
      <w:r>
        <w:rPr>
          <w:color w:val="333333"/>
          <w:w w:val="110"/>
          <w:sz w:val="21"/>
          <w:szCs w:val="21"/>
        </w:rPr>
        <w:t>2016/1388</w:t>
      </w:r>
      <w:r>
        <w:rPr>
          <w:color w:val="333333"/>
          <w:spacing w:val="1"/>
          <w:w w:val="110"/>
          <w:sz w:val="21"/>
          <w:szCs w:val="21"/>
        </w:rPr>
        <w:t xml:space="preserve"> </w:t>
      </w:r>
      <w:r>
        <w:rPr>
          <w:color w:val="333333"/>
          <w:sz w:val="21"/>
          <w:szCs w:val="21"/>
        </w:rPr>
        <w:t>of</w:t>
      </w:r>
      <w:r>
        <w:rPr>
          <w:color w:val="333333"/>
          <w:spacing w:val="29"/>
          <w:sz w:val="21"/>
          <w:szCs w:val="21"/>
        </w:rPr>
        <w:t xml:space="preserve"> </w:t>
      </w:r>
      <w:r>
        <w:rPr>
          <w:color w:val="333333"/>
          <w:sz w:val="21"/>
          <w:szCs w:val="21"/>
        </w:rPr>
        <w:t>17</w:t>
      </w:r>
      <w:r>
        <w:rPr>
          <w:color w:val="333333"/>
          <w:spacing w:val="29"/>
          <w:sz w:val="21"/>
          <w:szCs w:val="21"/>
        </w:rPr>
        <w:t xml:space="preserve"> </w:t>
      </w:r>
      <w:r>
        <w:rPr>
          <w:color w:val="333333"/>
          <w:w w:val="119"/>
          <w:sz w:val="21"/>
          <w:szCs w:val="21"/>
        </w:rPr>
        <w:t>August</w:t>
      </w:r>
      <w:r>
        <w:rPr>
          <w:color w:val="333333"/>
          <w:spacing w:val="-4"/>
          <w:w w:val="119"/>
          <w:sz w:val="21"/>
          <w:szCs w:val="21"/>
        </w:rPr>
        <w:t xml:space="preserve"> </w:t>
      </w:r>
      <w:r>
        <w:rPr>
          <w:color w:val="333333"/>
          <w:sz w:val="21"/>
          <w:szCs w:val="21"/>
        </w:rPr>
        <w:t>2016</w:t>
      </w:r>
      <w:r>
        <w:rPr>
          <w:color w:val="333333"/>
          <w:spacing w:val="52"/>
          <w:sz w:val="21"/>
          <w:szCs w:val="21"/>
        </w:rPr>
        <w:t xml:space="preserve"> </w:t>
      </w:r>
      <w:r>
        <w:rPr>
          <w:color w:val="333333"/>
          <w:w w:val="122"/>
          <w:sz w:val="21"/>
          <w:szCs w:val="21"/>
        </w:rPr>
        <w:t>establishing</w:t>
      </w:r>
      <w:r>
        <w:rPr>
          <w:color w:val="333333"/>
          <w:spacing w:val="-6"/>
          <w:w w:val="122"/>
          <w:sz w:val="21"/>
          <w:szCs w:val="21"/>
        </w:rPr>
        <w:t xml:space="preserve"> </w:t>
      </w:r>
      <w:r>
        <w:rPr>
          <w:color w:val="333333"/>
          <w:sz w:val="21"/>
          <w:szCs w:val="21"/>
        </w:rPr>
        <w:t>a</w:t>
      </w:r>
      <w:r>
        <w:rPr>
          <w:color w:val="333333"/>
          <w:spacing w:val="29"/>
          <w:sz w:val="21"/>
          <w:szCs w:val="21"/>
        </w:rPr>
        <w:t xml:space="preserve"> </w:t>
      </w:r>
      <w:r>
        <w:rPr>
          <w:color w:val="333333"/>
          <w:w w:val="115"/>
          <w:sz w:val="21"/>
          <w:szCs w:val="21"/>
        </w:rPr>
        <w:t>Network</w:t>
      </w:r>
      <w:r>
        <w:rPr>
          <w:color w:val="333333"/>
          <w:spacing w:val="-24"/>
          <w:w w:val="115"/>
          <w:sz w:val="21"/>
          <w:szCs w:val="21"/>
        </w:rPr>
        <w:t xml:space="preserve"> </w:t>
      </w:r>
      <w:r>
        <w:rPr>
          <w:color w:val="333333"/>
          <w:w w:val="115"/>
          <w:sz w:val="21"/>
          <w:szCs w:val="21"/>
        </w:rPr>
        <w:t>Code</w:t>
      </w:r>
      <w:r>
        <w:rPr>
          <w:color w:val="333333"/>
          <w:spacing w:val="11"/>
          <w:w w:val="115"/>
          <w:sz w:val="21"/>
          <w:szCs w:val="21"/>
        </w:rPr>
        <w:t xml:space="preserve"> </w:t>
      </w:r>
      <w:r>
        <w:rPr>
          <w:color w:val="333333"/>
          <w:sz w:val="21"/>
          <w:szCs w:val="21"/>
        </w:rPr>
        <w:t>on</w:t>
      </w:r>
      <w:r>
        <w:rPr>
          <w:color w:val="333333"/>
          <w:spacing w:val="52"/>
          <w:sz w:val="21"/>
          <w:szCs w:val="21"/>
        </w:rPr>
        <w:t xml:space="preserve"> </w:t>
      </w:r>
      <w:r>
        <w:rPr>
          <w:color w:val="333333"/>
          <w:w w:val="117"/>
          <w:sz w:val="21"/>
          <w:szCs w:val="21"/>
        </w:rPr>
        <w:t>Demand</w:t>
      </w:r>
      <w:r>
        <w:rPr>
          <w:color w:val="333333"/>
          <w:spacing w:val="-10"/>
          <w:w w:val="117"/>
          <w:sz w:val="21"/>
          <w:szCs w:val="21"/>
        </w:rPr>
        <w:t xml:space="preserve"> </w:t>
      </w:r>
      <w:r>
        <w:rPr>
          <w:color w:val="333333"/>
          <w:w w:val="117"/>
          <w:sz w:val="21"/>
          <w:szCs w:val="21"/>
        </w:rPr>
        <w:t>Connection</w:t>
      </w:r>
      <w:r>
        <w:rPr>
          <w:color w:val="333333"/>
          <w:spacing w:val="16"/>
          <w:w w:val="117"/>
          <w:sz w:val="21"/>
          <w:szCs w:val="21"/>
        </w:rPr>
        <w:t xml:space="preserve"> </w:t>
      </w:r>
      <w:r>
        <w:rPr>
          <w:color w:val="333333"/>
          <w:sz w:val="21"/>
          <w:szCs w:val="21"/>
        </w:rPr>
        <w:t>('NC</w:t>
      </w:r>
      <w:r>
        <w:rPr>
          <w:color w:val="333333"/>
          <w:spacing w:val="26"/>
          <w:sz w:val="21"/>
          <w:szCs w:val="21"/>
        </w:rPr>
        <w:t xml:space="preserve"> </w:t>
      </w:r>
      <w:r>
        <w:rPr>
          <w:color w:val="333333"/>
          <w:w w:val="106"/>
          <w:sz w:val="21"/>
          <w:szCs w:val="21"/>
        </w:rPr>
        <w:t>DC').</w:t>
      </w:r>
    </w:p>
    <w:p w14:paraId="0BE79503" w14:textId="77777777" w:rsidR="00304370" w:rsidRDefault="0036270E">
      <w:pPr>
        <w:spacing w:before="15" w:line="320" w:lineRule="exact"/>
        <w:ind w:left="175" w:right="504"/>
        <w:rPr>
          <w:sz w:val="21"/>
          <w:szCs w:val="21"/>
        </w:rPr>
      </w:pPr>
      <w:r>
        <w:pict w14:anchorId="073A747E">
          <v:group id="_x0000_s2143" style="position:absolute;left:0;text-align:left;margin-left:161.2pt;margin-top:31.7pt;width:38.2pt;height:.95pt;z-index:-3834;mso-position-horizontal-relative:page" coordorigin="3224,634" coordsize="764,19">
            <v:shape id="_x0000_s2145" style="position:absolute;left:3233;top:640;width:748;height:0" coordorigin="3233,640" coordsize="748,0" path="m3233,640r747,e" filled="f" strokecolor="#36f" strokeweight=".62pt">
              <v:path arrowok="t"/>
            </v:shape>
            <v:shape id="_x0000_s2144" style="position:absolute;left:3233;top:645;width:748;height:0" coordorigin="3233,645" coordsize="748,0" path="m3233,645r747,e" filled="f" strokecolor="#36f" strokeweight=".82pt">
              <v:path arrowok="t"/>
            </v:shape>
            <w10:wrap anchorx="page"/>
          </v:group>
        </w:pict>
      </w:r>
      <w:r w:rsidR="009D0661">
        <w:rPr>
          <w:color w:val="333333"/>
          <w:sz w:val="21"/>
          <w:szCs w:val="21"/>
        </w:rPr>
        <w:t>For</w:t>
      </w:r>
      <w:r w:rsidR="009D0661">
        <w:rPr>
          <w:color w:val="333333"/>
          <w:spacing w:val="26"/>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2"/>
          <w:sz w:val="21"/>
          <w:szCs w:val="21"/>
        </w:rPr>
        <w:t>amendments</w:t>
      </w:r>
      <w:r w:rsidR="009D0661">
        <w:rPr>
          <w:color w:val="333333"/>
          <w:spacing w:val="21"/>
          <w:w w:val="112"/>
          <w:sz w:val="21"/>
          <w:szCs w:val="21"/>
        </w:rPr>
        <w:t xml:space="preserve"> </w:t>
      </w:r>
      <w:r w:rsidR="009D0661">
        <w:rPr>
          <w:color w:val="333333"/>
          <w:w w:val="112"/>
          <w:sz w:val="21"/>
          <w:szCs w:val="21"/>
        </w:rPr>
        <w:t>concerning</w:t>
      </w:r>
      <w:r w:rsidR="009D0661">
        <w:rPr>
          <w:color w:val="333333"/>
          <w:spacing w:val="-19"/>
          <w:w w:val="112"/>
          <w:sz w:val="21"/>
          <w:szCs w:val="21"/>
        </w:rPr>
        <w:t xml:space="preserve"> </w:t>
      </w:r>
      <w:r w:rsidR="009D0661">
        <w:rPr>
          <w:color w:val="333333"/>
          <w:sz w:val="21"/>
          <w:szCs w:val="21"/>
        </w:rPr>
        <w:t>Network</w:t>
      </w:r>
      <w:r w:rsidR="009D0661">
        <w:rPr>
          <w:color w:val="333333"/>
          <w:spacing w:val="35"/>
          <w:sz w:val="21"/>
          <w:szCs w:val="21"/>
        </w:rPr>
        <w:t xml:space="preserve"> </w:t>
      </w:r>
      <w:proofErr w:type="gramStart"/>
      <w:r w:rsidR="009D0661">
        <w:rPr>
          <w:color w:val="333333"/>
          <w:sz w:val="21"/>
          <w:szCs w:val="21"/>
        </w:rPr>
        <w:t xml:space="preserve">Code </w:t>
      </w:r>
      <w:r w:rsidR="009D0661">
        <w:rPr>
          <w:color w:val="333333"/>
          <w:spacing w:val="11"/>
          <w:sz w:val="21"/>
          <w:szCs w:val="21"/>
        </w:rPr>
        <w:t xml:space="preserve"> </w:t>
      </w:r>
      <w:r w:rsidR="009D0661">
        <w:rPr>
          <w:color w:val="333333"/>
          <w:sz w:val="21"/>
          <w:szCs w:val="21"/>
        </w:rPr>
        <w:t>on</w:t>
      </w:r>
      <w:proofErr w:type="gramEnd"/>
      <w:r w:rsidR="009D0661">
        <w:rPr>
          <w:color w:val="333333"/>
          <w:spacing w:val="29"/>
          <w:sz w:val="21"/>
          <w:szCs w:val="21"/>
        </w:rPr>
        <w:t xml:space="preserve"> </w:t>
      </w:r>
      <w:r w:rsidR="009D0661">
        <w:rPr>
          <w:color w:val="333333"/>
          <w:w w:val="112"/>
          <w:sz w:val="21"/>
          <w:szCs w:val="21"/>
        </w:rPr>
        <w:t xml:space="preserve">Requirements </w:t>
      </w:r>
      <w:r w:rsidR="009D0661">
        <w:rPr>
          <w:color w:val="333333"/>
          <w:sz w:val="21"/>
          <w:szCs w:val="21"/>
        </w:rPr>
        <w:t>for</w:t>
      </w:r>
      <w:r w:rsidR="009D0661">
        <w:rPr>
          <w:color w:val="333333"/>
          <w:spacing w:val="6"/>
          <w:sz w:val="21"/>
          <w:szCs w:val="21"/>
        </w:rPr>
        <w:t xml:space="preserve"> </w:t>
      </w:r>
      <w:r w:rsidR="009D0661">
        <w:rPr>
          <w:color w:val="333333"/>
          <w:w w:val="114"/>
          <w:sz w:val="21"/>
          <w:szCs w:val="21"/>
        </w:rPr>
        <w:t>Generators</w:t>
      </w:r>
      <w:r w:rsidR="009D0661">
        <w:rPr>
          <w:color w:val="333333"/>
          <w:spacing w:val="-1"/>
          <w:w w:val="114"/>
          <w:sz w:val="21"/>
          <w:szCs w:val="21"/>
        </w:rPr>
        <w:t xml:space="preserve"> </w:t>
      </w:r>
      <w:r w:rsidR="009D0661">
        <w:rPr>
          <w:color w:val="333333"/>
          <w:sz w:val="21"/>
          <w:szCs w:val="21"/>
        </w:rPr>
        <w:t>('NC</w:t>
      </w:r>
      <w:r w:rsidR="009D0661">
        <w:rPr>
          <w:color w:val="333333"/>
          <w:spacing w:val="18"/>
          <w:sz w:val="21"/>
          <w:szCs w:val="21"/>
        </w:rPr>
        <w:t xml:space="preserve"> </w:t>
      </w:r>
      <w:r w:rsidR="009D0661">
        <w:rPr>
          <w:color w:val="333333"/>
          <w:sz w:val="21"/>
          <w:szCs w:val="21"/>
        </w:rPr>
        <w:t>RfG'),</w:t>
      </w:r>
      <w:r w:rsidR="009D0661">
        <w:rPr>
          <w:color w:val="333333"/>
          <w:spacing w:val="22"/>
          <w:sz w:val="21"/>
          <w:szCs w:val="21"/>
        </w:rPr>
        <w:t xml:space="preserve"> </w:t>
      </w:r>
      <w:r w:rsidR="009D0661">
        <w:rPr>
          <w:color w:val="333333"/>
          <w:w w:val="114"/>
          <w:sz w:val="21"/>
          <w:szCs w:val="21"/>
        </w:rPr>
        <w:t>please</w:t>
      </w:r>
      <w:r w:rsidR="009D0661">
        <w:rPr>
          <w:color w:val="333333"/>
          <w:spacing w:val="20"/>
          <w:w w:val="114"/>
          <w:sz w:val="21"/>
          <w:szCs w:val="21"/>
        </w:rPr>
        <w:t xml:space="preserve"> </w:t>
      </w:r>
      <w:r w:rsidR="009D0661">
        <w:rPr>
          <w:color w:val="333333"/>
          <w:w w:val="114"/>
          <w:sz w:val="21"/>
          <w:szCs w:val="21"/>
        </w:rPr>
        <w:t xml:space="preserve">go </w:t>
      </w:r>
      <w:r w:rsidR="009D0661">
        <w:rPr>
          <w:color w:val="333333"/>
          <w:sz w:val="21"/>
          <w:szCs w:val="21"/>
        </w:rPr>
        <w:t>to</w:t>
      </w:r>
      <w:r w:rsidR="009D0661">
        <w:rPr>
          <w:color w:val="333333"/>
          <w:spacing w:val="17"/>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w w:val="112"/>
          <w:sz w:val="21"/>
          <w:szCs w:val="21"/>
        </w:rPr>
        <w:t xml:space="preserve">respective </w:t>
      </w:r>
      <w:r w:rsidR="009D0661">
        <w:rPr>
          <w:color w:val="333333"/>
          <w:sz w:val="21"/>
          <w:szCs w:val="21"/>
        </w:rPr>
        <w:t>form:</w:t>
      </w:r>
      <w:r w:rsidR="009D0661">
        <w:rPr>
          <w:color w:val="333333"/>
          <w:spacing w:val="17"/>
          <w:sz w:val="21"/>
          <w:szCs w:val="21"/>
        </w:rPr>
        <w:t xml:space="preserve"> </w:t>
      </w:r>
      <w:r w:rsidR="009D0661">
        <w:rPr>
          <w:color w:val="3366FF"/>
          <w:sz w:val="21"/>
          <w:szCs w:val="21"/>
        </w:rPr>
        <w:t>NC</w:t>
      </w:r>
      <w:r w:rsidR="009D0661">
        <w:rPr>
          <w:color w:val="3366FF"/>
          <w:spacing w:val="18"/>
          <w:sz w:val="21"/>
          <w:szCs w:val="21"/>
        </w:rPr>
        <w:t xml:space="preserve"> </w:t>
      </w:r>
      <w:r w:rsidR="009D0661">
        <w:rPr>
          <w:color w:val="3366FF"/>
          <w:w w:val="106"/>
          <w:sz w:val="21"/>
          <w:szCs w:val="21"/>
        </w:rPr>
        <w:t>Rf</w:t>
      </w:r>
      <w:r w:rsidR="009D0661">
        <w:rPr>
          <w:color w:val="3366FF"/>
          <w:spacing w:val="1"/>
          <w:w w:val="106"/>
          <w:sz w:val="21"/>
          <w:szCs w:val="21"/>
        </w:rPr>
        <w:t>G</w:t>
      </w:r>
      <w:r w:rsidR="009D0661">
        <w:rPr>
          <w:color w:val="333333"/>
          <w:w w:val="111"/>
          <w:sz w:val="21"/>
          <w:szCs w:val="21"/>
        </w:rPr>
        <w:t>.</w:t>
      </w:r>
    </w:p>
    <w:p w14:paraId="4E4C488A" w14:textId="77777777" w:rsidR="00304370" w:rsidRDefault="00304370">
      <w:pPr>
        <w:spacing w:before="7" w:line="140" w:lineRule="exact"/>
        <w:rPr>
          <w:sz w:val="15"/>
          <w:szCs w:val="15"/>
        </w:rPr>
      </w:pPr>
    </w:p>
    <w:p w14:paraId="5F87B5AA" w14:textId="77777777" w:rsidR="00304370" w:rsidRDefault="00304370">
      <w:pPr>
        <w:spacing w:line="200" w:lineRule="exact"/>
      </w:pPr>
    </w:p>
    <w:p w14:paraId="74512B4C" w14:textId="77777777" w:rsidR="00304370" w:rsidRDefault="009D0661">
      <w:pPr>
        <w:spacing w:before="25"/>
        <w:ind w:left="175"/>
        <w:rPr>
          <w:sz w:val="21"/>
          <w:szCs w:val="21"/>
        </w:rPr>
      </w:pPr>
      <w:r>
        <w:rPr>
          <w:color w:val="333333"/>
          <w:w w:val="126"/>
          <w:sz w:val="21"/>
          <w:szCs w:val="21"/>
        </w:rPr>
        <w:t>Responses</w:t>
      </w:r>
      <w:r>
        <w:rPr>
          <w:color w:val="333333"/>
          <w:spacing w:val="-8"/>
          <w:w w:val="126"/>
          <w:sz w:val="21"/>
          <w:szCs w:val="21"/>
        </w:rPr>
        <w:t xml:space="preserve"> </w:t>
      </w:r>
      <w:r>
        <w:rPr>
          <w:color w:val="333333"/>
          <w:sz w:val="21"/>
          <w:szCs w:val="21"/>
        </w:rPr>
        <w:t>to</w:t>
      </w:r>
      <w:r>
        <w:rPr>
          <w:color w:val="333333"/>
          <w:spacing w:val="40"/>
          <w:sz w:val="21"/>
          <w:szCs w:val="21"/>
        </w:rPr>
        <w:t xml:space="preserve"> </w:t>
      </w:r>
      <w:r>
        <w:rPr>
          <w:color w:val="333333"/>
          <w:w w:val="122"/>
          <w:sz w:val="21"/>
          <w:szCs w:val="21"/>
        </w:rPr>
        <w:t>this</w:t>
      </w:r>
      <w:r>
        <w:rPr>
          <w:color w:val="333333"/>
          <w:spacing w:val="-3"/>
          <w:w w:val="122"/>
          <w:sz w:val="21"/>
          <w:szCs w:val="21"/>
        </w:rPr>
        <w:t xml:space="preserve"> </w:t>
      </w:r>
      <w:r>
        <w:rPr>
          <w:color w:val="333333"/>
          <w:w w:val="122"/>
          <w:sz w:val="21"/>
          <w:szCs w:val="21"/>
        </w:rPr>
        <w:t>consultation</w:t>
      </w:r>
      <w:r>
        <w:rPr>
          <w:color w:val="333333"/>
          <w:spacing w:val="-16"/>
          <w:w w:val="122"/>
          <w:sz w:val="21"/>
          <w:szCs w:val="21"/>
        </w:rPr>
        <w:t xml:space="preserve"> </w:t>
      </w:r>
      <w:r>
        <w:rPr>
          <w:color w:val="333333"/>
          <w:w w:val="122"/>
          <w:sz w:val="21"/>
          <w:szCs w:val="21"/>
        </w:rPr>
        <w:t>should</w:t>
      </w:r>
      <w:r>
        <w:rPr>
          <w:color w:val="333333"/>
          <w:spacing w:val="-6"/>
          <w:w w:val="122"/>
          <w:sz w:val="21"/>
          <w:szCs w:val="21"/>
        </w:rPr>
        <w:t xml:space="preserve"> </w:t>
      </w:r>
      <w:r>
        <w:rPr>
          <w:color w:val="333333"/>
          <w:sz w:val="21"/>
          <w:szCs w:val="21"/>
        </w:rPr>
        <w:t>be</w:t>
      </w:r>
      <w:r>
        <w:rPr>
          <w:color w:val="333333"/>
          <w:spacing w:val="52"/>
          <w:sz w:val="21"/>
          <w:szCs w:val="21"/>
        </w:rPr>
        <w:t xml:space="preserve"> </w:t>
      </w:r>
      <w:r>
        <w:rPr>
          <w:color w:val="333333"/>
          <w:w w:val="121"/>
          <w:sz w:val="21"/>
          <w:szCs w:val="21"/>
        </w:rPr>
        <w:t>submitted</w:t>
      </w:r>
      <w:r>
        <w:rPr>
          <w:color w:val="333333"/>
          <w:spacing w:val="-5"/>
          <w:w w:val="121"/>
          <w:sz w:val="21"/>
          <w:szCs w:val="21"/>
        </w:rPr>
        <w:t xml:space="preserve"> </w:t>
      </w:r>
      <w:r>
        <w:rPr>
          <w:color w:val="333333"/>
          <w:sz w:val="21"/>
          <w:szCs w:val="21"/>
        </w:rPr>
        <w:t>by</w:t>
      </w:r>
      <w:r>
        <w:rPr>
          <w:color w:val="333333"/>
          <w:spacing w:val="43"/>
          <w:sz w:val="21"/>
          <w:szCs w:val="21"/>
        </w:rPr>
        <w:t xml:space="preserve"> </w:t>
      </w:r>
      <w:r>
        <w:rPr>
          <w:color w:val="000000"/>
          <w:sz w:val="21"/>
          <w:szCs w:val="21"/>
        </w:rPr>
        <w:t>25</w:t>
      </w:r>
      <w:r>
        <w:rPr>
          <w:color w:val="000000"/>
          <w:spacing w:val="29"/>
          <w:sz w:val="21"/>
          <w:szCs w:val="21"/>
        </w:rPr>
        <w:t xml:space="preserve"> </w:t>
      </w:r>
      <w:r>
        <w:rPr>
          <w:color w:val="000000"/>
          <w:w w:val="115"/>
          <w:sz w:val="21"/>
          <w:szCs w:val="21"/>
        </w:rPr>
        <w:t>September</w:t>
      </w:r>
      <w:r>
        <w:rPr>
          <w:color w:val="000000"/>
          <w:spacing w:val="43"/>
          <w:w w:val="115"/>
          <w:sz w:val="21"/>
          <w:szCs w:val="21"/>
        </w:rPr>
        <w:t xml:space="preserve"> </w:t>
      </w:r>
      <w:r>
        <w:rPr>
          <w:color w:val="000000"/>
          <w:w w:val="115"/>
          <w:sz w:val="21"/>
          <w:szCs w:val="21"/>
        </w:rPr>
        <w:t>2023.</w:t>
      </w:r>
    </w:p>
    <w:p w14:paraId="68F6FC11" w14:textId="77777777" w:rsidR="00304370" w:rsidRDefault="00304370">
      <w:pPr>
        <w:spacing w:line="200" w:lineRule="exact"/>
      </w:pPr>
    </w:p>
    <w:p w14:paraId="663102F2" w14:textId="77777777" w:rsidR="00304370" w:rsidRDefault="00304370">
      <w:pPr>
        <w:spacing w:line="260" w:lineRule="exact"/>
        <w:rPr>
          <w:sz w:val="26"/>
          <w:szCs w:val="26"/>
        </w:rPr>
      </w:pPr>
    </w:p>
    <w:p w14:paraId="014AF7E7" w14:textId="77777777" w:rsidR="00304370" w:rsidRDefault="009D0661">
      <w:pPr>
        <w:ind w:left="175"/>
        <w:rPr>
          <w:sz w:val="27"/>
          <w:szCs w:val="27"/>
        </w:rPr>
      </w:pPr>
      <w:r>
        <w:rPr>
          <w:color w:val="004E98"/>
          <w:w w:val="109"/>
          <w:sz w:val="27"/>
          <w:szCs w:val="27"/>
        </w:rPr>
        <w:t>Background</w:t>
      </w:r>
    </w:p>
    <w:p w14:paraId="3415014E" w14:textId="77777777" w:rsidR="00304370" w:rsidRDefault="00304370">
      <w:pPr>
        <w:spacing w:line="200" w:lineRule="exact"/>
      </w:pPr>
    </w:p>
    <w:p w14:paraId="24DFE382" w14:textId="77777777" w:rsidR="00304370" w:rsidRDefault="00304370">
      <w:pPr>
        <w:spacing w:before="8" w:line="260" w:lineRule="exact"/>
        <w:rPr>
          <w:sz w:val="26"/>
          <w:szCs w:val="26"/>
        </w:rPr>
      </w:pPr>
    </w:p>
    <w:p w14:paraId="3C27ACDC" w14:textId="77777777" w:rsidR="00304370" w:rsidRDefault="009D0661">
      <w:pPr>
        <w:spacing w:line="317" w:lineRule="auto"/>
        <w:ind w:left="175" w:right="898"/>
        <w:rPr>
          <w:sz w:val="21"/>
          <w:szCs w:val="21"/>
        </w:rPr>
      </w:pPr>
      <w:proofErr w:type="gramStart"/>
      <w:r>
        <w:rPr>
          <w:color w:val="333333"/>
          <w:sz w:val="21"/>
          <w:szCs w:val="21"/>
        </w:rPr>
        <w:t xml:space="preserve">Important </w:t>
      </w:r>
      <w:r>
        <w:rPr>
          <w:color w:val="333333"/>
          <w:spacing w:val="11"/>
          <w:sz w:val="21"/>
          <w:szCs w:val="21"/>
        </w:rPr>
        <w:t xml:space="preserve"> </w:t>
      </w:r>
      <w:r>
        <w:rPr>
          <w:color w:val="333333"/>
          <w:w w:val="112"/>
          <w:sz w:val="21"/>
          <w:szCs w:val="21"/>
        </w:rPr>
        <w:t>developments</w:t>
      </w:r>
      <w:proofErr w:type="gramEnd"/>
      <w:r>
        <w:rPr>
          <w:color w:val="333333"/>
          <w:w w:val="112"/>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policies</w:t>
      </w:r>
      <w:r>
        <w:rPr>
          <w:color w:val="333333"/>
          <w:spacing w:val="52"/>
          <w:sz w:val="21"/>
          <w:szCs w:val="21"/>
        </w:rPr>
        <w:t xml:space="preserve"> </w:t>
      </w:r>
      <w:r>
        <w:rPr>
          <w:color w:val="333333"/>
          <w:sz w:val="21"/>
          <w:szCs w:val="21"/>
        </w:rPr>
        <w:t>of</w:t>
      </w:r>
      <w:r>
        <w:rPr>
          <w:color w:val="333333"/>
          <w:spacing w:val="6"/>
          <w:sz w:val="21"/>
          <w:szCs w:val="21"/>
        </w:rPr>
        <w:t xml:space="preserve"> </w:t>
      </w:r>
      <w:proofErr w:type="spellStart"/>
      <w:r>
        <w:rPr>
          <w:color w:val="333333"/>
          <w:w w:val="111"/>
          <w:sz w:val="21"/>
          <w:szCs w:val="21"/>
        </w:rPr>
        <w:t>decarbonisation</w:t>
      </w:r>
      <w:proofErr w:type="spellEnd"/>
      <w:r>
        <w:rPr>
          <w:color w:val="333333"/>
          <w:w w:val="111"/>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European</w:t>
      </w:r>
      <w:r>
        <w:rPr>
          <w:color w:val="333333"/>
          <w:spacing w:val="-1"/>
          <w:w w:val="113"/>
          <w:sz w:val="21"/>
          <w:szCs w:val="21"/>
        </w:rPr>
        <w:t xml:space="preserve"> </w:t>
      </w:r>
      <w:r>
        <w:rPr>
          <w:color w:val="333333"/>
          <w:sz w:val="21"/>
          <w:szCs w:val="21"/>
        </w:rPr>
        <w:t>Union</w:t>
      </w:r>
      <w:r>
        <w:rPr>
          <w:color w:val="333333"/>
          <w:spacing w:val="27"/>
          <w:sz w:val="21"/>
          <w:szCs w:val="21"/>
        </w:rPr>
        <w:t xml:space="preserve"> </w:t>
      </w:r>
      <w:r>
        <w:rPr>
          <w:color w:val="333333"/>
          <w:sz w:val="21"/>
          <w:szCs w:val="21"/>
        </w:rPr>
        <w:t>(EU)</w:t>
      </w:r>
      <w:r>
        <w:rPr>
          <w:color w:val="333333"/>
          <w:spacing w:val="14"/>
          <w:sz w:val="21"/>
          <w:szCs w:val="21"/>
        </w:rPr>
        <w:t xml:space="preserve"> </w:t>
      </w:r>
      <w:r>
        <w:rPr>
          <w:color w:val="333333"/>
          <w:w w:val="115"/>
          <w:sz w:val="21"/>
          <w:szCs w:val="21"/>
        </w:rPr>
        <w:t>energy</w:t>
      </w:r>
      <w:r>
        <w:rPr>
          <w:color w:val="333333"/>
          <w:spacing w:val="-19"/>
          <w:w w:val="115"/>
          <w:sz w:val="21"/>
          <w:szCs w:val="21"/>
        </w:rPr>
        <w:t xml:space="preserve"> </w:t>
      </w:r>
      <w:r>
        <w:rPr>
          <w:color w:val="333333"/>
          <w:w w:val="115"/>
          <w:sz w:val="21"/>
          <w:szCs w:val="21"/>
        </w:rPr>
        <w:t xml:space="preserve">and </w:t>
      </w:r>
      <w:r>
        <w:rPr>
          <w:color w:val="333333"/>
          <w:w w:val="113"/>
          <w:sz w:val="21"/>
          <w:szCs w:val="21"/>
        </w:rPr>
        <w:t>transport</w:t>
      </w:r>
      <w:r>
        <w:rPr>
          <w:color w:val="333333"/>
          <w:spacing w:val="-16"/>
          <w:w w:val="113"/>
          <w:sz w:val="21"/>
          <w:szCs w:val="21"/>
        </w:rPr>
        <w:t xml:space="preserve"> </w:t>
      </w:r>
      <w:r>
        <w:rPr>
          <w:color w:val="333333"/>
          <w:w w:val="113"/>
          <w:sz w:val="21"/>
          <w:szCs w:val="21"/>
        </w:rPr>
        <w:t>sectors</w:t>
      </w:r>
      <w:r>
        <w:rPr>
          <w:color w:val="333333"/>
          <w:spacing w:val="17"/>
          <w:w w:val="113"/>
          <w:sz w:val="21"/>
          <w:szCs w:val="21"/>
        </w:rPr>
        <w:t xml:space="preserve"> </w:t>
      </w:r>
      <w:r>
        <w:rPr>
          <w:color w:val="333333"/>
          <w:sz w:val="21"/>
          <w:szCs w:val="21"/>
        </w:rPr>
        <w:t xml:space="preserve">have </w:t>
      </w:r>
      <w:r>
        <w:rPr>
          <w:color w:val="333333"/>
          <w:spacing w:val="9"/>
          <w:sz w:val="21"/>
          <w:szCs w:val="21"/>
        </w:rPr>
        <w:t xml:space="preserve"> </w:t>
      </w:r>
      <w:r>
        <w:rPr>
          <w:color w:val="333333"/>
          <w:sz w:val="21"/>
          <w:szCs w:val="21"/>
        </w:rPr>
        <w:t xml:space="preserve">taken </w:t>
      </w:r>
      <w:r>
        <w:rPr>
          <w:color w:val="333333"/>
          <w:spacing w:val="13"/>
          <w:sz w:val="21"/>
          <w:szCs w:val="21"/>
        </w:rPr>
        <w:t xml:space="preserve"> </w:t>
      </w:r>
      <w:r>
        <w:rPr>
          <w:color w:val="333333"/>
          <w:sz w:val="21"/>
          <w:szCs w:val="21"/>
        </w:rPr>
        <w:t xml:space="preserve">place </w:t>
      </w:r>
      <w:r>
        <w:rPr>
          <w:color w:val="333333"/>
          <w:spacing w:val="11"/>
          <w:sz w:val="21"/>
          <w:szCs w:val="21"/>
        </w:rPr>
        <w:t xml:space="preserve"> </w:t>
      </w:r>
      <w:r>
        <w:rPr>
          <w:color w:val="333333"/>
          <w:sz w:val="21"/>
          <w:szCs w:val="21"/>
        </w:rPr>
        <w:t xml:space="preserve">since </w:t>
      </w:r>
      <w:r>
        <w:rPr>
          <w:color w:val="333333"/>
          <w:spacing w:val="10"/>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inception </w:t>
      </w:r>
      <w:r>
        <w:rPr>
          <w:color w:val="333333"/>
          <w:spacing w:val="8"/>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development</w:t>
      </w:r>
      <w:r>
        <w:rPr>
          <w:color w:val="333333"/>
          <w:spacing w:val="1"/>
          <w:w w:val="110"/>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first</w:t>
      </w:r>
      <w:r>
        <w:rPr>
          <w:color w:val="333333"/>
          <w:spacing w:val="6"/>
          <w:sz w:val="21"/>
          <w:szCs w:val="21"/>
        </w:rPr>
        <w:t xml:space="preserve"> </w:t>
      </w:r>
      <w:r>
        <w:rPr>
          <w:color w:val="333333"/>
          <w:w w:val="108"/>
          <w:sz w:val="21"/>
          <w:szCs w:val="21"/>
        </w:rPr>
        <w:t>European</w:t>
      </w:r>
      <w:r>
        <w:rPr>
          <w:color w:val="333333"/>
          <w:spacing w:val="42"/>
          <w:w w:val="108"/>
          <w:sz w:val="21"/>
          <w:szCs w:val="21"/>
        </w:rPr>
        <w:t xml:space="preserve"> </w:t>
      </w:r>
      <w:r>
        <w:rPr>
          <w:color w:val="333333"/>
          <w:w w:val="108"/>
          <w:sz w:val="21"/>
          <w:szCs w:val="21"/>
        </w:rPr>
        <w:t xml:space="preserve">Grid </w:t>
      </w:r>
      <w:r>
        <w:rPr>
          <w:color w:val="333333"/>
          <w:w w:val="109"/>
          <w:sz w:val="21"/>
          <w:szCs w:val="21"/>
        </w:rPr>
        <w:t>Connection</w:t>
      </w:r>
      <w:r>
        <w:rPr>
          <w:color w:val="333333"/>
          <w:spacing w:val="1"/>
          <w:w w:val="109"/>
          <w:sz w:val="21"/>
          <w:szCs w:val="21"/>
        </w:rPr>
        <w:t xml:space="preserve"> </w:t>
      </w:r>
      <w:r>
        <w:rPr>
          <w:color w:val="333333"/>
          <w:sz w:val="21"/>
          <w:szCs w:val="21"/>
        </w:rPr>
        <w:t>Network</w:t>
      </w:r>
      <w:r>
        <w:rPr>
          <w:color w:val="333333"/>
          <w:spacing w:val="35"/>
          <w:sz w:val="21"/>
          <w:szCs w:val="21"/>
        </w:rPr>
        <w:t xml:space="preserve"> </w:t>
      </w:r>
      <w:r>
        <w:rPr>
          <w:color w:val="333333"/>
          <w:w w:val="115"/>
          <w:sz w:val="21"/>
          <w:szCs w:val="21"/>
        </w:rPr>
        <w:t>Codes</w:t>
      </w:r>
      <w:r>
        <w:rPr>
          <w:color w:val="333333"/>
          <w:spacing w:val="-2"/>
          <w:w w:val="115"/>
          <w:sz w:val="21"/>
          <w:szCs w:val="21"/>
        </w:rPr>
        <w:t xml:space="preserve"> </w:t>
      </w:r>
      <w:r>
        <w:rPr>
          <w:color w:val="333333"/>
          <w:sz w:val="21"/>
          <w:szCs w:val="21"/>
        </w:rPr>
        <w:t>(GC</w:t>
      </w:r>
      <w:r>
        <w:rPr>
          <w:color w:val="333333"/>
          <w:spacing w:val="28"/>
          <w:sz w:val="21"/>
          <w:szCs w:val="21"/>
        </w:rPr>
        <w:t xml:space="preserve"> </w:t>
      </w:r>
      <w:r>
        <w:rPr>
          <w:color w:val="333333"/>
          <w:sz w:val="21"/>
          <w:szCs w:val="21"/>
        </w:rPr>
        <w:t>NCs)</w:t>
      </w:r>
      <w:r>
        <w:rPr>
          <w:color w:val="333333"/>
          <w:spacing w:val="37"/>
          <w:sz w:val="21"/>
          <w:szCs w:val="21"/>
        </w:rPr>
        <w:t xml:space="preserve"> </w:t>
      </w:r>
      <w:r>
        <w:rPr>
          <w:color w:val="333333"/>
          <w:sz w:val="21"/>
          <w:szCs w:val="21"/>
        </w:rPr>
        <w:t>in</w:t>
      </w:r>
      <w:r>
        <w:rPr>
          <w:color w:val="333333"/>
          <w:spacing w:val="6"/>
          <w:sz w:val="21"/>
          <w:szCs w:val="21"/>
        </w:rPr>
        <w:t xml:space="preserve"> </w:t>
      </w:r>
      <w:r>
        <w:rPr>
          <w:color w:val="333333"/>
          <w:w w:val="111"/>
          <w:sz w:val="21"/>
          <w:szCs w:val="21"/>
        </w:rPr>
        <w:t>2012.</w:t>
      </w:r>
    </w:p>
    <w:p w14:paraId="591F3FB6" w14:textId="77777777" w:rsidR="00304370" w:rsidRDefault="00304370">
      <w:pPr>
        <w:spacing w:before="4" w:line="240" w:lineRule="exact"/>
        <w:rPr>
          <w:sz w:val="24"/>
          <w:szCs w:val="24"/>
        </w:rPr>
      </w:pPr>
    </w:p>
    <w:p w14:paraId="1EDC0BBA" w14:textId="77777777" w:rsidR="00304370" w:rsidRDefault="009D0661">
      <w:pPr>
        <w:spacing w:line="320" w:lineRule="atLeast"/>
        <w:ind w:left="175" w:right="572"/>
        <w:rPr>
          <w:sz w:val="21"/>
          <w:szCs w:val="21"/>
        </w:rPr>
      </w:pP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proofErr w:type="gramStart"/>
      <w:r>
        <w:rPr>
          <w:color w:val="333333"/>
          <w:sz w:val="21"/>
          <w:szCs w:val="21"/>
        </w:rPr>
        <w:t xml:space="preserve">framework </w:t>
      </w:r>
      <w:r>
        <w:rPr>
          <w:color w:val="333333"/>
          <w:spacing w:val="9"/>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Grid</w:t>
      </w:r>
      <w:r>
        <w:rPr>
          <w:color w:val="333333"/>
          <w:spacing w:val="18"/>
          <w:sz w:val="21"/>
          <w:szCs w:val="21"/>
        </w:rPr>
        <w:t xml:space="preserve"> </w:t>
      </w:r>
      <w:r>
        <w:rPr>
          <w:color w:val="333333"/>
          <w:w w:val="110"/>
          <w:sz w:val="21"/>
          <w:szCs w:val="21"/>
        </w:rPr>
        <w:t>Connection</w:t>
      </w:r>
      <w:r>
        <w:rPr>
          <w:color w:val="333333"/>
          <w:spacing w:val="-9"/>
          <w:w w:val="110"/>
          <w:sz w:val="21"/>
          <w:szCs w:val="21"/>
        </w:rPr>
        <w:t xml:space="preserve"> </w:t>
      </w:r>
      <w:r>
        <w:rPr>
          <w:color w:val="333333"/>
          <w:w w:val="110"/>
          <w:sz w:val="21"/>
          <w:szCs w:val="21"/>
        </w:rPr>
        <w:t>European</w:t>
      </w:r>
      <w:r>
        <w:rPr>
          <w:color w:val="333333"/>
          <w:spacing w:val="25"/>
          <w:w w:val="110"/>
          <w:sz w:val="21"/>
          <w:szCs w:val="21"/>
        </w:rPr>
        <w:t xml:space="preserve"> </w:t>
      </w:r>
      <w:r>
        <w:rPr>
          <w:color w:val="333333"/>
          <w:w w:val="110"/>
          <w:sz w:val="21"/>
          <w:szCs w:val="21"/>
        </w:rPr>
        <w:t>Stakeholder</w:t>
      </w:r>
      <w:r>
        <w:rPr>
          <w:color w:val="333333"/>
          <w:spacing w:val="11"/>
          <w:w w:val="110"/>
          <w:sz w:val="21"/>
          <w:szCs w:val="21"/>
        </w:rPr>
        <w:t xml:space="preserve"> </w:t>
      </w:r>
      <w:r>
        <w:rPr>
          <w:color w:val="333333"/>
          <w:w w:val="110"/>
          <w:sz w:val="21"/>
          <w:szCs w:val="21"/>
        </w:rPr>
        <w:t>Committee</w:t>
      </w:r>
      <w:r>
        <w:rPr>
          <w:color w:val="333333"/>
          <w:spacing w:val="-18"/>
          <w:w w:val="110"/>
          <w:sz w:val="21"/>
          <w:szCs w:val="21"/>
        </w:rPr>
        <w:t xml:space="preserve"> </w:t>
      </w:r>
      <w:r>
        <w:rPr>
          <w:color w:val="333333"/>
          <w:sz w:val="21"/>
          <w:szCs w:val="21"/>
        </w:rPr>
        <w:t>(GC</w:t>
      </w:r>
      <w:r>
        <w:rPr>
          <w:color w:val="333333"/>
          <w:spacing w:val="28"/>
          <w:sz w:val="21"/>
          <w:szCs w:val="21"/>
        </w:rPr>
        <w:t xml:space="preserve"> </w:t>
      </w:r>
      <w:r>
        <w:rPr>
          <w:color w:val="333333"/>
          <w:sz w:val="21"/>
          <w:szCs w:val="21"/>
        </w:rPr>
        <w:t xml:space="preserve">ESC), </w:t>
      </w:r>
      <w:r>
        <w:rPr>
          <w:color w:val="333333"/>
          <w:spacing w:val="4"/>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 xml:space="preserve">European </w:t>
      </w:r>
      <w:r>
        <w:rPr>
          <w:color w:val="333333"/>
          <w:w w:val="110"/>
          <w:sz w:val="21"/>
          <w:szCs w:val="21"/>
        </w:rPr>
        <w:t>Commission</w:t>
      </w:r>
      <w:r>
        <w:rPr>
          <w:color w:val="333333"/>
          <w:spacing w:val="-20"/>
          <w:w w:val="110"/>
          <w:sz w:val="21"/>
          <w:szCs w:val="21"/>
        </w:rPr>
        <w:t xml:space="preserve"> </w:t>
      </w:r>
      <w:r>
        <w:rPr>
          <w:color w:val="333333"/>
          <w:w w:val="110"/>
          <w:sz w:val="21"/>
          <w:szCs w:val="21"/>
        </w:rPr>
        <w:t>proposed</w:t>
      </w:r>
      <w:r>
        <w:rPr>
          <w:color w:val="333333"/>
          <w:spacing w:val="24"/>
          <w:w w:val="110"/>
          <w:sz w:val="21"/>
          <w:szCs w:val="21"/>
        </w:rPr>
        <w:t xml:space="preserve"> </w:t>
      </w:r>
      <w:r>
        <w:rPr>
          <w:color w:val="333333"/>
          <w:sz w:val="21"/>
          <w:szCs w:val="21"/>
        </w:rPr>
        <w:t>for</w:t>
      </w:r>
      <w:r>
        <w:rPr>
          <w:color w:val="333333"/>
          <w:spacing w:val="6"/>
          <w:sz w:val="21"/>
          <w:szCs w:val="21"/>
        </w:rPr>
        <w:t xml:space="preserve"> </w:t>
      </w:r>
      <w:r>
        <w:rPr>
          <w:color w:val="333333"/>
          <w:sz w:val="21"/>
          <w:szCs w:val="21"/>
        </w:rPr>
        <w:t>ACER</w:t>
      </w:r>
      <w:r>
        <w:rPr>
          <w:color w:val="333333"/>
          <w:spacing w:val="28"/>
          <w:sz w:val="21"/>
          <w:szCs w:val="21"/>
        </w:rPr>
        <w:t xml:space="preserve"> </w:t>
      </w:r>
      <w:r>
        <w:rPr>
          <w:color w:val="333333"/>
          <w:sz w:val="21"/>
          <w:szCs w:val="21"/>
        </w:rPr>
        <w:t>to</w:t>
      </w:r>
      <w:r>
        <w:rPr>
          <w:color w:val="333333"/>
          <w:spacing w:val="17"/>
          <w:sz w:val="21"/>
          <w:szCs w:val="21"/>
        </w:rPr>
        <w:t xml:space="preserve"> </w:t>
      </w:r>
      <w:r>
        <w:rPr>
          <w:color w:val="333333"/>
          <w:sz w:val="21"/>
          <w:szCs w:val="21"/>
        </w:rPr>
        <w:t>initiate</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process</w:t>
      </w:r>
      <w:r>
        <w:rPr>
          <w:color w:val="333333"/>
          <w:spacing w:val="18"/>
          <w:w w:val="113"/>
          <w:sz w:val="21"/>
          <w:szCs w:val="21"/>
        </w:rPr>
        <w:t xml:space="preserve"> </w:t>
      </w:r>
      <w:r>
        <w:rPr>
          <w:color w:val="333333"/>
          <w:w w:val="113"/>
          <w:sz w:val="21"/>
          <w:szCs w:val="21"/>
        </w:rPr>
        <w:t>towards</w:t>
      </w:r>
      <w:r>
        <w:rPr>
          <w:color w:val="333333"/>
          <w:spacing w:val="-21"/>
          <w:w w:val="113"/>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amendment</w:t>
      </w:r>
      <w:r>
        <w:rPr>
          <w:color w:val="333333"/>
          <w:spacing w:val="-1"/>
          <w:w w:val="113"/>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existing</w:t>
      </w:r>
      <w:r>
        <w:rPr>
          <w:color w:val="333333"/>
          <w:spacing w:val="52"/>
          <w:sz w:val="21"/>
          <w:szCs w:val="21"/>
        </w:rPr>
        <w:t xml:space="preserve"> </w:t>
      </w:r>
      <w:r>
        <w:rPr>
          <w:color w:val="333333"/>
          <w:sz w:val="21"/>
          <w:szCs w:val="21"/>
        </w:rPr>
        <w:t>GC</w:t>
      </w:r>
      <w:r>
        <w:rPr>
          <w:color w:val="333333"/>
          <w:spacing w:val="29"/>
          <w:sz w:val="21"/>
          <w:szCs w:val="21"/>
        </w:rPr>
        <w:t xml:space="preserve"> </w:t>
      </w:r>
      <w:r>
        <w:rPr>
          <w:color w:val="333333"/>
          <w:w w:val="109"/>
          <w:sz w:val="21"/>
          <w:szCs w:val="21"/>
        </w:rPr>
        <w:t xml:space="preserve">NCs </w:t>
      </w:r>
      <w:r>
        <w:rPr>
          <w:color w:val="333333"/>
          <w:sz w:val="21"/>
          <w:szCs w:val="21"/>
        </w:rPr>
        <w:t>in</w:t>
      </w:r>
      <w:r>
        <w:rPr>
          <w:color w:val="333333"/>
          <w:spacing w:val="6"/>
          <w:sz w:val="21"/>
          <w:szCs w:val="21"/>
        </w:rPr>
        <w:t xml:space="preserve"> </w:t>
      </w:r>
      <w:r>
        <w:rPr>
          <w:color w:val="333333"/>
          <w:w w:val="114"/>
          <w:sz w:val="21"/>
          <w:szCs w:val="21"/>
        </w:rPr>
        <w:t>September</w:t>
      </w:r>
      <w:r>
        <w:rPr>
          <w:color w:val="333333"/>
          <w:spacing w:val="-1"/>
          <w:w w:val="114"/>
          <w:sz w:val="21"/>
          <w:szCs w:val="21"/>
        </w:rPr>
        <w:t xml:space="preserve"> </w:t>
      </w:r>
      <w:r>
        <w:rPr>
          <w:color w:val="333333"/>
          <w:sz w:val="21"/>
          <w:szCs w:val="21"/>
        </w:rPr>
        <w:t xml:space="preserve">2022. </w:t>
      </w:r>
      <w:r>
        <w:rPr>
          <w:color w:val="333333"/>
          <w:spacing w:val="5"/>
          <w:sz w:val="21"/>
          <w:szCs w:val="21"/>
        </w:rPr>
        <w:t xml:space="preserve"> </w:t>
      </w:r>
      <w:r>
        <w:rPr>
          <w:color w:val="333333"/>
          <w:sz w:val="21"/>
          <w:szCs w:val="21"/>
        </w:rPr>
        <w:t>The</w:t>
      </w:r>
      <w:r>
        <w:rPr>
          <w:color w:val="333333"/>
          <w:spacing w:val="39"/>
          <w:sz w:val="21"/>
          <w:szCs w:val="21"/>
        </w:rPr>
        <w:t xml:space="preserve"> </w:t>
      </w:r>
      <w:r>
        <w:rPr>
          <w:color w:val="333333"/>
          <w:w w:val="115"/>
          <w:sz w:val="21"/>
          <w:szCs w:val="21"/>
        </w:rPr>
        <w:t>amendment</w:t>
      </w:r>
      <w:r>
        <w:rPr>
          <w:color w:val="333333"/>
          <w:spacing w:val="-21"/>
          <w:w w:val="115"/>
          <w:sz w:val="21"/>
          <w:szCs w:val="21"/>
        </w:rPr>
        <w:t xml:space="preserve"> </w:t>
      </w:r>
      <w:r>
        <w:rPr>
          <w:color w:val="333333"/>
          <w:w w:val="115"/>
          <w:sz w:val="21"/>
          <w:szCs w:val="21"/>
        </w:rPr>
        <w:t>process,</w:t>
      </w:r>
      <w:r>
        <w:rPr>
          <w:color w:val="333333"/>
          <w:spacing w:val="5"/>
          <w:w w:val="115"/>
          <w:sz w:val="21"/>
          <w:szCs w:val="21"/>
        </w:rPr>
        <w:t xml:space="preserve"> </w:t>
      </w:r>
      <w:r>
        <w:rPr>
          <w:color w:val="333333"/>
          <w:w w:val="115"/>
          <w:sz w:val="21"/>
          <w:szCs w:val="21"/>
        </w:rPr>
        <w:t>as</w:t>
      </w:r>
      <w:r>
        <w:rPr>
          <w:color w:val="333333"/>
          <w:spacing w:val="17"/>
          <w:w w:val="115"/>
          <w:sz w:val="21"/>
          <w:szCs w:val="21"/>
        </w:rPr>
        <w:t xml:space="preserve"> </w:t>
      </w:r>
      <w:r>
        <w:rPr>
          <w:color w:val="333333"/>
          <w:w w:val="115"/>
          <w:sz w:val="21"/>
          <w:szCs w:val="21"/>
        </w:rPr>
        <w:t>presented</w:t>
      </w:r>
      <w:r>
        <w:rPr>
          <w:color w:val="333333"/>
          <w:spacing w:val="6"/>
          <w:w w:val="115"/>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GC</w:t>
      </w:r>
      <w:r>
        <w:rPr>
          <w:color w:val="333333"/>
          <w:spacing w:val="29"/>
          <w:sz w:val="21"/>
          <w:szCs w:val="21"/>
        </w:rPr>
        <w:t xml:space="preserve"> </w:t>
      </w:r>
      <w:r>
        <w:rPr>
          <w:color w:val="333333"/>
          <w:sz w:val="21"/>
          <w:szCs w:val="21"/>
        </w:rPr>
        <w:t>ESC</w:t>
      </w:r>
      <w:r>
        <w:rPr>
          <w:color w:val="333333"/>
          <w:spacing w:val="52"/>
          <w:sz w:val="21"/>
          <w:szCs w:val="21"/>
        </w:rPr>
        <w:t xml:space="preserve"> </w:t>
      </w:r>
      <w:r>
        <w:rPr>
          <w:color w:val="333333"/>
          <w:sz w:val="21"/>
          <w:szCs w:val="21"/>
        </w:rPr>
        <w:t>is</w:t>
      </w:r>
      <w:r>
        <w:rPr>
          <w:color w:val="333333"/>
          <w:spacing w:val="17"/>
          <w:sz w:val="21"/>
          <w:szCs w:val="21"/>
        </w:rPr>
        <w:t xml:space="preserve"> </w:t>
      </w:r>
      <w:r>
        <w:rPr>
          <w:color w:val="333333"/>
          <w:sz w:val="21"/>
          <w:szCs w:val="21"/>
        </w:rPr>
        <w:t>outlined</w:t>
      </w:r>
      <w:r>
        <w:rPr>
          <w:color w:val="333333"/>
          <w:spacing w:val="47"/>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8"/>
          <w:sz w:val="21"/>
          <w:szCs w:val="21"/>
        </w:rPr>
        <w:t xml:space="preserve">Figure </w:t>
      </w:r>
      <w:r>
        <w:rPr>
          <w:color w:val="333333"/>
          <w:w w:val="106"/>
          <w:sz w:val="21"/>
          <w:szCs w:val="21"/>
        </w:rPr>
        <w:t>below:</w:t>
      </w:r>
    </w:p>
    <w:p w14:paraId="7ABA938B" w14:textId="77777777" w:rsidR="00304370" w:rsidRDefault="00304370">
      <w:pPr>
        <w:spacing w:line="200" w:lineRule="exact"/>
      </w:pPr>
    </w:p>
    <w:p w14:paraId="62BB2571" w14:textId="77777777" w:rsidR="00304370" w:rsidRDefault="00304370">
      <w:pPr>
        <w:spacing w:before="8" w:line="220" w:lineRule="exact"/>
        <w:rPr>
          <w:sz w:val="22"/>
          <w:szCs w:val="22"/>
        </w:rPr>
      </w:pPr>
    </w:p>
    <w:p w14:paraId="40985A42" w14:textId="77777777" w:rsidR="00304370" w:rsidRDefault="0036270E">
      <w:pPr>
        <w:ind w:left="833"/>
      </w:pPr>
      <w:r>
        <w:pict w14:anchorId="6893B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25pt;height:220.3pt">
            <v:imagedata r:id="rId7" o:title=""/>
          </v:shape>
        </w:pict>
      </w:r>
    </w:p>
    <w:p w14:paraId="2FCB79A2" w14:textId="77777777" w:rsidR="00304370" w:rsidRDefault="00304370">
      <w:pPr>
        <w:spacing w:line="200" w:lineRule="exact"/>
      </w:pPr>
    </w:p>
    <w:p w14:paraId="2C0605A8" w14:textId="77777777" w:rsidR="00304370" w:rsidRDefault="00304370">
      <w:pPr>
        <w:spacing w:line="200" w:lineRule="exact"/>
      </w:pPr>
    </w:p>
    <w:p w14:paraId="7E13D4A5" w14:textId="77777777" w:rsidR="00304370" w:rsidRDefault="00304370">
      <w:pPr>
        <w:spacing w:line="200" w:lineRule="exact"/>
      </w:pPr>
    </w:p>
    <w:p w14:paraId="59D1BD3E" w14:textId="77777777" w:rsidR="00304370" w:rsidRDefault="00304370">
      <w:pPr>
        <w:spacing w:line="200" w:lineRule="exact"/>
      </w:pPr>
    </w:p>
    <w:p w14:paraId="5E55E4BD" w14:textId="77777777" w:rsidR="00304370" w:rsidRDefault="00304370">
      <w:pPr>
        <w:spacing w:line="200" w:lineRule="exact"/>
      </w:pPr>
    </w:p>
    <w:p w14:paraId="2035121C" w14:textId="77777777" w:rsidR="00304370" w:rsidRDefault="00304370">
      <w:pPr>
        <w:spacing w:before="1" w:line="280" w:lineRule="exact"/>
        <w:rPr>
          <w:sz w:val="28"/>
          <w:szCs w:val="28"/>
        </w:rPr>
      </w:pPr>
    </w:p>
    <w:p w14:paraId="2F0481C8" w14:textId="77777777" w:rsidR="00304370" w:rsidRDefault="009D0661">
      <w:pPr>
        <w:spacing w:before="29"/>
        <w:ind w:right="100"/>
        <w:jc w:val="right"/>
        <w:rPr>
          <w:sz w:val="24"/>
          <w:szCs w:val="24"/>
        </w:rPr>
        <w:sectPr w:rsidR="00304370">
          <w:pgSz w:w="11920" w:h="16840"/>
          <w:pgMar w:top="1180" w:right="620" w:bottom="0" w:left="920" w:header="720" w:footer="720" w:gutter="0"/>
          <w:cols w:space="720"/>
        </w:sectPr>
      </w:pPr>
      <w:r>
        <w:rPr>
          <w:sz w:val="24"/>
          <w:szCs w:val="24"/>
        </w:rPr>
        <w:t>1</w:t>
      </w:r>
    </w:p>
    <w:p w14:paraId="5AF3A5AE" w14:textId="77777777" w:rsidR="00304370" w:rsidRDefault="009D0661">
      <w:pPr>
        <w:spacing w:before="7" w:line="320" w:lineRule="exact"/>
        <w:ind w:left="235" w:right="572"/>
        <w:rPr>
          <w:sz w:val="21"/>
          <w:szCs w:val="21"/>
        </w:rPr>
      </w:pPr>
      <w:r>
        <w:rPr>
          <w:color w:val="333333"/>
          <w:sz w:val="21"/>
          <w:szCs w:val="21"/>
        </w:rPr>
        <w:lastRenderedPageBreak/>
        <w:t>Following</w:t>
      </w:r>
      <w:r>
        <w:rPr>
          <w:color w:val="333333"/>
          <w:spacing w:val="23"/>
          <w:sz w:val="21"/>
          <w:szCs w:val="21"/>
        </w:rPr>
        <w:t xml:space="preserve"> </w:t>
      </w:r>
      <w:r>
        <w:rPr>
          <w:color w:val="333333"/>
          <w:sz w:val="21"/>
          <w:szCs w:val="21"/>
        </w:rPr>
        <w:t>the</w:t>
      </w:r>
      <w:r>
        <w:rPr>
          <w:color w:val="333333"/>
          <w:spacing w:val="39"/>
          <w:sz w:val="21"/>
          <w:szCs w:val="21"/>
        </w:rPr>
        <w:t xml:space="preserve"> </w:t>
      </w:r>
      <w:r>
        <w:rPr>
          <w:color w:val="333333"/>
          <w:w w:val="114"/>
          <w:sz w:val="21"/>
          <w:szCs w:val="21"/>
        </w:rPr>
        <w:t>scoping</w:t>
      </w:r>
      <w:r>
        <w:rPr>
          <w:color w:val="333333"/>
          <w:spacing w:val="-27"/>
          <w:w w:val="114"/>
          <w:sz w:val="21"/>
          <w:szCs w:val="21"/>
        </w:rPr>
        <w:t xml:space="preserve"> </w:t>
      </w:r>
      <w:r>
        <w:rPr>
          <w:color w:val="333333"/>
          <w:w w:val="114"/>
          <w:sz w:val="21"/>
          <w:szCs w:val="21"/>
        </w:rPr>
        <w:t>phase,</w:t>
      </w:r>
      <w:r>
        <w:rPr>
          <w:color w:val="333333"/>
          <w:spacing w:val="20"/>
          <w:w w:val="114"/>
          <w:sz w:val="21"/>
          <w:szCs w:val="21"/>
        </w:rPr>
        <w:t xml:space="preserve"> </w:t>
      </w:r>
      <w:r>
        <w:rPr>
          <w:color w:val="333333"/>
          <w:sz w:val="21"/>
          <w:szCs w:val="21"/>
        </w:rPr>
        <w:t>ACER</w:t>
      </w:r>
      <w:r>
        <w:rPr>
          <w:color w:val="333333"/>
          <w:spacing w:val="28"/>
          <w:sz w:val="21"/>
          <w:szCs w:val="21"/>
        </w:rPr>
        <w:t xml:space="preserve"> </w:t>
      </w:r>
      <w:r>
        <w:rPr>
          <w:color w:val="333333"/>
          <w:w w:val="110"/>
          <w:sz w:val="21"/>
          <w:szCs w:val="21"/>
        </w:rPr>
        <w:t>published</w:t>
      </w:r>
      <w:r>
        <w:rPr>
          <w:color w:val="333333"/>
          <w:spacing w:val="1"/>
          <w:w w:val="110"/>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Policy</w:t>
      </w:r>
      <w:r>
        <w:rPr>
          <w:color w:val="333333"/>
          <w:spacing w:val="27"/>
          <w:sz w:val="21"/>
          <w:szCs w:val="21"/>
        </w:rPr>
        <w:t xml:space="preserve"> </w:t>
      </w:r>
      <w:r>
        <w:rPr>
          <w:color w:val="333333"/>
          <w:w w:val="117"/>
          <w:sz w:val="21"/>
          <w:szCs w:val="21"/>
        </w:rPr>
        <w:t>Paper</w:t>
      </w:r>
      <w:r>
        <w:rPr>
          <w:color w:val="333333"/>
          <w:spacing w:val="-3"/>
          <w:w w:val="117"/>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proofErr w:type="gramStart"/>
      <w:r>
        <w:rPr>
          <w:color w:val="333333"/>
          <w:sz w:val="21"/>
          <w:szCs w:val="21"/>
        </w:rPr>
        <w:t xml:space="preserve">revision </w:t>
      </w:r>
      <w:r>
        <w:rPr>
          <w:color w:val="333333"/>
          <w:spacing w:val="1"/>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network</w:t>
      </w:r>
      <w:r>
        <w:rPr>
          <w:color w:val="333333"/>
          <w:spacing w:val="47"/>
          <w:sz w:val="21"/>
          <w:szCs w:val="21"/>
        </w:rPr>
        <w:t xml:space="preserve"> </w:t>
      </w:r>
      <w:r>
        <w:rPr>
          <w:color w:val="333333"/>
          <w:sz w:val="21"/>
          <w:szCs w:val="21"/>
        </w:rPr>
        <w:t xml:space="preserve">code </w:t>
      </w:r>
      <w:r>
        <w:rPr>
          <w:color w:val="333333"/>
          <w:spacing w:val="9"/>
          <w:sz w:val="21"/>
          <w:szCs w:val="21"/>
        </w:rPr>
        <w:t xml:space="preserve"> </w:t>
      </w:r>
      <w:r>
        <w:rPr>
          <w:color w:val="333333"/>
          <w:w w:val="111"/>
          <w:sz w:val="21"/>
          <w:szCs w:val="21"/>
        </w:rPr>
        <w:t xml:space="preserve">on requirements </w:t>
      </w:r>
      <w:r>
        <w:rPr>
          <w:color w:val="333333"/>
          <w:sz w:val="21"/>
          <w:szCs w:val="21"/>
        </w:rPr>
        <w:t>for</w:t>
      </w:r>
      <w:r>
        <w:rPr>
          <w:color w:val="333333"/>
          <w:spacing w:val="6"/>
          <w:sz w:val="21"/>
          <w:szCs w:val="21"/>
        </w:rPr>
        <w:t xml:space="preserve"> </w:t>
      </w:r>
      <w:r>
        <w:rPr>
          <w:color w:val="333333"/>
          <w:sz w:val="21"/>
          <w:szCs w:val="21"/>
        </w:rPr>
        <w:t>grid</w:t>
      </w:r>
      <w:r>
        <w:rPr>
          <w:color w:val="333333"/>
          <w:spacing w:val="16"/>
          <w:sz w:val="21"/>
          <w:szCs w:val="21"/>
        </w:rPr>
        <w:t xml:space="preserve"> </w:t>
      </w:r>
      <w:r>
        <w:rPr>
          <w:color w:val="333333"/>
          <w:w w:val="110"/>
          <w:sz w:val="21"/>
          <w:szCs w:val="21"/>
        </w:rPr>
        <w:t>connection</w:t>
      </w:r>
      <w:r>
        <w:rPr>
          <w:color w:val="333333"/>
          <w:spacing w:val="1"/>
          <w:w w:val="110"/>
          <w:sz w:val="21"/>
          <w:szCs w:val="21"/>
        </w:rPr>
        <w:t xml:space="preserve"> </w:t>
      </w:r>
      <w:r>
        <w:rPr>
          <w:color w:val="333333"/>
          <w:sz w:val="21"/>
          <w:szCs w:val="21"/>
        </w:rPr>
        <w:t>of</w:t>
      </w:r>
      <w:r>
        <w:rPr>
          <w:color w:val="333333"/>
          <w:spacing w:val="6"/>
          <w:sz w:val="21"/>
          <w:szCs w:val="21"/>
        </w:rPr>
        <w:t xml:space="preserve"> </w:t>
      </w:r>
      <w:r>
        <w:rPr>
          <w:color w:val="333333"/>
          <w:w w:val="114"/>
          <w:sz w:val="21"/>
          <w:szCs w:val="21"/>
        </w:rPr>
        <w:t>generators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the</w:t>
      </w:r>
      <w:r>
        <w:rPr>
          <w:color w:val="333333"/>
          <w:spacing w:val="39"/>
          <w:sz w:val="21"/>
          <w:szCs w:val="21"/>
        </w:rPr>
        <w:t xml:space="preserve"> </w:t>
      </w:r>
      <w:r>
        <w:rPr>
          <w:color w:val="333333"/>
          <w:sz w:val="21"/>
          <w:szCs w:val="21"/>
        </w:rPr>
        <w:t>network</w:t>
      </w:r>
      <w:r>
        <w:rPr>
          <w:color w:val="333333"/>
          <w:spacing w:val="47"/>
          <w:sz w:val="21"/>
          <w:szCs w:val="21"/>
        </w:rPr>
        <w:t xml:space="preserve"> </w:t>
      </w:r>
      <w:r>
        <w:rPr>
          <w:color w:val="333333"/>
          <w:sz w:val="21"/>
          <w:szCs w:val="21"/>
        </w:rPr>
        <w:t xml:space="preserve">code </w:t>
      </w:r>
      <w:r>
        <w:rPr>
          <w:color w:val="333333"/>
          <w:spacing w:val="9"/>
          <w:sz w:val="21"/>
          <w:szCs w:val="21"/>
        </w:rPr>
        <w:t xml:space="preserve"> </w:t>
      </w:r>
      <w:r>
        <w:rPr>
          <w:color w:val="333333"/>
          <w:sz w:val="21"/>
          <w:szCs w:val="21"/>
        </w:rPr>
        <w:t>on</w:t>
      </w:r>
      <w:r>
        <w:rPr>
          <w:color w:val="333333"/>
          <w:spacing w:val="29"/>
          <w:sz w:val="21"/>
          <w:szCs w:val="21"/>
        </w:rPr>
        <w:t xml:space="preserve"> </w:t>
      </w:r>
      <w:r>
        <w:rPr>
          <w:color w:val="333333"/>
          <w:w w:val="112"/>
          <w:sz w:val="21"/>
          <w:szCs w:val="21"/>
        </w:rPr>
        <w:t>demand</w:t>
      </w:r>
      <w:r>
        <w:rPr>
          <w:color w:val="333333"/>
          <w:spacing w:val="13"/>
          <w:w w:val="112"/>
          <w:sz w:val="21"/>
          <w:szCs w:val="21"/>
        </w:rPr>
        <w:t xml:space="preserve"> </w:t>
      </w:r>
      <w:r>
        <w:rPr>
          <w:color w:val="333333"/>
          <w:w w:val="112"/>
          <w:sz w:val="21"/>
          <w:szCs w:val="21"/>
        </w:rPr>
        <w:t>connection</w:t>
      </w:r>
      <w:r>
        <w:rPr>
          <w:color w:val="333333"/>
          <w:spacing w:val="-19"/>
          <w:w w:val="112"/>
          <w:sz w:val="21"/>
          <w:szCs w:val="21"/>
        </w:rPr>
        <w:t xml:space="preserve"> </w:t>
      </w:r>
      <w:r>
        <w:rPr>
          <w:color w:val="333333"/>
          <w:sz w:val="21"/>
          <w:szCs w:val="21"/>
        </w:rPr>
        <w:t xml:space="preserve">in </w:t>
      </w:r>
      <w:r>
        <w:rPr>
          <w:color w:val="333333"/>
          <w:w w:val="114"/>
          <w:sz w:val="21"/>
          <w:szCs w:val="21"/>
        </w:rPr>
        <w:t>September</w:t>
      </w:r>
      <w:r>
        <w:rPr>
          <w:color w:val="333333"/>
          <w:spacing w:val="-1"/>
          <w:w w:val="114"/>
          <w:sz w:val="21"/>
          <w:szCs w:val="21"/>
        </w:rPr>
        <w:t xml:space="preserve"> </w:t>
      </w:r>
      <w:r>
        <w:rPr>
          <w:color w:val="333333"/>
          <w:sz w:val="21"/>
          <w:szCs w:val="21"/>
        </w:rPr>
        <w:t xml:space="preserve">2022. </w:t>
      </w:r>
      <w:r>
        <w:rPr>
          <w:color w:val="333333"/>
          <w:spacing w:val="5"/>
          <w:sz w:val="21"/>
          <w:szCs w:val="21"/>
        </w:rPr>
        <w:t xml:space="preserve"> </w:t>
      </w:r>
      <w:r>
        <w:rPr>
          <w:color w:val="333333"/>
          <w:sz w:val="21"/>
          <w:szCs w:val="21"/>
        </w:rPr>
        <w:t>The</w:t>
      </w:r>
      <w:r>
        <w:rPr>
          <w:color w:val="333333"/>
          <w:spacing w:val="39"/>
          <w:sz w:val="21"/>
          <w:szCs w:val="21"/>
        </w:rPr>
        <w:t xml:space="preserve"> </w:t>
      </w:r>
      <w:r>
        <w:rPr>
          <w:color w:val="333333"/>
          <w:sz w:val="21"/>
          <w:szCs w:val="21"/>
        </w:rPr>
        <w:t>Policy</w:t>
      </w:r>
      <w:r>
        <w:rPr>
          <w:color w:val="333333"/>
          <w:spacing w:val="27"/>
          <w:sz w:val="21"/>
          <w:szCs w:val="21"/>
        </w:rPr>
        <w:t xml:space="preserve"> </w:t>
      </w:r>
      <w:r>
        <w:rPr>
          <w:color w:val="333333"/>
          <w:w w:val="117"/>
          <w:sz w:val="21"/>
          <w:szCs w:val="21"/>
        </w:rPr>
        <w:t>Paper</w:t>
      </w:r>
      <w:r>
        <w:rPr>
          <w:color w:val="333333"/>
          <w:spacing w:val="-3"/>
          <w:w w:val="117"/>
          <w:sz w:val="21"/>
          <w:szCs w:val="21"/>
        </w:rPr>
        <w:t xml:space="preserve"> </w:t>
      </w:r>
      <w:proofErr w:type="gramStart"/>
      <w:r>
        <w:rPr>
          <w:color w:val="333333"/>
          <w:sz w:val="21"/>
          <w:szCs w:val="21"/>
        </w:rPr>
        <w:t xml:space="preserve">aimed </w:t>
      </w:r>
      <w:r>
        <w:rPr>
          <w:color w:val="333333"/>
          <w:spacing w:val="10"/>
          <w:sz w:val="21"/>
          <w:szCs w:val="21"/>
        </w:rPr>
        <w:t xml:space="preserve"> </w:t>
      </w:r>
      <w:r>
        <w:rPr>
          <w:color w:val="333333"/>
          <w:sz w:val="21"/>
          <w:szCs w:val="21"/>
        </w:rPr>
        <w:t>to</w:t>
      </w:r>
      <w:proofErr w:type="gramEnd"/>
      <w:r>
        <w:rPr>
          <w:color w:val="333333"/>
          <w:spacing w:val="17"/>
          <w:sz w:val="21"/>
          <w:szCs w:val="21"/>
        </w:rPr>
        <w:t xml:space="preserve"> </w:t>
      </w:r>
      <w:r>
        <w:rPr>
          <w:color w:val="333333"/>
          <w:w w:val="110"/>
          <w:sz w:val="21"/>
          <w:szCs w:val="21"/>
        </w:rPr>
        <w:t>transparently</w:t>
      </w:r>
      <w:r>
        <w:rPr>
          <w:color w:val="333333"/>
          <w:spacing w:val="1"/>
          <w:w w:val="110"/>
          <w:sz w:val="21"/>
          <w:szCs w:val="21"/>
        </w:rPr>
        <w:t xml:space="preserve"> </w:t>
      </w:r>
      <w:r>
        <w:rPr>
          <w:color w:val="333333"/>
          <w:sz w:val="21"/>
          <w:szCs w:val="21"/>
        </w:rPr>
        <w:t xml:space="preserve">indicate </w:t>
      </w:r>
      <w:r>
        <w:rPr>
          <w:color w:val="333333"/>
          <w:spacing w:val="13"/>
          <w:sz w:val="21"/>
          <w:szCs w:val="21"/>
        </w:rPr>
        <w:t xml:space="preserve"> </w:t>
      </w:r>
      <w:r>
        <w:rPr>
          <w:color w:val="333333"/>
          <w:sz w:val="21"/>
          <w:szCs w:val="21"/>
        </w:rPr>
        <w:t>to</w:t>
      </w:r>
      <w:r>
        <w:rPr>
          <w:color w:val="333333"/>
          <w:spacing w:val="17"/>
          <w:sz w:val="21"/>
          <w:szCs w:val="21"/>
        </w:rPr>
        <w:t xml:space="preserve"> </w:t>
      </w:r>
      <w:r>
        <w:rPr>
          <w:color w:val="333333"/>
          <w:w w:val="113"/>
          <w:sz w:val="21"/>
          <w:szCs w:val="21"/>
        </w:rPr>
        <w:t>stakeholders</w:t>
      </w:r>
      <w:r>
        <w:rPr>
          <w:color w:val="333333"/>
          <w:spacing w:val="-1"/>
          <w:w w:val="113"/>
          <w:sz w:val="21"/>
          <w:szCs w:val="21"/>
        </w:rPr>
        <w:t xml:space="preserve"> </w:t>
      </w:r>
      <w:r>
        <w:rPr>
          <w:color w:val="333333"/>
          <w:sz w:val="21"/>
          <w:szCs w:val="21"/>
        </w:rPr>
        <w:t>the</w:t>
      </w:r>
      <w:r>
        <w:rPr>
          <w:color w:val="333333"/>
          <w:spacing w:val="39"/>
          <w:sz w:val="21"/>
          <w:szCs w:val="21"/>
        </w:rPr>
        <w:t xml:space="preserve"> </w:t>
      </w:r>
      <w:r>
        <w:rPr>
          <w:color w:val="333333"/>
          <w:sz w:val="21"/>
          <w:szCs w:val="21"/>
        </w:rPr>
        <w:t>key</w:t>
      </w:r>
      <w:r>
        <w:rPr>
          <w:color w:val="333333"/>
          <w:spacing w:val="27"/>
          <w:sz w:val="21"/>
          <w:szCs w:val="21"/>
        </w:rPr>
        <w:t xml:space="preserve"> </w:t>
      </w:r>
      <w:r>
        <w:rPr>
          <w:color w:val="333333"/>
          <w:sz w:val="21"/>
          <w:szCs w:val="21"/>
        </w:rPr>
        <w:t>policy</w:t>
      </w:r>
      <w:r>
        <w:rPr>
          <w:color w:val="333333"/>
          <w:spacing w:val="16"/>
          <w:sz w:val="21"/>
          <w:szCs w:val="21"/>
        </w:rPr>
        <w:t xml:space="preserve"> </w:t>
      </w:r>
      <w:r>
        <w:rPr>
          <w:color w:val="333333"/>
          <w:w w:val="121"/>
          <w:sz w:val="21"/>
          <w:szCs w:val="21"/>
        </w:rPr>
        <w:t xml:space="preserve">areas </w:t>
      </w:r>
      <w:r>
        <w:rPr>
          <w:color w:val="333333"/>
          <w:sz w:val="21"/>
          <w:szCs w:val="21"/>
        </w:rPr>
        <w:t>in</w:t>
      </w:r>
      <w:r>
        <w:rPr>
          <w:color w:val="333333"/>
          <w:spacing w:val="6"/>
          <w:sz w:val="21"/>
          <w:szCs w:val="21"/>
        </w:rPr>
        <w:t xml:space="preserve"> </w:t>
      </w:r>
      <w:r>
        <w:rPr>
          <w:color w:val="333333"/>
          <w:sz w:val="21"/>
          <w:szCs w:val="21"/>
        </w:rPr>
        <w:t>which</w:t>
      </w:r>
      <w:r>
        <w:rPr>
          <w:color w:val="333333"/>
          <w:spacing w:val="27"/>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were</w:t>
      </w:r>
      <w:r>
        <w:rPr>
          <w:color w:val="333333"/>
          <w:spacing w:val="51"/>
          <w:sz w:val="21"/>
          <w:szCs w:val="21"/>
        </w:rPr>
        <w:t xml:space="preserve"> </w:t>
      </w:r>
      <w:r>
        <w:rPr>
          <w:color w:val="333333"/>
          <w:sz w:val="21"/>
          <w:szCs w:val="21"/>
        </w:rPr>
        <w:t>to</w:t>
      </w:r>
      <w:r>
        <w:rPr>
          <w:color w:val="333333"/>
          <w:spacing w:val="17"/>
          <w:sz w:val="21"/>
          <w:szCs w:val="21"/>
        </w:rPr>
        <w:t xml:space="preserve"> </w:t>
      </w:r>
      <w:r>
        <w:rPr>
          <w:color w:val="333333"/>
          <w:sz w:val="21"/>
          <w:szCs w:val="21"/>
        </w:rPr>
        <w:t>be</w:t>
      </w:r>
      <w:r>
        <w:rPr>
          <w:color w:val="333333"/>
          <w:spacing w:val="40"/>
          <w:sz w:val="21"/>
          <w:szCs w:val="21"/>
        </w:rPr>
        <w:t xml:space="preserve"> </w:t>
      </w:r>
      <w:r>
        <w:rPr>
          <w:color w:val="333333"/>
          <w:w w:val="114"/>
          <w:sz w:val="21"/>
          <w:szCs w:val="21"/>
        </w:rPr>
        <w:t>expected.</w:t>
      </w:r>
    </w:p>
    <w:p w14:paraId="5027DDC0" w14:textId="77777777" w:rsidR="00304370" w:rsidRDefault="00304370">
      <w:pPr>
        <w:spacing w:before="8" w:line="140" w:lineRule="exact"/>
        <w:rPr>
          <w:sz w:val="15"/>
          <w:szCs w:val="15"/>
        </w:rPr>
      </w:pPr>
    </w:p>
    <w:p w14:paraId="2472EAEA" w14:textId="77777777" w:rsidR="00304370" w:rsidRDefault="00304370">
      <w:pPr>
        <w:spacing w:line="200" w:lineRule="exact"/>
      </w:pPr>
    </w:p>
    <w:p w14:paraId="67AAD684" w14:textId="77777777" w:rsidR="00304370" w:rsidRDefault="009D0661">
      <w:pPr>
        <w:spacing w:before="25"/>
        <w:ind w:left="235"/>
        <w:rPr>
          <w:sz w:val="21"/>
          <w:szCs w:val="21"/>
        </w:rPr>
      </w:pPr>
      <w:r>
        <w:rPr>
          <w:color w:val="0068D6"/>
          <w:w w:val="123"/>
          <w:sz w:val="21"/>
          <w:szCs w:val="21"/>
          <w:u w:val="single" w:color="0068D6"/>
        </w:rPr>
        <w:t>Access</w:t>
      </w:r>
      <w:r>
        <w:rPr>
          <w:color w:val="0068D6"/>
          <w:spacing w:val="-6"/>
          <w:w w:val="123"/>
          <w:sz w:val="21"/>
          <w:szCs w:val="21"/>
          <w:u w:val="single" w:color="0068D6"/>
        </w:rPr>
        <w:t xml:space="preserve"> </w:t>
      </w:r>
      <w:proofErr w:type="gramStart"/>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ACER</w:t>
      </w:r>
      <w:proofErr w:type="gramEnd"/>
      <w:r>
        <w:rPr>
          <w:color w:val="0068D6"/>
          <w:spacing w:val="39"/>
          <w:sz w:val="21"/>
          <w:szCs w:val="21"/>
          <w:u w:val="single" w:color="0068D6"/>
        </w:rPr>
        <w:t xml:space="preserve"> </w:t>
      </w:r>
      <w:r>
        <w:rPr>
          <w:color w:val="0068D6"/>
          <w:w w:val="118"/>
          <w:sz w:val="21"/>
          <w:szCs w:val="21"/>
          <w:u w:val="single" w:color="0068D6"/>
        </w:rPr>
        <w:t>Policy</w:t>
      </w:r>
      <w:r>
        <w:rPr>
          <w:color w:val="0068D6"/>
          <w:spacing w:val="-20"/>
          <w:w w:val="118"/>
          <w:sz w:val="21"/>
          <w:szCs w:val="21"/>
          <w:u w:val="single" w:color="0068D6"/>
        </w:rPr>
        <w:t xml:space="preserve"> </w:t>
      </w:r>
      <w:r>
        <w:rPr>
          <w:color w:val="0068D6"/>
          <w:w w:val="118"/>
          <w:sz w:val="21"/>
          <w:szCs w:val="21"/>
          <w:u w:val="single" w:color="0068D6"/>
        </w:rPr>
        <w:t>Paper</w:t>
      </w:r>
      <w:r>
        <w:rPr>
          <w:color w:val="0068D6"/>
          <w:spacing w:val="15"/>
          <w:w w:val="118"/>
          <w:sz w:val="21"/>
          <w:szCs w:val="21"/>
          <w:u w:val="single" w:color="0068D6"/>
        </w:rPr>
        <w:t xml:space="preserve"> </w:t>
      </w:r>
      <w:r>
        <w:rPr>
          <w:color w:val="0068D6"/>
          <w:sz w:val="21"/>
          <w:szCs w:val="21"/>
          <w:u w:val="single" w:color="0068D6"/>
        </w:rPr>
        <w:t>on</w:t>
      </w:r>
      <w:r>
        <w:rPr>
          <w:color w:val="0068D6"/>
          <w:spacing w:val="52"/>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19"/>
          <w:sz w:val="21"/>
          <w:szCs w:val="21"/>
          <w:u w:val="single" w:color="0068D6"/>
        </w:rPr>
        <w:t>revision</w:t>
      </w:r>
      <w:r>
        <w:rPr>
          <w:color w:val="0068D6"/>
          <w:spacing w:val="-4"/>
          <w:w w:val="119"/>
          <w:sz w:val="21"/>
          <w:szCs w:val="21"/>
          <w:u w:val="single" w:color="0068D6"/>
        </w:rPr>
        <w:t xml:space="preserve"> </w:t>
      </w:r>
      <w:r>
        <w:rPr>
          <w:color w:val="0068D6"/>
          <w:sz w:val="21"/>
          <w:szCs w:val="21"/>
          <w:u w:val="single" w:color="0068D6"/>
        </w:rPr>
        <w:t>of</w:t>
      </w:r>
      <w:r>
        <w:rPr>
          <w:color w:val="0068D6"/>
          <w:spacing w:val="29"/>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NC</w:t>
      </w:r>
      <w:r>
        <w:rPr>
          <w:color w:val="0068D6"/>
          <w:spacing w:val="17"/>
          <w:sz w:val="21"/>
          <w:szCs w:val="21"/>
          <w:u w:val="single" w:color="0068D6"/>
        </w:rPr>
        <w:t xml:space="preserve"> </w:t>
      </w:r>
      <w:r>
        <w:rPr>
          <w:color w:val="0068D6"/>
          <w:sz w:val="21"/>
          <w:szCs w:val="21"/>
          <w:u w:val="single" w:color="0068D6"/>
        </w:rPr>
        <w:t>RfG</w:t>
      </w:r>
      <w:r>
        <w:rPr>
          <w:color w:val="0068D6"/>
          <w:spacing w:val="28"/>
          <w:sz w:val="21"/>
          <w:szCs w:val="21"/>
          <w:u w:val="single" w:color="0068D6"/>
        </w:rPr>
        <w:t xml:space="preserve"> </w:t>
      </w:r>
      <w:r>
        <w:rPr>
          <w:color w:val="0068D6"/>
          <w:w w:val="123"/>
          <w:sz w:val="21"/>
          <w:szCs w:val="21"/>
          <w:u w:val="single" w:color="0068D6"/>
        </w:rPr>
        <w:t>and</w:t>
      </w:r>
      <w:r>
        <w:rPr>
          <w:color w:val="0068D6"/>
          <w:spacing w:val="-6"/>
          <w:w w:val="123"/>
          <w:sz w:val="21"/>
          <w:szCs w:val="21"/>
          <w:u w:val="single" w:color="0068D6"/>
        </w:rPr>
        <w:t xml:space="preserve"> </w:t>
      </w:r>
      <w:r>
        <w:rPr>
          <w:color w:val="0068D6"/>
          <w:sz w:val="21"/>
          <w:szCs w:val="21"/>
          <w:u w:val="single" w:color="0068D6"/>
        </w:rPr>
        <w:t>NC</w:t>
      </w:r>
      <w:r>
        <w:rPr>
          <w:color w:val="0068D6"/>
          <w:spacing w:val="17"/>
          <w:sz w:val="21"/>
          <w:szCs w:val="21"/>
          <w:u w:val="single" w:color="0068D6"/>
        </w:rPr>
        <w:t xml:space="preserve"> </w:t>
      </w:r>
      <w:r>
        <w:rPr>
          <w:color w:val="0068D6"/>
          <w:w w:val="105"/>
          <w:sz w:val="21"/>
          <w:szCs w:val="21"/>
          <w:u w:val="single" w:color="0068D6"/>
        </w:rPr>
        <w:t>D</w:t>
      </w:r>
      <w:r>
        <w:rPr>
          <w:color w:val="0068D6"/>
          <w:spacing w:val="5"/>
          <w:w w:val="105"/>
          <w:sz w:val="21"/>
          <w:szCs w:val="21"/>
          <w:u w:val="single" w:color="0068D6"/>
        </w:rPr>
        <w:t>C</w:t>
      </w:r>
      <w:r>
        <w:rPr>
          <w:color w:val="333333"/>
          <w:w w:val="105"/>
          <w:sz w:val="21"/>
          <w:szCs w:val="21"/>
        </w:rPr>
        <w:t>.</w:t>
      </w:r>
    </w:p>
    <w:p w14:paraId="1FF4790C" w14:textId="77777777" w:rsidR="00304370" w:rsidRDefault="00304370">
      <w:pPr>
        <w:spacing w:before="2" w:line="160" w:lineRule="exact"/>
        <w:rPr>
          <w:sz w:val="17"/>
          <w:szCs w:val="17"/>
        </w:rPr>
      </w:pPr>
    </w:p>
    <w:p w14:paraId="00D474D7" w14:textId="77777777" w:rsidR="00304370" w:rsidRDefault="00304370">
      <w:pPr>
        <w:spacing w:line="200" w:lineRule="exact"/>
      </w:pPr>
    </w:p>
    <w:p w14:paraId="71930769" w14:textId="77777777" w:rsidR="00304370" w:rsidRDefault="009D0661">
      <w:pPr>
        <w:spacing w:before="25" w:line="317" w:lineRule="auto"/>
        <w:ind w:left="235" w:right="969"/>
        <w:rPr>
          <w:sz w:val="21"/>
          <w:szCs w:val="21"/>
        </w:rPr>
      </w:pPr>
      <w:r>
        <w:rPr>
          <w:color w:val="333333"/>
          <w:sz w:val="21"/>
          <w:szCs w:val="21"/>
        </w:rPr>
        <w:t>As</w:t>
      </w:r>
      <w:r>
        <w:rPr>
          <w:color w:val="333333"/>
          <w:spacing w:val="18"/>
          <w:sz w:val="21"/>
          <w:szCs w:val="21"/>
        </w:rPr>
        <w:t xml:space="preserve"> </w:t>
      </w:r>
      <w:r>
        <w:rPr>
          <w:color w:val="333333"/>
          <w:sz w:val="21"/>
          <w:szCs w:val="21"/>
        </w:rPr>
        <w:t>a</w:t>
      </w:r>
      <w:r>
        <w:rPr>
          <w:color w:val="333333"/>
          <w:spacing w:val="29"/>
          <w:sz w:val="21"/>
          <w:szCs w:val="21"/>
        </w:rPr>
        <w:t xml:space="preserve"> </w:t>
      </w:r>
      <w:r>
        <w:rPr>
          <w:color w:val="333333"/>
          <w:sz w:val="21"/>
          <w:szCs w:val="21"/>
        </w:rPr>
        <w:t>next</w:t>
      </w:r>
      <w:r>
        <w:rPr>
          <w:color w:val="333333"/>
          <w:spacing w:val="38"/>
          <w:sz w:val="21"/>
          <w:szCs w:val="21"/>
        </w:rPr>
        <w:t xml:space="preserve"> </w:t>
      </w:r>
      <w:proofErr w:type="gramStart"/>
      <w:r>
        <w:rPr>
          <w:color w:val="333333"/>
          <w:sz w:val="21"/>
          <w:szCs w:val="21"/>
        </w:rPr>
        <w:t xml:space="preserve">step, </w:t>
      </w:r>
      <w:r>
        <w:rPr>
          <w:color w:val="333333"/>
          <w:spacing w:val="16"/>
          <w:sz w:val="21"/>
          <w:szCs w:val="21"/>
        </w:rPr>
        <w:t xml:space="preserve"> </w:t>
      </w:r>
      <w:r>
        <w:rPr>
          <w:color w:val="333333"/>
          <w:sz w:val="21"/>
          <w:szCs w:val="21"/>
        </w:rPr>
        <w:t>ACER</w:t>
      </w:r>
      <w:proofErr w:type="gramEnd"/>
      <w:r>
        <w:rPr>
          <w:color w:val="333333"/>
          <w:spacing w:val="28"/>
          <w:sz w:val="21"/>
          <w:szCs w:val="21"/>
        </w:rPr>
        <w:t xml:space="preserve"> </w:t>
      </w:r>
      <w:r>
        <w:rPr>
          <w:color w:val="333333"/>
          <w:w w:val="112"/>
          <w:sz w:val="21"/>
          <w:szCs w:val="21"/>
        </w:rPr>
        <w:t xml:space="preserve">launched </w:t>
      </w:r>
      <w:r>
        <w:rPr>
          <w:color w:val="333333"/>
          <w:sz w:val="21"/>
          <w:szCs w:val="21"/>
        </w:rPr>
        <w:t>the</w:t>
      </w:r>
      <w:r>
        <w:rPr>
          <w:color w:val="333333"/>
          <w:spacing w:val="39"/>
          <w:sz w:val="21"/>
          <w:szCs w:val="21"/>
        </w:rPr>
        <w:t xml:space="preserve"> </w:t>
      </w:r>
      <w:r>
        <w:rPr>
          <w:color w:val="333333"/>
          <w:sz w:val="21"/>
          <w:szCs w:val="21"/>
        </w:rPr>
        <w:t>Public</w:t>
      </w:r>
      <w:r>
        <w:rPr>
          <w:color w:val="333333"/>
          <w:spacing w:val="38"/>
          <w:sz w:val="21"/>
          <w:szCs w:val="21"/>
        </w:rPr>
        <w:t xml:space="preserve"> </w:t>
      </w:r>
      <w:r>
        <w:rPr>
          <w:color w:val="333333"/>
          <w:w w:val="108"/>
          <w:sz w:val="21"/>
          <w:szCs w:val="21"/>
        </w:rPr>
        <w:t>Consultation</w:t>
      </w:r>
      <w:r>
        <w:rPr>
          <w:color w:val="333333"/>
          <w:spacing w:val="2"/>
          <w:w w:val="108"/>
          <w:sz w:val="21"/>
          <w:szCs w:val="21"/>
        </w:rPr>
        <w:t xml:space="preserve"> </w:t>
      </w:r>
      <w:r>
        <w:rPr>
          <w:color w:val="333333"/>
          <w:sz w:val="21"/>
          <w:szCs w:val="21"/>
        </w:rPr>
        <w:t>to</w:t>
      </w:r>
      <w:r>
        <w:rPr>
          <w:color w:val="333333"/>
          <w:spacing w:val="17"/>
          <w:sz w:val="21"/>
          <w:szCs w:val="21"/>
        </w:rPr>
        <w:t xml:space="preserve"> </w:t>
      </w:r>
      <w:r>
        <w:rPr>
          <w:color w:val="333333"/>
          <w:w w:val="111"/>
          <w:sz w:val="21"/>
          <w:szCs w:val="21"/>
        </w:rPr>
        <w:t>gather</w:t>
      </w:r>
      <w:r>
        <w:rPr>
          <w:color w:val="333333"/>
          <w:spacing w:val="11"/>
          <w:w w:val="111"/>
          <w:sz w:val="21"/>
          <w:szCs w:val="21"/>
        </w:rPr>
        <w:t xml:space="preserve"> </w:t>
      </w:r>
      <w:r>
        <w:rPr>
          <w:color w:val="333333"/>
          <w:w w:val="111"/>
          <w:sz w:val="21"/>
          <w:szCs w:val="21"/>
        </w:rPr>
        <w:t>stakeholders’</w:t>
      </w:r>
      <w:r>
        <w:rPr>
          <w:color w:val="333333"/>
          <w:spacing w:val="-11"/>
          <w:w w:val="111"/>
          <w:sz w:val="21"/>
          <w:szCs w:val="21"/>
        </w:rPr>
        <w:t xml:space="preserve"> </w:t>
      </w:r>
      <w:r>
        <w:rPr>
          <w:color w:val="333333"/>
          <w:sz w:val="21"/>
          <w:szCs w:val="21"/>
        </w:rPr>
        <w:t>views</w:t>
      </w:r>
      <w:r>
        <w:rPr>
          <w:color w:val="333333"/>
          <w:spacing w:val="40"/>
          <w:sz w:val="21"/>
          <w:szCs w:val="21"/>
        </w:rPr>
        <w:t xml:space="preserve"> </w:t>
      </w:r>
      <w:r>
        <w:rPr>
          <w:color w:val="333333"/>
          <w:sz w:val="21"/>
          <w:szCs w:val="21"/>
        </w:rPr>
        <w:t>and</w:t>
      </w:r>
      <w:r>
        <w:rPr>
          <w:color w:val="333333"/>
          <w:spacing w:val="51"/>
          <w:sz w:val="21"/>
          <w:szCs w:val="21"/>
        </w:rPr>
        <w:t xml:space="preserve"> </w:t>
      </w:r>
      <w:r>
        <w:rPr>
          <w:color w:val="333333"/>
          <w:w w:val="113"/>
          <w:sz w:val="21"/>
          <w:szCs w:val="21"/>
        </w:rPr>
        <w:t xml:space="preserve">concrete </w:t>
      </w:r>
      <w:r>
        <w:rPr>
          <w:color w:val="333333"/>
          <w:w w:val="112"/>
          <w:sz w:val="21"/>
          <w:szCs w:val="21"/>
        </w:rPr>
        <w:t>amendment</w:t>
      </w:r>
      <w:r>
        <w:rPr>
          <w:color w:val="333333"/>
          <w:spacing w:val="9"/>
          <w:w w:val="112"/>
          <w:sz w:val="21"/>
          <w:szCs w:val="21"/>
        </w:rPr>
        <w:t xml:space="preserve"> </w:t>
      </w:r>
      <w:r>
        <w:rPr>
          <w:color w:val="333333"/>
          <w:w w:val="112"/>
          <w:sz w:val="21"/>
          <w:szCs w:val="21"/>
        </w:rPr>
        <w:t>proposals</w:t>
      </w:r>
      <w:r>
        <w:rPr>
          <w:color w:val="333333"/>
          <w:spacing w:val="8"/>
          <w:w w:val="112"/>
          <w:sz w:val="21"/>
          <w:szCs w:val="21"/>
        </w:rPr>
        <w:t xml:space="preserve"> </w:t>
      </w:r>
      <w:r>
        <w:rPr>
          <w:color w:val="333333"/>
          <w:w w:val="112"/>
          <w:sz w:val="21"/>
          <w:szCs w:val="21"/>
        </w:rPr>
        <w:t>regarding</w:t>
      </w:r>
      <w:r>
        <w:rPr>
          <w:color w:val="333333"/>
          <w:spacing w:val="-16"/>
          <w:w w:val="112"/>
          <w:sz w:val="21"/>
          <w:szCs w:val="21"/>
        </w:rPr>
        <w:t xml:space="preserve"> </w:t>
      </w:r>
      <w:r>
        <w:rPr>
          <w:color w:val="333333"/>
          <w:sz w:val="21"/>
          <w:szCs w:val="21"/>
        </w:rPr>
        <w:t>the</w:t>
      </w:r>
      <w:r>
        <w:rPr>
          <w:color w:val="333333"/>
          <w:spacing w:val="39"/>
          <w:sz w:val="21"/>
          <w:szCs w:val="21"/>
        </w:rPr>
        <w:t xml:space="preserve"> </w:t>
      </w:r>
      <w:r>
        <w:rPr>
          <w:color w:val="333333"/>
          <w:sz w:val="21"/>
          <w:szCs w:val="21"/>
        </w:rPr>
        <w:t>GC</w:t>
      </w:r>
      <w:r>
        <w:rPr>
          <w:color w:val="333333"/>
          <w:spacing w:val="29"/>
          <w:sz w:val="21"/>
          <w:szCs w:val="21"/>
        </w:rPr>
        <w:t xml:space="preserve"> </w:t>
      </w:r>
      <w:r>
        <w:rPr>
          <w:color w:val="333333"/>
          <w:sz w:val="21"/>
          <w:szCs w:val="21"/>
        </w:rPr>
        <w:t>NCs.</w:t>
      </w:r>
      <w:r>
        <w:rPr>
          <w:color w:val="333333"/>
          <w:spacing w:val="44"/>
          <w:sz w:val="21"/>
          <w:szCs w:val="21"/>
        </w:rPr>
        <w:t xml:space="preserve"> </w:t>
      </w:r>
      <w:r>
        <w:rPr>
          <w:color w:val="333333"/>
          <w:sz w:val="21"/>
          <w:szCs w:val="21"/>
        </w:rPr>
        <w:t>The</w:t>
      </w:r>
      <w:r>
        <w:rPr>
          <w:color w:val="333333"/>
          <w:spacing w:val="39"/>
          <w:sz w:val="21"/>
          <w:szCs w:val="21"/>
        </w:rPr>
        <w:t xml:space="preserve"> </w:t>
      </w:r>
      <w:r>
        <w:rPr>
          <w:color w:val="333333"/>
          <w:w w:val="113"/>
          <w:sz w:val="21"/>
          <w:szCs w:val="21"/>
        </w:rPr>
        <w:t>stakeholders</w:t>
      </w:r>
      <w:r>
        <w:rPr>
          <w:color w:val="333333"/>
          <w:spacing w:val="-1"/>
          <w:w w:val="113"/>
          <w:sz w:val="21"/>
          <w:szCs w:val="21"/>
        </w:rPr>
        <w:t xml:space="preserve"> </w:t>
      </w:r>
      <w:r>
        <w:rPr>
          <w:color w:val="333333"/>
          <w:sz w:val="21"/>
          <w:szCs w:val="21"/>
        </w:rPr>
        <w:t>could</w:t>
      </w:r>
      <w:r>
        <w:rPr>
          <w:color w:val="333333"/>
          <w:spacing w:val="39"/>
          <w:sz w:val="21"/>
          <w:szCs w:val="21"/>
        </w:rPr>
        <w:t xml:space="preserve"> </w:t>
      </w:r>
      <w:r>
        <w:rPr>
          <w:color w:val="333333"/>
          <w:sz w:val="21"/>
          <w:szCs w:val="21"/>
        </w:rPr>
        <w:t>submit</w:t>
      </w:r>
      <w:r>
        <w:rPr>
          <w:color w:val="333333"/>
          <w:spacing w:val="52"/>
          <w:sz w:val="21"/>
          <w:szCs w:val="21"/>
        </w:rPr>
        <w:t xml:space="preserve"> </w:t>
      </w:r>
      <w:r>
        <w:rPr>
          <w:color w:val="333333"/>
          <w:sz w:val="21"/>
          <w:szCs w:val="21"/>
        </w:rPr>
        <w:t>their</w:t>
      </w:r>
      <w:r>
        <w:rPr>
          <w:color w:val="333333"/>
          <w:spacing w:val="29"/>
          <w:sz w:val="21"/>
          <w:szCs w:val="21"/>
        </w:rPr>
        <w:t xml:space="preserve"> </w:t>
      </w:r>
      <w:r>
        <w:rPr>
          <w:color w:val="333333"/>
          <w:sz w:val="21"/>
          <w:szCs w:val="21"/>
        </w:rPr>
        <w:t>inputs</w:t>
      </w:r>
      <w:r>
        <w:rPr>
          <w:color w:val="333333"/>
          <w:spacing w:val="52"/>
          <w:sz w:val="21"/>
          <w:szCs w:val="21"/>
        </w:rPr>
        <w:t xml:space="preserve"> </w:t>
      </w:r>
      <w:r>
        <w:rPr>
          <w:color w:val="333333"/>
          <w:sz w:val="21"/>
          <w:szCs w:val="21"/>
        </w:rPr>
        <w:t>by</w:t>
      </w:r>
      <w:r>
        <w:rPr>
          <w:color w:val="333333"/>
          <w:spacing w:val="16"/>
          <w:sz w:val="21"/>
          <w:szCs w:val="21"/>
        </w:rPr>
        <w:t xml:space="preserve"> </w:t>
      </w:r>
      <w:proofErr w:type="gramStart"/>
      <w:r>
        <w:rPr>
          <w:color w:val="333333"/>
          <w:w w:val="111"/>
          <w:sz w:val="21"/>
          <w:szCs w:val="21"/>
        </w:rPr>
        <w:t>21</w:t>
      </w:r>
      <w:proofErr w:type="gramEnd"/>
    </w:p>
    <w:p w14:paraId="309046E6" w14:textId="77777777" w:rsidR="00304370" w:rsidRDefault="009D0661">
      <w:pPr>
        <w:spacing w:before="3"/>
        <w:ind w:left="235"/>
        <w:rPr>
          <w:sz w:val="21"/>
          <w:szCs w:val="21"/>
        </w:rPr>
      </w:pPr>
      <w:r>
        <w:rPr>
          <w:color w:val="333333"/>
          <w:w w:val="111"/>
          <w:sz w:val="21"/>
          <w:szCs w:val="21"/>
        </w:rPr>
        <w:t>November</w:t>
      </w:r>
      <w:r>
        <w:rPr>
          <w:color w:val="333333"/>
          <w:spacing w:val="-17"/>
          <w:w w:val="111"/>
          <w:sz w:val="21"/>
          <w:szCs w:val="21"/>
        </w:rPr>
        <w:t xml:space="preserve"> </w:t>
      </w:r>
      <w:r>
        <w:rPr>
          <w:color w:val="333333"/>
          <w:w w:val="111"/>
          <w:sz w:val="21"/>
          <w:szCs w:val="21"/>
        </w:rPr>
        <w:t>2022.</w:t>
      </w:r>
    </w:p>
    <w:p w14:paraId="29FCBF65" w14:textId="77777777" w:rsidR="00304370" w:rsidRDefault="00304370">
      <w:pPr>
        <w:spacing w:line="200" w:lineRule="exact"/>
      </w:pPr>
    </w:p>
    <w:p w14:paraId="6047575D" w14:textId="77777777" w:rsidR="00304370" w:rsidRDefault="00304370">
      <w:pPr>
        <w:spacing w:before="2" w:line="200" w:lineRule="exact"/>
      </w:pPr>
    </w:p>
    <w:p w14:paraId="2BEF642D" w14:textId="77777777" w:rsidR="00304370" w:rsidRDefault="009D0661">
      <w:pPr>
        <w:spacing w:line="322" w:lineRule="auto"/>
        <w:ind w:left="235" w:right="1333"/>
        <w:rPr>
          <w:sz w:val="21"/>
          <w:szCs w:val="21"/>
        </w:rPr>
      </w:pPr>
      <w:r>
        <w:rPr>
          <w:color w:val="0068D6"/>
          <w:w w:val="123"/>
          <w:sz w:val="21"/>
          <w:szCs w:val="21"/>
          <w:u w:val="single" w:color="0068D6"/>
        </w:rPr>
        <w:t>Access</w:t>
      </w:r>
      <w:r>
        <w:rPr>
          <w:color w:val="0068D6"/>
          <w:spacing w:val="-6"/>
          <w:w w:val="123"/>
          <w:sz w:val="21"/>
          <w:szCs w:val="21"/>
          <w:u w:val="single" w:color="0068D6"/>
        </w:rPr>
        <w:t xml:space="preserve"> </w:t>
      </w:r>
      <w:proofErr w:type="gramStart"/>
      <w:r>
        <w:rPr>
          <w:color w:val="0068D6"/>
          <w:sz w:val="21"/>
          <w:szCs w:val="21"/>
          <w:u w:val="single" w:color="0068D6"/>
        </w:rPr>
        <w:t xml:space="preserve">the </w:t>
      </w:r>
      <w:r>
        <w:rPr>
          <w:color w:val="0068D6"/>
          <w:spacing w:val="10"/>
          <w:sz w:val="21"/>
          <w:szCs w:val="21"/>
          <w:u w:val="single" w:color="0068D6"/>
        </w:rPr>
        <w:t xml:space="preserve"> </w:t>
      </w:r>
      <w:r>
        <w:rPr>
          <w:color w:val="0068D6"/>
          <w:w w:val="125"/>
          <w:sz w:val="21"/>
          <w:szCs w:val="21"/>
          <w:u w:val="single" w:color="0068D6"/>
        </w:rPr>
        <w:t>results</w:t>
      </w:r>
      <w:proofErr w:type="gramEnd"/>
      <w:r>
        <w:rPr>
          <w:color w:val="0068D6"/>
          <w:spacing w:val="-7"/>
          <w:w w:val="125"/>
          <w:sz w:val="21"/>
          <w:szCs w:val="21"/>
          <w:u w:val="single" w:color="0068D6"/>
        </w:rPr>
        <w:t xml:space="preserve"> </w:t>
      </w:r>
      <w:r>
        <w:rPr>
          <w:color w:val="0068D6"/>
          <w:sz w:val="21"/>
          <w:szCs w:val="21"/>
          <w:u w:val="single" w:color="0068D6"/>
        </w:rPr>
        <w:t>of</w:t>
      </w:r>
      <w:r>
        <w:rPr>
          <w:color w:val="0068D6"/>
          <w:spacing w:val="29"/>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18"/>
          <w:sz w:val="21"/>
          <w:szCs w:val="21"/>
          <w:u w:val="single" w:color="0068D6"/>
        </w:rPr>
        <w:t>Public</w:t>
      </w:r>
      <w:r>
        <w:rPr>
          <w:color w:val="0068D6"/>
          <w:spacing w:val="-9"/>
          <w:w w:val="118"/>
          <w:sz w:val="21"/>
          <w:szCs w:val="21"/>
          <w:u w:val="single" w:color="0068D6"/>
        </w:rPr>
        <w:t xml:space="preserve"> </w:t>
      </w:r>
      <w:r>
        <w:rPr>
          <w:color w:val="0068D6"/>
          <w:w w:val="118"/>
          <w:sz w:val="21"/>
          <w:szCs w:val="21"/>
          <w:u w:val="single" w:color="0068D6"/>
        </w:rPr>
        <w:t>Consultation</w:t>
      </w:r>
      <w:r>
        <w:rPr>
          <w:color w:val="0068D6"/>
          <w:spacing w:val="7"/>
          <w:w w:val="118"/>
          <w:sz w:val="21"/>
          <w:szCs w:val="21"/>
          <w:u w:val="single" w:color="0068D6"/>
        </w:rPr>
        <w:t xml:space="preserve"> </w:t>
      </w:r>
      <w:r>
        <w:rPr>
          <w:color w:val="0068D6"/>
          <w:sz w:val="21"/>
          <w:szCs w:val="21"/>
          <w:u w:val="single" w:color="0068D6"/>
        </w:rPr>
        <w:t>on</w:t>
      </w:r>
      <w:r>
        <w:rPr>
          <w:color w:val="0068D6"/>
          <w:spacing w:val="52"/>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w w:val="122"/>
          <w:sz w:val="21"/>
          <w:szCs w:val="21"/>
          <w:u w:val="single" w:color="0068D6"/>
        </w:rPr>
        <w:t>amendments</w:t>
      </w:r>
      <w:r>
        <w:rPr>
          <w:color w:val="0068D6"/>
          <w:spacing w:val="-6"/>
          <w:w w:val="122"/>
          <w:sz w:val="21"/>
          <w:szCs w:val="21"/>
          <w:u w:val="single" w:color="0068D6"/>
        </w:rPr>
        <w:t xml:space="preserve"> </w:t>
      </w:r>
      <w:r>
        <w:rPr>
          <w:color w:val="0068D6"/>
          <w:sz w:val="21"/>
          <w:szCs w:val="21"/>
          <w:u w:val="single" w:color="0068D6"/>
        </w:rPr>
        <w:t>to</w:t>
      </w:r>
      <w:r>
        <w:rPr>
          <w:color w:val="0068D6"/>
          <w:spacing w:val="40"/>
          <w:sz w:val="21"/>
          <w:szCs w:val="21"/>
          <w:u w:val="single" w:color="0068D6"/>
        </w:rPr>
        <w:t xml:space="preserve"> </w:t>
      </w:r>
      <w:r>
        <w:rPr>
          <w:color w:val="0068D6"/>
          <w:sz w:val="21"/>
          <w:szCs w:val="21"/>
          <w:u w:val="single" w:color="0068D6"/>
        </w:rPr>
        <w:t xml:space="preserve">the </w:t>
      </w:r>
      <w:r>
        <w:rPr>
          <w:color w:val="0068D6"/>
          <w:spacing w:val="10"/>
          <w:sz w:val="21"/>
          <w:szCs w:val="21"/>
          <w:u w:val="single" w:color="0068D6"/>
        </w:rPr>
        <w:t xml:space="preserve"> </w:t>
      </w:r>
      <w:r>
        <w:rPr>
          <w:color w:val="0068D6"/>
          <w:sz w:val="21"/>
          <w:szCs w:val="21"/>
          <w:u w:val="single" w:color="0068D6"/>
        </w:rPr>
        <w:t xml:space="preserve">grid </w:t>
      </w:r>
      <w:r>
        <w:rPr>
          <w:color w:val="0068D6"/>
          <w:spacing w:val="11"/>
          <w:sz w:val="21"/>
          <w:szCs w:val="21"/>
          <w:u w:val="single" w:color="0068D6"/>
        </w:rPr>
        <w:t xml:space="preserve"> </w:t>
      </w:r>
      <w:r>
        <w:rPr>
          <w:color w:val="0068D6"/>
          <w:w w:val="121"/>
          <w:sz w:val="21"/>
          <w:szCs w:val="21"/>
          <w:u w:val="single" w:color="0068D6"/>
        </w:rPr>
        <w:t>connection</w:t>
      </w:r>
      <w:r>
        <w:rPr>
          <w:color w:val="0068D6"/>
          <w:w w:val="121"/>
          <w:sz w:val="21"/>
          <w:szCs w:val="21"/>
        </w:rPr>
        <w:t xml:space="preserve"> </w:t>
      </w:r>
      <w:r>
        <w:rPr>
          <w:color w:val="0068D6"/>
          <w:w w:val="117"/>
          <w:sz w:val="21"/>
          <w:szCs w:val="21"/>
          <w:u w:val="single" w:color="0068D6"/>
        </w:rPr>
        <w:t>network</w:t>
      </w:r>
      <w:r>
        <w:rPr>
          <w:color w:val="0068D6"/>
          <w:spacing w:val="-3"/>
          <w:w w:val="117"/>
          <w:sz w:val="21"/>
          <w:szCs w:val="21"/>
          <w:u w:val="single" w:color="0068D6"/>
        </w:rPr>
        <w:t xml:space="preserve"> </w:t>
      </w:r>
      <w:r>
        <w:rPr>
          <w:color w:val="0068D6"/>
          <w:w w:val="125"/>
          <w:sz w:val="21"/>
          <w:szCs w:val="21"/>
          <w:u w:val="single" w:color="0068D6"/>
        </w:rPr>
        <w:t>codes.</w:t>
      </w:r>
    </w:p>
    <w:p w14:paraId="19E2E093" w14:textId="77777777" w:rsidR="00304370" w:rsidRDefault="00304370">
      <w:pPr>
        <w:spacing w:before="8" w:line="100" w:lineRule="exact"/>
        <w:rPr>
          <w:sz w:val="11"/>
          <w:szCs w:val="11"/>
        </w:rPr>
      </w:pPr>
    </w:p>
    <w:p w14:paraId="2FCE3328" w14:textId="77777777" w:rsidR="00304370" w:rsidRDefault="00304370">
      <w:pPr>
        <w:spacing w:line="200" w:lineRule="exact"/>
      </w:pPr>
    </w:p>
    <w:p w14:paraId="148D5183" w14:textId="77777777" w:rsidR="00304370" w:rsidRDefault="009D0661">
      <w:pPr>
        <w:spacing w:line="317" w:lineRule="auto"/>
        <w:ind w:left="235" w:right="945"/>
        <w:rPr>
          <w:sz w:val="21"/>
          <w:szCs w:val="21"/>
        </w:rPr>
      </w:pPr>
      <w:r>
        <w:rPr>
          <w:color w:val="333333"/>
          <w:sz w:val="21"/>
          <w:szCs w:val="21"/>
        </w:rPr>
        <w:t>Additionally,</w:t>
      </w:r>
      <w:r>
        <w:rPr>
          <w:color w:val="333333"/>
          <w:spacing w:val="17"/>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 xml:space="preserve">preparation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draft</w:t>
      </w:r>
      <w:r>
        <w:rPr>
          <w:color w:val="333333"/>
          <w:spacing w:val="30"/>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ACER</w:t>
      </w:r>
      <w:r>
        <w:rPr>
          <w:color w:val="333333"/>
          <w:spacing w:val="28"/>
          <w:sz w:val="21"/>
          <w:szCs w:val="21"/>
        </w:rPr>
        <w:t xml:space="preserve"> </w:t>
      </w:r>
      <w:proofErr w:type="spellStart"/>
      <w:r>
        <w:rPr>
          <w:color w:val="333333"/>
          <w:w w:val="113"/>
          <w:sz w:val="21"/>
          <w:szCs w:val="21"/>
        </w:rPr>
        <w:t>organised</w:t>
      </w:r>
      <w:proofErr w:type="spellEnd"/>
      <w:r>
        <w:rPr>
          <w:color w:val="333333"/>
          <w:spacing w:val="-1"/>
          <w:w w:val="113"/>
          <w:sz w:val="21"/>
          <w:szCs w:val="21"/>
        </w:rPr>
        <w:t xml:space="preserve"> </w:t>
      </w:r>
      <w:proofErr w:type="gramStart"/>
      <w:r>
        <w:rPr>
          <w:color w:val="333333"/>
          <w:sz w:val="21"/>
          <w:szCs w:val="21"/>
        </w:rPr>
        <w:t xml:space="preserve">three </w:t>
      </w:r>
      <w:r>
        <w:rPr>
          <w:color w:val="333333"/>
          <w:spacing w:val="12"/>
          <w:sz w:val="21"/>
          <w:szCs w:val="21"/>
        </w:rPr>
        <w:t xml:space="preserve"> </w:t>
      </w:r>
      <w:r>
        <w:rPr>
          <w:color w:val="333333"/>
          <w:w w:val="113"/>
          <w:sz w:val="21"/>
          <w:szCs w:val="21"/>
        </w:rPr>
        <w:t>dedicated</w:t>
      </w:r>
      <w:proofErr w:type="gramEnd"/>
      <w:r>
        <w:rPr>
          <w:color w:val="333333"/>
          <w:w w:val="113"/>
          <w:sz w:val="21"/>
          <w:szCs w:val="21"/>
        </w:rPr>
        <w:t xml:space="preserve"> </w:t>
      </w:r>
      <w:r>
        <w:rPr>
          <w:color w:val="333333"/>
          <w:sz w:val="21"/>
          <w:szCs w:val="21"/>
        </w:rPr>
        <w:t>public</w:t>
      </w:r>
      <w:r>
        <w:rPr>
          <w:color w:val="333333"/>
          <w:spacing w:val="27"/>
          <w:sz w:val="21"/>
          <w:szCs w:val="21"/>
        </w:rPr>
        <w:t xml:space="preserve"> </w:t>
      </w:r>
      <w:r>
        <w:rPr>
          <w:color w:val="333333"/>
          <w:w w:val="109"/>
          <w:sz w:val="21"/>
          <w:szCs w:val="21"/>
        </w:rPr>
        <w:t>workshops,</w:t>
      </w:r>
      <w:r>
        <w:rPr>
          <w:color w:val="333333"/>
          <w:spacing w:val="11"/>
          <w:w w:val="109"/>
          <w:sz w:val="21"/>
          <w:szCs w:val="21"/>
        </w:rPr>
        <w:t xml:space="preserve"> </w:t>
      </w:r>
      <w:r>
        <w:rPr>
          <w:color w:val="333333"/>
          <w:w w:val="109"/>
          <w:sz w:val="21"/>
          <w:szCs w:val="21"/>
        </w:rPr>
        <w:t>namely:</w:t>
      </w:r>
    </w:p>
    <w:p w14:paraId="0C7CC91D" w14:textId="77777777" w:rsidR="00304370" w:rsidRDefault="00304370">
      <w:pPr>
        <w:spacing w:before="18" w:line="220" w:lineRule="exact"/>
        <w:rPr>
          <w:sz w:val="22"/>
          <w:szCs w:val="22"/>
        </w:rPr>
      </w:pPr>
    </w:p>
    <w:p w14:paraId="2A3C0BB1" w14:textId="77777777" w:rsidR="00304370" w:rsidRDefault="0036270E">
      <w:pPr>
        <w:spacing w:line="317" w:lineRule="auto"/>
        <w:ind w:left="835" w:right="1695"/>
        <w:jc w:val="both"/>
        <w:rPr>
          <w:sz w:val="21"/>
          <w:szCs w:val="21"/>
        </w:rPr>
      </w:pPr>
      <w:r>
        <w:pict w14:anchorId="0730B2AD">
          <v:group id="_x0000_s2140" style="position:absolute;left:0;text-align:left;margin-left:68.9pt;margin-top:1.65pt;width:5.3pt;height:5.3pt;z-index:-3831;mso-position-horizontal-relative:page" coordorigin="1378,33" coordsize="106,106">
            <v:shape id="_x0000_s2141" style="position:absolute;left:1378;top:33;width:106;height:106" coordorigin="1378,33" coordsize="106,106" path="m1484,86r-3,-16l1470,51,1452,38r-21,-5l1414,36r-19,11l1383,64r-5,22l1380,103r11,19l1409,134r22,5l1447,136r19,-10l1479,108r5,-22xe" fillcolor="#333" stroked="f">
              <v:path arrowok="t"/>
            </v:shape>
            <w10:wrap anchorx="page"/>
          </v:group>
        </w:pict>
      </w:r>
      <w:r>
        <w:pict w14:anchorId="72433C9C">
          <v:group id="_x0000_s2138" style="position:absolute;left:0;text-align:left;margin-left:68.9pt;margin-top:17.65pt;width:5.3pt;height:5.3pt;z-index:-3830;mso-position-horizontal-relative:page" coordorigin="1378,353" coordsize="106,106">
            <v:shape id="_x0000_s2139" style="position:absolute;left:1378;top:353;width:106;height:106" coordorigin="1378,353" coordsize="106,106" path="m1484,406r-3,-17l1470,370r-17,-12l1431,353r-17,2l1395,366r-12,18l1378,406r2,16l1391,441r18,13l1431,459r16,-3l1466,445r13,-17l1484,406xe" fillcolor="#333" stroked="f">
              <v:path arrowok="t"/>
            </v:shape>
            <w10:wrap anchorx="page"/>
          </v:group>
        </w:pict>
      </w:r>
      <w:r>
        <w:pict w14:anchorId="18791B7E">
          <v:group id="_x0000_s2136" style="position:absolute;left:0;text-align:left;margin-left:68.9pt;margin-top:33.6pt;width:5.3pt;height:5.3pt;z-index:-3829;mso-position-horizontal-relative:page" coordorigin="1378,672" coordsize="106,106">
            <v:shape id="_x0000_s2137" style="position:absolute;left:1378;top:672;width:106;height:106" coordorigin="1378,672" coordsize="106,106" path="m1484,725r-3,-16l1470,690r-18,-13l1431,672r-17,3l1395,686r-12,17l1378,725r2,17l1391,761r18,12l1431,778r16,-3l1466,765r13,-18l1484,725xe" fillcolor="#333" stroked="f">
              <v:path arrowok="t"/>
            </v:shape>
            <w10:wrap anchorx="page"/>
          </v:group>
        </w:pict>
      </w:r>
      <w:proofErr w:type="gramStart"/>
      <w:r w:rsidR="009D0661">
        <w:rPr>
          <w:color w:val="0068D6"/>
          <w:sz w:val="21"/>
          <w:szCs w:val="21"/>
          <w:u w:val="single" w:color="0068D6"/>
        </w:rPr>
        <w:t xml:space="preserve">electromobility, </w:t>
      </w:r>
      <w:r w:rsidR="009D0661">
        <w:rPr>
          <w:color w:val="0068D6"/>
          <w:spacing w:val="7"/>
          <w:sz w:val="21"/>
          <w:szCs w:val="21"/>
          <w:u w:val="single" w:color="0068D6"/>
        </w:rPr>
        <w:t xml:space="preserve"> </w:t>
      </w:r>
      <w:r w:rsidR="009D0661">
        <w:rPr>
          <w:color w:val="0068D6"/>
          <w:w w:val="112"/>
          <w:sz w:val="21"/>
          <w:szCs w:val="21"/>
          <w:u w:val="single" w:color="0068D6"/>
        </w:rPr>
        <w:t>power</w:t>
      </w:r>
      <w:proofErr w:type="gramEnd"/>
      <w:r w:rsidR="009D0661">
        <w:rPr>
          <w:color w:val="0068D6"/>
          <w:w w:val="112"/>
          <w:sz w:val="21"/>
          <w:szCs w:val="21"/>
          <w:u w:val="single" w:color="0068D6"/>
        </w:rPr>
        <w:t>-to-gas</w:t>
      </w:r>
      <w:r w:rsidR="009D0661">
        <w:rPr>
          <w:color w:val="0068D6"/>
          <w:spacing w:val="-23"/>
          <w:w w:val="112"/>
          <w:sz w:val="21"/>
          <w:szCs w:val="21"/>
          <w:u w:val="single" w:color="0068D6"/>
        </w:rPr>
        <w:t xml:space="preserve"> </w:t>
      </w:r>
      <w:r w:rsidR="009D0661">
        <w:rPr>
          <w:color w:val="0068D6"/>
          <w:w w:val="112"/>
          <w:sz w:val="21"/>
          <w:szCs w:val="21"/>
          <w:u w:val="single" w:color="0068D6"/>
        </w:rPr>
        <w:t>demand</w:t>
      </w:r>
      <w:r w:rsidR="009D0661">
        <w:rPr>
          <w:color w:val="0068D6"/>
          <w:spacing w:val="13"/>
          <w:w w:val="112"/>
          <w:sz w:val="21"/>
          <w:szCs w:val="21"/>
          <w:u w:val="single" w:color="0068D6"/>
        </w:rPr>
        <w:t xml:space="preserve"> </w:t>
      </w:r>
      <w:r w:rsidR="009D0661">
        <w:rPr>
          <w:color w:val="0068D6"/>
          <w:sz w:val="21"/>
          <w:szCs w:val="21"/>
          <w:u w:val="single" w:color="0068D6"/>
        </w:rPr>
        <w:t>units</w:t>
      </w:r>
      <w:r w:rsidR="009D0661">
        <w:rPr>
          <w:color w:val="0068D6"/>
          <w:spacing w:val="38"/>
          <w:sz w:val="21"/>
          <w:szCs w:val="21"/>
          <w:u w:val="single" w:color="0068D6"/>
        </w:rPr>
        <w:t xml:space="preserve"> </w:t>
      </w:r>
      <w:r w:rsidR="009D0661">
        <w:rPr>
          <w:color w:val="0068D6"/>
          <w:sz w:val="21"/>
          <w:szCs w:val="21"/>
          <w:u w:val="single" w:color="0068D6"/>
        </w:rPr>
        <w:t>and</w:t>
      </w:r>
      <w:r w:rsidR="009D0661">
        <w:rPr>
          <w:color w:val="0068D6"/>
          <w:spacing w:val="51"/>
          <w:sz w:val="21"/>
          <w:szCs w:val="21"/>
          <w:u w:val="single" w:color="0068D6"/>
        </w:rPr>
        <w:t xml:space="preserve"> </w:t>
      </w:r>
      <w:r w:rsidR="009D0661">
        <w:rPr>
          <w:color w:val="0068D6"/>
          <w:w w:val="113"/>
          <w:sz w:val="21"/>
          <w:szCs w:val="21"/>
          <w:u w:val="single" w:color="0068D6"/>
        </w:rPr>
        <w:t>heat-pumps</w:t>
      </w:r>
      <w:r w:rsidR="009D0661">
        <w:rPr>
          <w:color w:val="0068D6"/>
          <w:spacing w:val="2"/>
          <w:w w:val="113"/>
          <w:sz w:val="21"/>
          <w:szCs w:val="21"/>
        </w:rPr>
        <w:t xml:space="preserve"> </w:t>
      </w:r>
      <w:r w:rsidR="009D0661">
        <w:rPr>
          <w:color w:val="333333"/>
          <w:sz w:val="21"/>
          <w:szCs w:val="21"/>
        </w:rPr>
        <w:t>(held</w:t>
      </w:r>
      <w:r w:rsidR="009D0661">
        <w:rPr>
          <w:color w:val="333333"/>
          <w:spacing w:val="40"/>
          <w:sz w:val="21"/>
          <w:szCs w:val="21"/>
        </w:rPr>
        <w:t xml:space="preserve"> </w:t>
      </w:r>
      <w:r w:rsidR="009D0661">
        <w:rPr>
          <w:color w:val="333333"/>
          <w:sz w:val="21"/>
          <w:szCs w:val="21"/>
        </w:rPr>
        <w:t>on</w:t>
      </w:r>
      <w:r w:rsidR="009D0661">
        <w:rPr>
          <w:color w:val="333333"/>
          <w:spacing w:val="29"/>
          <w:sz w:val="21"/>
          <w:szCs w:val="21"/>
        </w:rPr>
        <w:t xml:space="preserve"> </w:t>
      </w:r>
      <w:r w:rsidR="009D0661">
        <w:rPr>
          <w:color w:val="333333"/>
          <w:sz w:val="21"/>
          <w:szCs w:val="21"/>
        </w:rPr>
        <w:t>17</w:t>
      </w:r>
      <w:r w:rsidR="009D0661">
        <w:rPr>
          <w:color w:val="333333"/>
          <w:spacing w:val="29"/>
          <w:sz w:val="21"/>
          <w:szCs w:val="21"/>
        </w:rPr>
        <w:t xml:space="preserve"> </w:t>
      </w:r>
      <w:r w:rsidR="009D0661">
        <w:rPr>
          <w:color w:val="333333"/>
          <w:sz w:val="21"/>
          <w:szCs w:val="21"/>
        </w:rPr>
        <w:t>April</w:t>
      </w:r>
      <w:r w:rsidR="009D0661">
        <w:rPr>
          <w:color w:val="333333"/>
          <w:spacing w:val="-21"/>
          <w:sz w:val="21"/>
          <w:szCs w:val="21"/>
        </w:rPr>
        <w:t xml:space="preserve"> </w:t>
      </w:r>
      <w:r w:rsidR="009D0661">
        <w:rPr>
          <w:color w:val="333333"/>
          <w:w w:val="108"/>
          <w:sz w:val="21"/>
          <w:szCs w:val="21"/>
        </w:rPr>
        <w:t xml:space="preserve">2023); </w:t>
      </w:r>
      <w:r w:rsidR="009D0661">
        <w:rPr>
          <w:color w:val="0068D6"/>
          <w:sz w:val="21"/>
          <w:szCs w:val="21"/>
          <w:u w:val="single" w:color="0068D6"/>
        </w:rPr>
        <w:t>rate  of</w:t>
      </w:r>
      <w:r w:rsidR="009D0661">
        <w:rPr>
          <w:color w:val="0068D6"/>
          <w:spacing w:val="6"/>
          <w:sz w:val="21"/>
          <w:szCs w:val="21"/>
          <w:u w:val="single" w:color="0068D6"/>
        </w:rPr>
        <w:t xml:space="preserve"> </w:t>
      </w:r>
      <w:r w:rsidR="009D0661">
        <w:rPr>
          <w:color w:val="0068D6"/>
          <w:w w:val="115"/>
          <w:sz w:val="21"/>
          <w:szCs w:val="21"/>
          <w:u w:val="single" w:color="0068D6"/>
        </w:rPr>
        <w:t>change</w:t>
      </w:r>
      <w:r w:rsidR="009D0661">
        <w:rPr>
          <w:color w:val="0068D6"/>
          <w:spacing w:val="-2"/>
          <w:w w:val="115"/>
          <w:sz w:val="21"/>
          <w:szCs w:val="21"/>
          <w:u w:val="single" w:color="0068D6"/>
        </w:rPr>
        <w:t xml:space="preserve"> </w:t>
      </w:r>
      <w:r w:rsidR="009D0661">
        <w:rPr>
          <w:color w:val="0068D6"/>
          <w:sz w:val="21"/>
          <w:szCs w:val="21"/>
          <w:u w:val="single" w:color="0068D6"/>
        </w:rPr>
        <w:t>of</w:t>
      </w:r>
      <w:r w:rsidR="009D0661">
        <w:rPr>
          <w:color w:val="0068D6"/>
          <w:spacing w:val="6"/>
          <w:sz w:val="21"/>
          <w:szCs w:val="21"/>
          <w:u w:val="single" w:color="0068D6"/>
        </w:rPr>
        <w:t xml:space="preserve"> </w:t>
      </w:r>
      <w:r w:rsidR="009D0661">
        <w:rPr>
          <w:color w:val="0068D6"/>
          <w:w w:val="109"/>
          <w:sz w:val="21"/>
          <w:szCs w:val="21"/>
          <w:u w:val="single" w:color="0068D6"/>
        </w:rPr>
        <w:t>frequency</w:t>
      </w:r>
      <w:r w:rsidR="009D0661">
        <w:rPr>
          <w:color w:val="0068D6"/>
          <w:spacing w:val="1"/>
          <w:w w:val="109"/>
          <w:sz w:val="21"/>
          <w:szCs w:val="21"/>
          <w:u w:val="single" w:color="0068D6"/>
        </w:rPr>
        <w:t xml:space="preserve"> </w:t>
      </w:r>
      <w:r w:rsidR="009D0661">
        <w:rPr>
          <w:color w:val="0068D6"/>
          <w:sz w:val="21"/>
          <w:szCs w:val="21"/>
          <w:u w:val="single" w:color="0068D6"/>
        </w:rPr>
        <w:t>and</w:t>
      </w:r>
      <w:r w:rsidR="009D0661">
        <w:rPr>
          <w:color w:val="0068D6"/>
          <w:spacing w:val="51"/>
          <w:sz w:val="21"/>
          <w:szCs w:val="21"/>
          <w:u w:val="single" w:color="0068D6"/>
        </w:rPr>
        <w:t xml:space="preserve"> </w:t>
      </w:r>
      <w:r w:rsidR="009D0661">
        <w:rPr>
          <w:color w:val="0068D6"/>
          <w:sz w:val="21"/>
          <w:szCs w:val="21"/>
          <w:u w:val="single" w:color="0068D6"/>
        </w:rPr>
        <w:t>grid</w:t>
      </w:r>
      <w:r w:rsidR="009D0661">
        <w:rPr>
          <w:color w:val="0068D6"/>
          <w:spacing w:val="16"/>
          <w:sz w:val="21"/>
          <w:szCs w:val="21"/>
          <w:u w:val="single" w:color="0068D6"/>
        </w:rPr>
        <w:t xml:space="preserve"> </w:t>
      </w:r>
      <w:r w:rsidR="009D0661">
        <w:rPr>
          <w:color w:val="0068D6"/>
          <w:sz w:val="21"/>
          <w:szCs w:val="21"/>
          <w:u w:val="single" w:color="0068D6"/>
        </w:rPr>
        <w:t>forming</w:t>
      </w:r>
      <w:r w:rsidR="009D0661">
        <w:rPr>
          <w:color w:val="0068D6"/>
          <w:spacing w:val="26"/>
          <w:sz w:val="21"/>
          <w:szCs w:val="21"/>
          <w:u w:val="single" w:color="0068D6"/>
        </w:rPr>
        <w:t xml:space="preserve"> </w:t>
      </w:r>
      <w:r w:rsidR="009D0661">
        <w:rPr>
          <w:color w:val="0068D6"/>
          <w:w w:val="108"/>
          <w:sz w:val="21"/>
          <w:szCs w:val="21"/>
          <w:u w:val="single" w:color="0068D6"/>
        </w:rPr>
        <w:t>capabilities</w:t>
      </w:r>
      <w:r w:rsidR="009D0661">
        <w:rPr>
          <w:color w:val="0068D6"/>
          <w:spacing w:val="5"/>
          <w:w w:val="108"/>
          <w:sz w:val="21"/>
          <w:szCs w:val="21"/>
        </w:rPr>
        <w:t xml:space="preserve"> </w:t>
      </w:r>
      <w:r w:rsidR="009D0661">
        <w:rPr>
          <w:color w:val="333333"/>
          <w:sz w:val="21"/>
          <w:szCs w:val="21"/>
        </w:rPr>
        <w:t>(held</w:t>
      </w:r>
      <w:r w:rsidR="009D0661">
        <w:rPr>
          <w:color w:val="333333"/>
          <w:spacing w:val="40"/>
          <w:sz w:val="21"/>
          <w:szCs w:val="21"/>
        </w:rPr>
        <w:t xml:space="preserve"> </w:t>
      </w:r>
      <w:r w:rsidR="009D0661">
        <w:rPr>
          <w:color w:val="333333"/>
          <w:sz w:val="21"/>
          <w:szCs w:val="21"/>
        </w:rPr>
        <w:t>on</w:t>
      </w:r>
      <w:r w:rsidR="009D0661">
        <w:rPr>
          <w:color w:val="333333"/>
          <w:spacing w:val="29"/>
          <w:sz w:val="21"/>
          <w:szCs w:val="21"/>
        </w:rPr>
        <w:t xml:space="preserve"> </w:t>
      </w:r>
      <w:r w:rsidR="009D0661">
        <w:rPr>
          <w:color w:val="333333"/>
          <w:sz w:val="21"/>
          <w:szCs w:val="21"/>
        </w:rPr>
        <w:t>10</w:t>
      </w:r>
      <w:r w:rsidR="009D0661">
        <w:rPr>
          <w:color w:val="333333"/>
          <w:spacing w:val="29"/>
          <w:sz w:val="21"/>
          <w:szCs w:val="21"/>
        </w:rPr>
        <w:t xml:space="preserve"> </w:t>
      </w:r>
      <w:r w:rsidR="009D0661">
        <w:rPr>
          <w:color w:val="333333"/>
          <w:sz w:val="21"/>
          <w:szCs w:val="21"/>
        </w:rPr>
        <w:t>May</w:t>
      </w:r>
      <w:r w:rsidR="009D0661">
        <w:rPr>
          <w:color w:val="333333"/>
          <w:spacing w:val="18"/>
          <w:sz w:val="21"/>
          <w:szCs w:val="21"/>
        </w:rPr>
        <w:t xml:space="preserve"> </w:t>
      </w:r>
      <w:r w:rsidR="009D0661">
        <w:rPr>
          <w:color w:val="333333"/>
          <w:sz w:val="21"/>
          <w:szCs w:val="21"/>
        </w:rPr>
        <w:t>2023);</w:t>
      </w:r>
      <w:r w:rsidR="009D0661">
        <w:rPr>
          <w:color w:val="333333"/>
          <w:spacing w:val="50"/>
          <w:sz w:val="21"/>
          <w:szCs w:val="21"/>
        </w:rPr>
        <w:t xml:space="preserve"> </w:t>
      </w:r>
      <w:r w:rsidR="009D0661">
        <w:rPr>
          <w:color w:val="333333"/>
          <w:w w:val="115"/>
          <w:sz w:val="21"/>
          <w:szCs w:val="21"/>
        </w:rPr>
        <w:t xml:space="preserve">and </w:t>
      </w:r>
      <w:r w:rsidR="009D0661">
        <w:rPr>
          <w:color w:val="0068D6"/>
          <w:sz w:val="21"/>
          <w:szCs w:val="21"/>
          <w:u w:val="single" w:color="0068D6"/>
        </w:rPr>
        <w:t>electricity</w:t>
      </w:r>
      <w:r w:rsidR="009D0661">
        <w:rPr>
          <w:color w:val="0068D6"/>
          <w:spacing w:val="39"/>
          <w:sz w:val="21"/>
          <w:szCs w:val="21"/>
          <w:u w:val="single" w:color="0068D6"/>
        </w:rPr>
        <w:t xml:space="preserve"> </w:t>
      </w:r>
      <w:r w:rsidR="009D0661">
        <w:rPr>
          <w:color w:val="0068D6"/>
          <w:w w:val="115"/>
          <w:sz w:val="21"/>
          <w:szCs w:val="21"/>
          <w:u w:val="single" w:color="0068D6"/>
        </w:rPr>
        <w:t>storage</w:t>
      </w:r>
      <w:r w:rsidR="009D0661">
        <w:rPr>
          <w:color w:val="0068D6"/>
          <w:spacing w:val="-2"/>
          <w:w w:val="115"/>
          <w:sz w:val="21"/>
          <w:szCs w:val="21"/>
        </w:rPr>
        <w:t xml:space="preserve"> </w:t>
      </w:r>
      <w:r w:rsidR="009D0661">
        <w:rPr>
          <w:color w:val="333333"/>
          <w:sz w:val="21"/>
          <w:szCs w:val="21"/>
        </w:rPr>
        <w:t>(held</w:t>
      </w:r>
      <w:r w:rsidR="009D0661">
        <w:rPr>
          <w:color w:val="333333"/>
          <w:spacing w:val="40"/>
          <w:sz w:val="21"/>
          <w:szCs w:val="21"/>
        </w:rPr>
        <w:t xml:space="preserve"> </w:t>
      </w:r>
      <w:r w:rsidR="009D0661">
        <w:rPr>
          <w:color w:val="333333"/>
          <w:sz w:val="21"/>
          <w:szCs w:val="21"/>
        </w:rPr>
        <w:t>on</w:t>
      </w:r>
      <w:r w:rsidR="009D0661">
        <w:rPr>
          <w:color w:val="333333"/>
          <w:spacing w:val="29"/>
          <w:sz w:val="21"/>
          <w:szCs w:val="21"/>
        </w:rPr>
        <w:t xml:space="preserve"> </w:t>
      </w:r>
      <w:r w:rsidR="009D0661">
        <w:rPr>
          <w:color w:val="333333"/>
          <w:sz w:val="21"/>
          <w:szCs w:val="21"/>
        </w:rPr>
        <w:t>11</w:t>
      </w:r>
      <w:r w:rsidR="009D0661">
        <w:rPr>
          <w:color w:val="333333"/>
          <w:spacing w:val="29"/>
          <w:sz w:val="21"/>
          <w:szCs w:val="21"/>
        </w:rPr>
        <w:t xml:space="preserve"> </w:t>
      </w:r>
      <w:r w:rsidR="009D0661">
        <w:rPr>
          <w:color w:val="333333"/>
          <w:sz w:val="21"/>
          <w:szCs w:val="21"/>
        </w:rPr>
        <w:t>May</w:t>
      </w:r>
      <w:r w:rsidR="009D0661">
        <w:rPr>
          <w:color w:val="333333"/>
          <w:spacing w:val="18"/>
          <w:sz w:val="21"/>
          <w:szCs w:val="21"/>
        </w:rPr>
        <w:t xml:space="preserve"> </w:t>
      </w:r>
      <w:r w:rsidR="009D0661">
        <w:rPr>
          <w:color w:val="333333"/>
          <w:w w:val="109"/>
          <w:sz w:val="21"/>
          <w:szCs w:val="21"/>
        </w:rPr>
        <w:t>2023).</w:t>
      </w:r>
    </w:p>
    <w:p w14:paraId="5C995AF1" w14:textId="77777777" w:rsidR="00304370" w:rsidRDefault="00304370">
      <w:pPr>
        <w:spacing w:before="8" w:line="140" w:lineRule="exact"/>
        <w:rPr>
          <w:sz w:val="15"/>
          <w:szCs w:val="15"/>
        </w:rPr>
      </w:pPr>
    </w:p>
    <w:p w14:paraId="0242C0FF" w14:textId="77777777" w:rsidR="00304370" w:rsidRDefault="00304370">
      <w:pPr>
        <w:spacing w:line="200" w:lineRule="exact"/>
      </w:pPr>
    </w:p>
    <w:p w14:paraId="55F2AA43" w14:textId="77777777" w:rsidR="00304370" w:rsidRDefault="00304370">
      <w:pPr>
        <w:spacing w:line="200" w:lineRule="exact"/>
      </w:pPr>
    </w:p>
    <w:p w14:paraId="597AABF3" w14:textId="77777777" w:rsidR="00304370" w:rsidRDefault="0036270E">
      <w:pPr>
        <w:spacing w:line="317" w:lineRule="auto"/>
        <w:ind w:left="235" w:right="555"/>
        <w:rPr>
          <w:sz w:val="21"/>
          <w:szCs w:val="21"/>
        </w:rPr>
      </w:pPr>
      <w:r>
        <w:pict w14:anchorId="79207D1F">
          <v:group id="_x0000_s2134" style="position:absolute;left:0;text-align:left;margin-left:54.75pt;margin-top:49.85pt;width:485.8pt;height:0;z-index:-3833;mso-position-horizontal-relative:page" coordorigin="1095,997" coordsize="9716,0">
            <v:shape id="_x0000_s2135" style="position:absolute;left:1095;top:997;width:9716;height:0" coordorigin="1095,997" coordsize="9716,0" path="m1095,997r9716,e" filled="f" strokecolor="#004e98" strokeweight=".85pt">
              <v:path arrowok="t"/>
            </v:shape>
            <w10:wrap anchorx="page"/>
          </v:group>
        </w:pict>
      </w:r>
      <w:r w:rsidR="009D0661">
        <w:rPr>
          <w:color w:val="333333"/>
          <w:sz w:val="21"/>
          <w:szCs w:val="21"/>
        </w:rPr>
        <w:t>After</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w w:val="109"/>
          <w:sz w:val="21"/>
          <w:szCs w:val="21"/>
        </w:rPr>
        <w:t>evaluation</w:t>
      </w:r>
      <w:r w:rsidR="009D0661">
        <w:rPr>
          <w:color w:val="333333"/>
          <w:spacing w:val="1"/>
          <w:w w:val="109"/>
          <w:sz w:val="21"/>
          <w:szCs w:val="21"/>
        </w:rPr>
        <w:t xml:space="preserve"> </w:t>
      </w:r>
      <w:r w:rsidR="009D0661">
        <w:rPr>
          <w:color w:val="333333"/>
          <w:sz w:val="21"/>
          <w:szCs w:val="21"/>
        </w:rPr>
        <w:t>of</w:t>
      </w:r>
      <w:r w:rsidR="009D0661">
        <w:rPr>
          <w:color w:val="333333"/>
          <w:spacing w:val="6"/>
          <w:sz w:val="21"/>
          <w:szCs w:val="21"/>
        </w:rPr>
        <w:t xml:space="preserve"> </w:t>
      </w:r>
      <w:r w:rsidR="009D0661">
        <w:rPr>
          <w:color w:val="333333"/>
          <w:w w:val="113"/>
          <w:sz w:val="21"/>
          <w:szCs w:val="21"/>
        </w:rPr>
        <w:t>stakeholders'</w:t>
      </w:r>
      <w:r w:rsidR="009D0661">
        <w:rPr>
          <w:color w:val="333333"/>
          <w:spacing w:val="-1"/>
          <w:w w:val="113"/>
          <w:sz w:val="21"/>
          <w:szCs w:val="21"/>
        </w:rPr>
        <w:t xml:space="preserve"> </w:t>
      </w:r>
      <w:proofErr w:type="gramStart"/>
      <w:r w:rsidR="009D0661">
        <w:rPr>
          <w:color w:val="333333"/>
          <w:sz w:val="21"/>
          <w:szCs w:val="21"/>
        </w:rPr>
        <w:t xml:space="preserve">inputs, </w:t>
      </w:r>
      <w:r w:rsidR="009D0661">
        <w:rPr>
          <w:color w:val="333333"/>
          <w:spacing w:val="4"/>
          <w:sz w:val="21"/>
          <w:szCs w:val="21"/>
        </w:rPr>
        <w:t xml:space="preserve"> </w:t>
      </w:r>
      <w:r w:rsidR="009D0661">
        <w:rPr>
          <w:color w:val="333333"/>
          <w:sz w:val="21"/>
          <w:szCs w:val="21"/>
        </w:rPr>
        <w:t>ACER</w:t>
      </w:r>
      <w:proofErr w:type="gramEnd"/>
      <w:r w:rsidR="009D0661">
        <w:rPr>
          <w:color w:val="333333"/>
          <w:spacing w:val="28"/>
          <w:sz w:val="21"/>
          <w:szCs w:val="21"/>
        </w:rPr>
        <w:t xml:space="preserve"> </w:t>
      </w:r>
      <w:r w:rsidR="009D0661">
        <w:rPr>
          <w:color w:val="333333"/>
          <w:sz w:val="21"/>
          <w:szCs w:val="21"/>
        </w:rPr>
        <w:t xml:space="preserve">has </w:t>
      </w:r>
      <w:r w:rsidR="009D0661">
        <w:rPr>
          <w:color w:val="333333"/>
          <w:spacing w:val="12"/>
          <w:sz w:val="21"/>
          <w:szCs w:val="21"/>
        </w:rPr>
        <w:t xml:space="preserve"> </w:t>
      </w:r>
      <w:r w:rsidR="009D0661">
        <w:rPr>
          <w:color w:val="333333"/>
          <w:w w:val="107"/>
          <w:sz w:val="21"/>
          <w:szCs w:val="21"/>
        </w:rPr>
        <w:t>formulated</w:t>
      </w:r>
      <w:r w:rsidR="009D0661">
        <w:rPr>
          <w:color w:val="333333"/>
          <w:spacing w:val="2"/>
          <w:w w:val="107"/>
          <w:sz w:val="21"/>
          <w:szCs w:val="21"/>
        </w:rPr>
        <w:t xml:space="preserve"> </w:t>
      </w:r>
      <w:r w:rsidR="009D0661">
        <w:rPr>
          <w:color w:val="333333"/>
          <w:sz w:val="21"/>
          <w:szCs w:val="21"/>
        </w:rPr>
        <w:t>its</w:t>
      </w:r>
      <w:r w:rsidR="009D0661">
        <w:rPr>
          <w:color w:val="333333"/>
          <w:spacing w:val="18"/>
          <w:sz w:val="21"/>
          <w:szCs w:val="21"/>
        </w:rPr>
        <w:t xml:space="preserve"> </w:t>
      </w:r>
      <w:r w:rsidR="009D0661">
        <w:rPr>
          <w:color w:val="333333"/>
          <w:sz w:val="21"/>
          <w:szCs w:val="21"/>
        </w:rPr>
        <w:t>own</w:t>
      </w:r>
      <w:r w:rsidR="009D0661">
        <w:rPr>
          <w:color w:val="333333"/>
          <w:spacing w:val="28"/>
          <w:sz w:val="21"/>
          <w:szCs w:val="21"/>
        </w:rPr>
        <w:t xml:space="preserve"> </w:t>
      </w:r>
      <w:r w:rsidR="009D0661">
        <w:rPr>
          <w:color w:val="333333"/>
          <w:w w:val="111"/>
          <w:sz w:val="21"/>
          <w:szCs w:val="21"/>
        </w:rPr>
        <w:t xml:space="preserve">proposal </w:t>
      </w:r>
      <w:r w:rsidR="009D0661">
        <w:rPr>
          <w:color w:val="333333"/>
          <w:sz w:val="21"/>
          <w:szCs w:val="21"/>
        </w:rPr>
        <w:t>for</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w w:val="114"/>
          <w:sz w:val="21"/>
          <w:szCs w:val="21"/>
        </w:rPr>
        <w:t xml:space="preserve">amendments </w:t>
      </w:r>
      <w:r w:rsidR="009D0661">
        <w:rPr>
          <w:color w:val="333333"/>
          <w:sz w:val="21"/>
          <w:szCs w:val="21"/>
        </w:rPr>
        <w:t>of</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GC</w:t>
      </w:r>
      <w:r w:rsidR="009D0661">
        <w:rPr>
          <w:color w:val="333333"/>
          <w:spacing w:val="29"/>
          <w:sz w:val="21"/>
          <w:szCs w:val="21"/>
        </w:rPr>
        <w:t xml:space="preserve"> </w:t>
      </w:r>
      <w:r w:rsidR="009D0661">
        <w:rPr>
          <w:color w:val="333333"/>
          <w:sz w:val="21"/>
          <w:szCs w:val="21"/>
        </w:rPr>
        <w:t>NCs</w:t>
      </w:r>
      <w:r w:rsidR="009D0661">
        <w:rPr>
          <w:color w:val="333333"/>
          <w:spacing w:val="40"/>
          <w:sz w:val="21"/>
          <w:szCs w:val="21"/>
        </w:rPr>
        <w:t xml:space="preserve"> </w:t>
      </w:r>
      <w:r w:rsidR="009D0661">
        <w:rPr>
          <w:color w:val="333333"/>
          <w:sz w:val="21"/>
          <w:szCs w:val="21"/>
        </w:rPr>
        <w:t>which</w:t>
      </w:r>
      <w:r w:rsidR="009D0661">
        <w:rPr>
          <w:color w:val="333333"/>
          <w:spacing w:val="27"/>
          <w:sz w:val="21"/>
          <w:szCs w:val="21"/>
        </w:rPr>
        <w:t xml:space="preserve"> </w:t>
      </w:r>
      <w:r w:rsidR="009D0661">
        <w:rPr>
          <w:color w:val="333333"/>
          <w:sz w:val="21"/>
          <w:szCs w:val="21"/>
        </w:rPr>
        <w:t>is</w:t>
      </w:r>
      <w:r w:rsidR="009D0661">
        <w:rPr>
          <w:color w:val="333333"/>
          <w:spacing w:val="17"/>
          <w:sz w:val="21"/>
          <w:szCs w:val="21"/>
        </w:rPr>
        <w:t xml:space="preserve"> </w:t>
      </w:r>
      <w:r w:rsidR="009D0661">
        <w:rPr>
          <w:color w:val="333333"/>
          <w:w w:val="111"/>
          <w:sz w:val="21"/>
          <w:szCs w:val="21"/>
        </w:rPr>
        <w:t xml:space="preserve">subject </w:t>
      </w:r>
      <w:r w:rsidR="009D0661">
        <w:rPr>
          <w:color w:val="333333"/>
          <w:sz w:val="21"/>
          <w:szCs w:val="21"/>
        </w:rPr>
        <w:t>to</w:t>
      </w:r>
      <w:r w:rsidR="009D0661">
        <w:rPr>
          <w:color w:val="333333"/>
          <w:spacing w:val="17"/>
          <w:sz w:val="21"/>
          <w:szCs w:val="21"/>
        </w:rPr>
        <w:t xml:space="preserve"> </w:t>
      </w:r>
      <w:r w:rsidR="009D0661">
        <w:rPr>
          <w:color w:val="333333"/>
          <w:sz w:val="21"/>
          <w:szCs w:val="21"/>
        </w:rPr>
        <w:t>this</w:t>
      </w:r>
      <w:r w:rsidR="009D0661">
        <w:rPr>
          <w:color w:val="333333"/>
          <w:spacing w:val="27"/>
          <w:sz w:val="21"/>
          <w:szCs w:val="21"/>
        </w:rPr>
        <w:t xml:space="preserve"> </w:t>
      </w:r>
      <w:r w:rsidR="009D0661">
        <w:rPr>
          <w:color w:val="333333"/>
          <w:sz w:val="21"/>
          <w:szCs w:val="21"/>
        </w:rPr>
        <w:t>public</w:t>
      </w:r>
      <w:r w:rsidR="009D0661">
        <w:rPr>
          <w:color w:val="333333"/>
          <w:spacing w:val="27"/>
          <w:sz w:val="21"/>
          <w:szCs w:val="21"/>
        </w:rPr>
        <w:t xml:space="preserve"> </w:t>
      </w:r>
      <w:r w:rsidR="009D0661">
        <w:rPr>
          <w:color w:val="333333"/>
          <w:w w:val="109"/>
          <w:sz w:val="21"/>
          <w:szCs w:val="21"/>
        </w:rPr>
        <w:t>consultation.</w:t>
      </w:r>
    </w:p>
    <w:p w14:paraId="5223716D" w14:textId="77777777" w:rsidR="00304370" w:rsidRDefault="00304370">
      <w:pPr>
        <w:spacing w:before="3" w:line="180" w:lineRule="exact"/>
        <w:rPr>
          <w:sz w:val="19"/>
          <w:szCs w:val="19"/>
        </w:rPr>
      </w:pPr>
    </w:p>
    <w:p w14:paraId="34C34EDF" w14:textId="77777777" w:rsidR="00304370" w:rsidRDefault="00304370">
      <w:pPr>
        <w:spacing w:line="200" w:lineRule="exact"/>
      </w:pPr>
    </w:p>
    <w:p w14:paraId="43B5868C" w14:textId="77777777" w:rsidR="00304370" w:rsidRDefault="00304370">
      <w:pPr>
        <w:spacing w:line="200" w:lineRule="exact"/>
      </w:pPr>
    </w:p>
    <w:p w14:paraId="25F771EB" w14:textId="77777777" w:rsidR="00304370" w:rsidRDefault="00304370">
      <w:pPr>
        <w:spacing w:line="200" w:lineRule="exact"/>
      </w:pPr>
    </w:p>
    <w:p w14:paraId="20D9FBAC" w14:textId="77777777" w:rsidR="00304370" w:rsidRDefault="0036270E">
      <w:pPr>
        <w:ind w:left="235"/>
        <w:rPr>
          <w:sz w:val="30"/>
          <w:szCs w:val="30"/>
        </w:rPr>
      </w:pPr>
      <w:r>
        <w:pict w14:anchorId="6E6D11FC">
          <v:group id="_x0000_s2132" style="position:absolute;left:0;text-align:left;margin-left:54.75pt;margin-top:21.8pt;width:485.8pt;height:0;z-index:-3832;mso-position-horizontal-relative:page" coordorigin="1095,436" coordsize="9716,0">
            <v:shape id="_x0000_s2133" style="position:absolute;left:1095;top:436;width:9716;height:0" coordorigin="1095,436" coordsize="9716,0" path="m1095,436r9716,e" filled="f" strokecolor="#004e98" strokeweight="1.6pt">
              <v:path arrowok="t"/>
            </v:shape>
            <w10:wrap anchorx="page"/>
          </v:group>
        </w:pict>
      </w:r>
      <w:r w:rsidR="009D0661">
        <w:rPr>
          <w:color w:val="004E98"/>
          <w:w w:val="111"/>
          <w:sz w:val="30"/>
          <w:szCs w:val="30"/>
        </w:rPr>
        <w:t>Stakeholder's</w:t>
      </w:r>
      <w:r w:rsidR="009D0661">
        <w:rPr>
          <w:color w:val="004E98"/>
          <w:spacing w:val="16"/>
          <w:w w:val="111"/>
          <w:sz w:val="30"/>
          <w:szCs w:val="30"/>
        </w:rPr>
        <w:t xml:space="preserve"> </w:t>
      </w:r>
      <w:r w:rsidR="009D0661">
        <w:rPr>
          <w:color w:val="004E98"/>
          <w:w w:val="111"/>
          <w:sz w:val="30"/>
          <w:szCs w:val="30"/>
        </w:rPr>
        <w:t>details</w:t>
      </w:r>
    </w:p>
    <w:p w14:paraId="6598AAE8" w14:textId="77777777" w:rsidR="00304370" w:rsidRDefault="00304370">
      <w:pPr>
        <w:spacing w:before="5" w:line="100" w:lineRule="exact"/>
        <w:rPr>
          <w:sz w:val="10"/>
          <w:szCs w:val="10"/>
        </w:rPr>
      </w:pPr>
    </w:p>
    <w:p w14:paraId="2CE173AE" w14:textId="77777777" w:rsidR="00304370" w:rsidRDefault="00304370">
      <w:pPr>
        <w:spacing w:line="200" w:lineRule="exact"/>
      </w:pPr>
    </w:p>
    <w:p w14:paraId="601F952E" w14:textId="77777777" w:rsidR="00304370" w:rsidRDefault="00304370">
      <w:pPr>
        <w:spacing w:line="200" w:lineRule="exact"/>
      </w:pPr>
    </w:p>
    <w:p w14:paraId="36AADDAD" w14:textId="77777777" w:rsidR="00304370" w:rsidRDefault="009D0661">
      <w:pPr>
        <w:ind w:left="235"/>
        <w:rPr>
          <w:sz w:val="21"/>
          <w:szCs w:val="21"/>
        </w:rPr>
      </w:pPr>
      <w:r>
        <w:rPr>
          <w:color w:val="333333"/>
          <w:sz w:val="21"/>
          <w:szCs w:val="21"/>
        </w:rPr>
        <w:t>ACER</w:t>
      </w:r>
      <w:r>
        <w:rPr>
          <w:color w:val="333333"/>
          <w:spacing w:val="28"/>
          <w:sz w:val="21"/>
          <w:szCs w:val="21"/>
        </w:rPr>
        <w:t xml:space="preserve"> </w:t>
      </w:r>
      <w:r>
        <w:rPr>
          <w:color w:val="333333"/>
          <w:sz w:val="21"/>
          <w:szCs w:val="21"/>
        </w:rPr>
        <w:t>is</w:t>
      </w:r>
      <w:r>
        <w:rPr>
          <w:color w:val="333333"/>
          <w:spacing w:val="17"/>
          <w:sz w:val="21"/>
          <w:szCs w:val="21"/>
        </w:rPr>
        <w:t xml:space="preserve"> </w:t>
      </w:r>
      <w:r>
        <w:rPr>
          <w:color w:val="333333"/>
          <w:sz w:val="21"/>
          <w:szCs w:val="21"/>
        </w:rPr>
        <w:t>highly</w:t>
      </w:r>
      <w:r>
        <w:rPr>
          <w:color w:val="333333"/>
          <w:spacing w:val="17"/>
          <w:sz w:val="21"/>
          <w:szCs w:val="21"/>
        </w:rPr>
        <w:t xml:space="preserve"> </w:t>
      </w:r>
      <w:proofErr w:type="gramStart"/>
      <w:r>
        <w:rPr>
          <w:color w:val="333333"/>
          <w:sz w:val="21"/>
          <w:szCs w:val="21"/>
        </w:rPr>
        <w:t xml:space="preserve">committed </w:t>
      </w:r>
      <w:r>
        <w:rPr>
          <w:color w:val="333333"/>
          <w:spacing w:val="16"/>
          <w:sz w:val="21"/>
          <w:szCs w:val="21"/>
        </w:rPr>
        <w:t xml:space="preserve"> </w:t>
      </w:r>
      <w:r>
        <w:rPr>
          <w:color w:val="333333"/>
          <w:sz w:val="21"/>
          <w:szCs w:val="21"/>
        </w:rPr>
        <w:t>in</w:t>
      </w:r>
      <w:proofErr w:type="gramEnd"/>
      <w:r>
        <w:rPr>
          <w:color w:val="333333"/>
          <w:spacing w:val="6"/>
          <w:sz w:val="21"/>
          <w:szCs w:val="21"/>
        </w:rPr>
        <w:t xml:space="preserve"> </w:t>
      </w:r>
      <w:r>
        <w:rPr>
          <w:color w:val="333333"/>
          <w:w w:val="113"/>
          <w:sz w:val="21"/>
          <w:szCs w:val="21"/>
        </w:rPr>
        <w:t>processing</w:t>
      </w:r>
      <w:r>
        <w:rPr>
          <w:color w:val="333333"/>
          <w:spacing w:val="-1"/>
          <w:w w:val="113"/>
          <w:sz w:val="21"/>
          <w:szCs w:val="21"/>
        </w:rPr>
        <w:t xml:space="preserve"> </w:t>
      </w:r>
      <w:r>
        <w:rPr>
          <w:color w:val="333333"/>
          <w:w w:val="113"/>
          <w:sz w:val="21"/>
          <w:szCs w:val="21"/>
        </w:rPr>
        <w:t>personal</w:t>
      </w:r>
      <w:r>
        <w:rPr>
          <w:color w:val="333333"/>
          <w:spacing w:val="-1"/>
          <w:w w:val="113"/>
          <w:sz w:val="21"/>
          <w:szCs w:val="21"/>
        </w:rPr>
        <w:t xml:space="preserve"> </w:t>
      </w:r>
      <w:r>
        <w:rPr>
          <w:color w:val="333333"/>
          <w:sz w:val="21"/>
          <w:szCs w:val="21"/>
        </w:rPr>
        <w:t xml:space="preserve">data </w:t>
      </w:r>
      <w:r>
        <w:rPr>
          <w:color w:val="333333"/>
          <w:spacing w:val="13"/>
          <w:sz w:val="21"/>
          <w:szCs w:val="21"/>
        </w:rPr>
        <w:t xml:space="preserve"> </w:t>
      </w:r>
      <w:r>
        <w:rPr>
          <w:color w:val="333333"/>
          <w:sz w:val="21"/>
          <w:szCs w:val="21"/>
        </w:rPr>
        <w:t>in</w:t>
      </w:r>
      <w:r>
        <w:rPr>
          <w:color w:val="333333"/>
          <w:spacing w:val="6"/>
          <w:sz w:val="21"/>
          <w:szCs w:val="21"/>
        </w:rPr>
        <w:t xml:space="preserve"> </w:t>
      </w:r>
      <w:r>
        <w:rPr>
          <w:color w:val="333333"/>
          <w:sz w:val="21"/>
          <w:szCs w:val="21"/>
        </w:rPr>
        <w:t>a</w:t>
      </w:r>
      <w:r>
        <w:rPr>
          <w:color w:val="333333"/>
          <w:spacing w:val="29"/>
          <w:sz w:val="21"/>
          <w:szCs w:val="21"/>
        </w:rPr>
        <w:t xml:space="preserve"> </w:t>
      </w:r>
      <w:r>
        <w:rPr>
          <w:color w:val="333333"/>
          <w:sz w:val="21"/>
          <w:szCs w:val="21"/>
        </w:rPr>
        <w:t>lawful</w:t>
      </w:r>
      <w:r>
        <w:rPr>
          <w:color w:val="333333"/>
          <w:spacing w:val="6"/>
          <w:sz w:val="21"/>
          <w:szCs w:val="21"/>
        </w:rPr>
        <w:t xml:space="preserve"> </w:t>
      </w:r>
      <w:r>
        <w:rPr>
          <w:color w:val="333333"/>
          <w:w w:val="107"/>
          <w:sz w:val="21"/>
          <w:szCs w:val="21"/>
        </w:rPr>
        <w:t>way.</w:t>
      </w:r>
    </w:p>
    <w:p w14:paraId="54071920" w14:textId="77777777" w:rsidR="00304370" w:rsidRDefault="009D0661">
      <w:pPr>
        <w:spacing w:line="320" w:lineRule="atLeast"/>
        <w:ind w:left="235" w:right="988"/>
        <w:rPr>
          <w:sz w:val="21"/>
          <w:szCs w:val="21"/>
        </w:rPr>
      </w:pPr>
      <w:r>
        <w:rPr>
          <w:color w:val="333333"/>
          <w:sz w:val="21"/>
          <w:szCs w:val="21"/>
        </w:rPr>
        <w:t>Find</w:t>
      </w:r>
      <w:r>
        <w:rPr>
          <w:color w:val="333333"/>
          <w:spacing w:val="29"/>
          <w:sz w:val="21"/>
          <w:szCs w:val="21"/>
        </w:rPr>
        <w:t xml:space="preserve"> </w:t>
      </w:r>
      <w:r>
        <w:rPr>
          <w:color w:val="333333"/>
          <w:sz w:val="21"/>
          <w:szCs w:val="21"/>
        </w:rPr>
        <w:t>out</w:t>
      </w:r>
      <w:r>
        <w:rPr>
          <w:color w:val="333333"/>
          <w:spacing w:val="27"/>
          <w:sz w:val="21"/>
          <w:szCs w:val="21"/>
        </w:rPr>
        <w:t xml:space="preserve"> </w:t>
      </w:r>
      <w:r>
        <w:rPr>
          <w:color w:val="333333"/>
          <w:sz w:val="21"/>
          <w:szCs w:val="21"/>
        </w:rPr>
        <w:t>more</w:t>
      </w:r>
      <w:r>
        <w:rPr>
          <w:color w:val="333333"/>
          <w:spacing w:val="49"/>
          <w:sz w:val="21"/>
          <w:szCs w:val="21"/>
        </w:rPr>
        <w:t xml:space="preserve"> </w:t>
      </w:r>
      <w:r>
        <w:rPr>
          <w:color w:val="333333"/>
          <w:sz w:val="21"/>
          <w:szCs w:val="21"/>
        </w:rPr>
        <w:t>how</w:t>
      </w:r>
      <w:r>
        <w:rPr>
          <w:color w:val="333333"/>
          <w:spacing w:val="28"/>
          <w:sz w:val="21"/>
          <w:szCs w:val="21"/>
        </w:rPr>
        <w:t xml:space="preserve"> </w:t>
      </w:r>
      <w:r>
        <w:rPr>
          <w:color w:val="333333"/>
          <w:sz w:val="21"/>
          <w:szCs w:val="21"/>
        </w:rPr>
        <w:t>we</w:t>
      </w:r>
      <w:r>
        <w:rPr>
          <w:color w:val="333333"/>
          <w:spacing w:val="28"/>
          <w:sz w:val="21"/>
          <w:szCs w:val="21"/>
        </w:rPr>
        <w:t xml:space="preserve"> </w:t>
      </w:r>
      <w:r>
        <w:rPr>
          <w:color w:val="333333"/>
          <w:w w:val="116"/>
          <w:sz w:val="21"/>
          <w:szCs w:val="21"/>
        </w:rPr>
        <w:t>process</w:t>
      </w:r>
      <w:r>
        <w:rPr>
          <w:color w:val="333333"/>
          <w:spacing w:val="-2"/>
          <w:w w:val="116"/>
          <w:sz w:val="21"/>
          <w:szCs w:val="21"/>
        </w:rPr>
        <w:t xml:space="preserve"> </w:t>
      </w:r>
      <w:r>
        <w:rPr>
          <w:color w:val="333333"/>
          <w:sz w:val="21"/>
          <w:szCs w:val="21"/>
        </w:rPr>
        <w:t>your</w:t>
      </w:r>
      <w:r>
        <w:rPr>
          <w:color w:val="333333"/>
          <w:spacing w:val="29"/>
          <w:sz w:val="21"/>
          <w:szCs w:val="21"/>
        </w:rPr>
        <w:t xml:space="preserve"> </w:t>
      </w:r>
      <w:r>
        <w:rPr>
          <w:color w:val="333333"/>
          <w:sz w:val="21"/>
          <w:szCs w:val="21"/>
        </w:rPr>
        <w:t>data:</w:t>
      </w:r>
      <w:r>
        <w:rPr>
          <w:color w:val="333333"/>
          <w:spacing w:val="49"/>
          <w:sz w:val="21"/>
          <w:szCs w:val="21"/>
        </w:rPr>
        <w:t xml:space="preserve"> </w:t>
      </w:r>
      <w:r>
        <w:rPr>
          <w:color w:val="0068D6"/>
          <w:spacing w:val="-35"/>
          <w:sz w:val="21"/>
          <w:szCs w:val="21"/>
        </w:rPr>
        <w:t xml:space="preserve"> </w:t>
      </w:r>
      <w:hyperlink r:id="rId8">
        <w:r>
          <w:rPr>
            <w:color w:val="0068D6"/>
            <w:w w:val="111"/>
            <w:sz w:val="21"/>
            <w:szCs w:val="21"/>
            <w:u w:val="single" w:color="0068D6"/>
          </w:rPr>
          <w:t>https://www.acer.europa.eu/the-agency/about-acer/data-</w:t>
        </w:r>
        <w:r>
          <w:rPr>
            <w:color w:val="0068D6"/>
            <w:w w:val="111"/>
            <w:sz w:val="21"/>
            <w:szCs w:val="21"/>
          </w:rPr>
          <w:t xml:space="preserve"> </w:t>
        </w:r>
        <w:r>
          <w:rPr>
            <w:color w:val="0068D6"/>
            <w:w w:val="108"/>
            <w:sz w:val="21"/>
            <w:szCs w:val="21"/>
            <w:u w:val="single" w:color="0068D6"/>
          </w:rPr>
          <w:t>protection</w:t>
        </w:r>
      </w:hyperlink>
    </w:p>
    <w:p w14:paraId="2F5BD451" w14:textId="77777777" w:rsidR="00304370" w:rsidRDefault="00304370">
      <w:pPr>
        <w:spacing w:line="200" w:lineRule="exact"/>
      </w:pPr>
    </w:p>
    <w:p w14:paraId="70ECEC48" w14:textId="77777777" w:rsidR="00304370" w:rsidRDefault="00304370">
      <w:pPr>
        <w:spacing w:before="7" w:line="220" w:lineRule="exact"/>
        <w:rPr>
          <w:sz w:val="22"/>
          <w:szCs w:val="22"/>
        </w:rPr>
      </w:pPr>
    </w:p>
    <w:p w14:paraId="4C318396" w14:textId="77777777" w:rsidR="00304370" w:rsidRDefault="009D0661">
      <w:pPr>
        <w:spacing w:before="24"/>
        <w:ind w:left="115"/>
        <w:rPr>
          <w:sz w:val="21"/>
          <w:szCs w:val="21"/>
        </w:rPr>
      </w:pPr>
      <w:r>
        <w:rPr>
          <w:color w:val="FF0000"/>
          <w:w w:val="79"/>
        </w:rPr>
        <w:t>*</w:t>
      </w:r>
      <w:r>
        <w:rPr>
          <w:color w:val="FF0000"/>
          <w:spacing w:val="4"/>
          <w:w w:val="79"/>
        </w:rPr>
        <w:t xml:space="preserve"> </w:t>
      </w:r>
      <w:proofErr w:type="gramStart"/>
      <w:r>
        <w:rPr>
          <w:color w:val="333333"/>
          <w:position w:val="2"/>
          <w:sz w:val="21"/>
          <w:szCs w:val="21"/>
        </w:rPr>
        <w:t xml:space="preserve">Name </w:t>
      </w:r>
      <w:r>
        <w:rPr>
          <w:color w:val="333333"/>
          <w:spacing w:val="9"/>
          <w:position w:val="2"/>
          <w:sz w:val="21"/>
          <w:szCs w:val="21"/>
        </w:rPr>
        <w:t xml:space="preserve"> </w:t>
      </w:r>
      <w:r>
        <w:rPr>
          <w:color w:val="333333"/>
          <w:position w:val="2"/>
          <w:sz w:val="21"/>
          <w:szCs w:val="21"/>
        </w:rPr>
        <w:t>of</w:t>
      </w:r>
      <w:proofErr w:type="gramEnd"/>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1"/>
          <w:position w:val="2"/>
          <w:sz w:val="21"/>
          <w:szCs w:val="21"/>
        </w:rPr>
        <w:t>stakeholder:</w:t>
      </w:r>
    </w:p>
    <w:p w14:paraId="2291EE08" w14:textId="77777777" w:rsidR="00304370" w:rsidRDefault="00304370">
      <w:pPr>
        <w:spacing w:line="200" w:lineRule="exact"/>
      </w:pPr>
    </w:p>
    <w:p w14:paraId="536568E5" w14:textId="77777777" w:rsidR="00304370" w:rsidRDefault="00304370">
      <w:pPr>
        <w:spacing w:line="200" w:lineRule="exact"/>
      </w:pPr>
    </w:p>
    <w:p w14:paraId="7475F7AC" w14:textId="77777777" w:rsidR="00304370" w:rsidRDefault="00304370">
      <w:pPr>
        <w:spacing w:line="200" w:lineRule="exact"/>
      </w:pPr>
    </w:p>
    <w:p w14:paraId="6CAB838F" w14:textId="77777777" w:rsidR="00304370" w:rsidRDefault="00304370">
      <w:pPr>
        <w:spacing w:line="200" w:lineRule="exact"/>
      </w:pPr>
    </w:p>
    <w:p w14:paraId="0AE2EB61" w14:textId="77777777" w:rsidR="00304370" w:rsidRDefault="00304370">
      <w:pPr>
        <w:spacing w:before="18" w:line="240" w:lineRule="exact"/>
        <w:rPr>
          <w:sz w:val="24"/>
          <w:szCs w:val="24"/>
        </w:rPr>
      </w:pPr>
    </w:p>
    <w:p w14:paraId="3E6CA767" w14:textId="77777777" w:rsidR="00304370" w:rsidRDefault="009D0661">
      <w:pPr>
        <w:spacing w:before="24"/>
        <w:ind w:left="115"/>
        <w:rPr>
          <w:sz w:val="21"/>
          <w:szCs w:val="21"/>
        </w:rPr>
      </w:pPr>
      <w:r>
        <w:rPr>
          <w:color w:val="FF0000"/>
          <w:w w:val="79"/>
        </w:rPr>
        <w:t>*</w:t>
      </w:r>
      <w:r>
        <w:rPr>
          <w:color w:val="FF0000"/>
          <w:spacing w:val="4"/>
          <w:w w:val="79"/>
        </w:rPr>
        <w:t xml:space="preserve"> </w:t>
      </w:r>
      <w:r>
        <w:rPr>
          <w:color w:val="333333"/>
          <w:w w:val="109"/>
          <w:position w:val="2"/>
          <w:sz w:val="21"/>
          <w:szCs w:val="21"/>
        </w:rPr>
        <w:t>Co</w:t>
      </w:r>
    </w:p>
    <w:p w14:paraId="695EF8FA" w14:textId="77777777" w:rsidR="00304370" w:rsidRDefault="00304370">
      <w:pPr>
        <w:spacing w:line="200" w:lineRule="exact"/>
      </w:pPr>
    </w:p>
    <w:p w14:paraId="7B82717F" w14:textId="77777777" w:rsidR="00304370" w:rsidRDefault="00304370">
      <w:pPr>
        <w:spacing w:line="200" w:lineRule="exact"/>
      </w:pPr>
    </w:p>
    <w:p w14:paraId="56491DCE" w14:textId="77777777" w:rsidR="00304370" w:rsidRDefault="00304370">
      <w:pPr>
        <w:spacing w:line="200" w:lineRule="exact"/>
      </w:pPr>
    </w:p>
    <w:p w14:paraId="4E094DAA" w14:textId="77777777" w:rsidR="00304370" w:rsidRDefault="00304370">
      <w:pPr>
        <w:spacing w:line="200" w:lineRule="exact"/>
      </w:pPr>
    </w:p>
    <w:p w14:paraId="55F546D4" w14:textId="77777777" w:rsidR="00304370" w:rsidRDefault="00304370">
      <w:pPr>
        <w:spacing w:before="18" w:line="240" w:lineRule="exact"/>
        <w:rPr>
          <w:sz w:val="24"/>
          <w:szCs w:val="24"/>
        </w:rPr>
      </w:pPr>
    </w:p>
    <w:p w14:paraId="3DAB0536" w14:textId="77777777" w:rsidR="00304370" w:rsidRDefault="0036270E">
      <w:pPr>
        <w:spacing w:before="24"/>
        <w:ind w:left="115"/>
        <w:rPr>
          <w:sz w:val="21"/>
          <w:szCs w:val="21"/>
        </w:rPr>
      </w:pPr>
      <w:r>
        <w:pict w14:anchorId="6957D6F9">
          <v:shapetype id="_x0000_t202" coordsize="21600,21600" o:spt="202" path="m,l,21600r21600,l21600,xe">
            <v:stroke joinstyle="miter"/>
            <v:path gradientshapeok="t" o:connecttype="rect"/>
          </v:shapetype>
          <v:shape id="_x0000_s2131" type="#_x0000_t202" style="position:absolute;left:0;text-align:left;margin-left:69.35pt;margin-top:-116.85pt;width:472.05pt;height:158.8pt;z-index:-3828;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9416"/>
                  </w:tblGrid>
                  <w:tr w:rsidR="00304370" w14:paraId="4F722614"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3B7D42A2" w14:textId="77777777" w:rsidR="00304370" w:rsidRDefault="00304370"/>
                    </w:tc>
                  </w:tr>
                  <w:tr w:rsidR="00304370" w14:paraId="1B59304B" w14:textId="77777777">
                    <w:trPr>
                      <w:trHeight w:hRule="exact" w:val="740"/>
                    </w:trPr>
                    <w:tc>
                      <w:tcPr>
                        <w:tcW w:w="9416" w:type="dxa"/>
                        <w:tcBorders>
                          <w:top w:val="single" w:sz="7" w:space="0" w:color="BABABA"/>
                          <w:left w:val="nil"/>
                          <w:bottom w:val="single" w:sz="7" w:space="0" w:color="BABABA"/>
                          <w:right w:val="nil"/>
                        </w:tcBorders>
                      </w:tcPr>
                      <w:p w14:paraId="692BB650" w14:textId="77777777" w:rsidR="00304370" w:rsidRDefault="00304370">
                        <w:pPr>
                          <w:spacing w:before="9" w:line="180" w:lineRule="exact"/>
                          <w:rPr>
                            <w:sz w:val="19"/>
                            <w:szCs w:val="19"/>
                          </w:rPr>
                        </w:pPr>
                      </w:p>
                      <w:p w14:paraId="4CFE0E3A" w14:textId="77777777" w:rsidR="00304370" w:rsidRDefault="00304370">
                        <w:pPr>
                          <w:spacing w:line="200" w:lineRule="exact"/>
                        </w:pPr>
                      </w:p>
                      <w:p w14:paraId="4974A7E1" w14:textId="77777777" w:rsidR="00304370" w:rsidRDefault="009D0661">
                        <w:pPr>
                          <w:ind w:left="-32"/>
                          <w:rPr>
                            <w:sz w:val="21"/>
                            <w:szCs w:val="21"/>
                          </w:rPr>
                        </w:pPr>
                        <w:proofErr w:type="spellStart"/>
                        <w:r>
                          <w:rPr>
                            <w:color w:val="333333"/>
                            <w:sz w:val="21"/>
                            <w:szCs w:val="21"/>
                          </w:rPr>
                          <w:t>ntact</w:t>
                        </w:r>
                        <w:proofErr w:type="spellEnd"/>
                        <w:r>
                          <w:rPr>
                            <w:color w:val="333333"/>
                            <w:spacing w:val="51"/>
                            <w:sz w:val="21"/>
                            <w:szCs w:val="21"/>
                          </w:rPr>
                          <w:t xml:space="preserve"> </w:t>
                        </w:r>
                        <w:r>
                          <w:rPr>
                            <w:color w:val="333333"/>
                            <w:w w:val="113"/>
                            <w:sz w:val="21"/>
                            <w:szCs w:val="21"/>
                          </w:rPr>
                          <w:t>person:</w:t>
                        </w:r>
                      </w:p>
                    </w:tc>
                  </w:tr>
                  <w:tr w:rsidR="00304370" w14:paraId="21EE8B03" w14:textId="77777777">
                    <w:trPr>
                      <w:trHeight w:hRule="exact" w:val="600"/>
                    </w:trPr>
                    <w:tc>
                      <w:tcPr>
                        <w:tcW w:w="9416" w:type="dxa"/>
                        <w:tcBorders>
                          <w:top w:val="single" w:sz="7" w:space="0" w:color="BABABA"/>
                          <w:left w:val="single" w:sz="7" w:space="0" w:color="BABABA"/>
                          <w:bottom w:val="single" w:sz="7" w:space="0" w:color="BABABA"/>
                          <w:right w:val="single" w:sz="7" w:space="0" w:color="BABABA"/>
                        </w:tcBorders>
                      </w:tcPr>
                      <w:p w14:paraId="479E60A6" w14:textId="77777777" w:rsidR="00304370" w:rsidRDefault="00304370"/>
                    </w:tc>
                  </w:tr>
                  <w:tr w:rsidR="00304370" w14:paraId="685B195E" w14:textId="77777777">
                    <w:trPr>
                      <w:trHeight w:hRule="exact" w:val="739"/>
                    </w:trPr>
                    <w:tc>
                      <w:tcPr>
                        <w:tcW w:w="9416" w:type="dxa"/>
                        <w:tcBorders>
                          <w:top w:val="single" w:sz="7" w:space="0" w:color="BABABA"/>
                          <w:left w:val="nil"/>
                          <w:bottom w:val="single" w:sz="7" w:space="0" w:color="BABABA"/>
                          <w:right w:val="nil"/>
                        </w:tcBorders>
                      </w:tcPr>
                      <w:p w14:paraId="5757A93C" w14:textId="77777777" w:rsidR="00304370" w:rsidRDefault="00304370">
                        <w:pPr>
                          <w:spacing w:before="8" w:line="180" w:lineRule="exact"/>
                          <w:rPr>
                            <w:sz w:val="19"/>
                            <w:szCs w:val="19"/>
                          </w:rPr>
                        </w:pPr>
                      </w:p>
                      <w:p w14:paraId="59045702" w14:textId="77777777" w:rsidR="00304370" w:rsidRDefault="00304370">
                        <w:pPr>
                          <w:spacing w:line="200" w:lineRule="exact"/>
                        </w:pPr>
                      </w:p>
                      <w:p w14:paraId="168ADD5E" w14:textId="77777777" w:rsidR="00304370" w:rsidRDefault="009D0661">
                        <w:pPr>
                          <w:ind w:left="-32"/>
                          <w:rPr>
                            <w:sz w:val="21"/>
                            <w:szCs w:val="21"/>
                          </w:rPr>
                        </w:pPr>
                        <w:proofErr w:type="spellStart"/>
                        <w:r>
                          <w:rPr>
                            <w:color w:val="333333"/>
                            <w:sz w:val="21"/>
                            <w:szCs w:val="21"/>
                          </w:rPr>
                          <w:t>ntact</w:t>
                        </w:r>
                        <w:proofErr w:type="spellEnd"/>
                        <w:r>
                          <w:rPr>
                            <w:color w:val="333333"/>
                            <w:spacing w:val="51"/>
                            <w:sz w:val="21"/>
                            <w:szCs w:val="21"/>
                          </w:rPr>
                          <w:t xml:space="preserve"> </w:t>
                        </w:r>
                        <w:r>
                          <w:rPr>
                            <w:color w:val="333333"/>
                            <w:w w:val="115"/>
                            <w:sz w:val="21"/>
                            <w:szCs w:val="21"/>
                          </w:rPr>
                          <w:t>person's</w:t>
                        </w:r>
                        <w:r>
                          <w:rPr>
                            <w:color w:val="333333"/>
                            <w:spacing w:val="-2"/>
                            <w:w w:val="115"/>
                            <w:sz w:val="21"/>
                            <w:szCs w:val="21"/>
                          </w:rPr>
                          <w:t xml:space="preserve"> </w:t>
                        </w:r>
                        <w:r>
                          <w:rPr>
                            <w:color w:val="333333"/>
                            <w:sz w:val="21"/>
                            <w:szCs w:val="21"/>
                          </w:rPr>
                          <w:t>email</w:t>
                        </w:r>
                        <w:r>
                          <w:rPr>
                            <w:color w:val="333333"/>
                            <w:spacing w:val="39"/>
                            <w:sz w:val="21"/>
                            <w:szCs w:val="21"/>
                          </w:rPr>
                          <w:t xml:space="preserve"> </w:t>
                        </w:r>
                        <w:r>
                          <w:rPr>
                            <w:color w:val="333333"/>
                            <w:w w:val="117"/>
                            <w:sz w:val="21"/>
                            <w:szCs w:val="21"/>
                          </w:rPr>
                          <w:t>address:</w:t>
                        </w:r>
                      </w:p>
                    </w:tc>
                  </w:tr>
                  <w:tr w:rsidR="00304370" w14:paraId="4C3786A8" w14:textId="77777777">
                    <w:trPr>
                      <w:trHeight w:hRule="exact" w:val="465"/>
                    </w:trPr>
                    <w:tc>
                      <w:tcPr>
                        <w:tcW w:w="9416" w:type="dxa"/>
                        <w:tcBorders>
                          <w:top w:val="single" w:sz="7" w:space="0" w:color="BABABA"/>
                          <w:left w:val="single" w:sz="7" w:space="0" w:color="BABABA"/>
                          <w:bottom w:val="single" w:sz="7" w:space="0" w:color="BABABA"/>
                          <w:right w:val="single" w:sz="7" w:space="0" w:color="BABABA"/>
                        </w:tcBorders>
                      </w:tcPr>
                      <w:p w14:paraId="09E90A29" w14:textId="77777777" w:rsidR="00304370" w:rsidRDefault="00304370"/>
                    </w:tc>
                  </w:tr>
                </w:tbl>
                <w:p w14:paraId="0935CAFA" w14:textId="77777777" w:rsidR="00304370" w:rsidRDefault="00304370"/>
              </w:txbxContent>
            </v:textbox>
            <w10:wrap anchorx="page"/>
          </v:shape>
        </w:pict>
      </w:r>
      <w:r w:rsidR="009D0661">
        <w:rPr>
          <w:color w:val="FF0000"/>
          <w:w w:val="79"/>
        </w:rPr>
        <w:t>*</w:t>
      </w:r>
      <w:r w:rsidR="009D0661">
        <w:rPr>
          <w:color w:val="FF0000"/>
          <w:spacing w:val="4"/>
          <w:w w:val="79"/>
        </w:rPr>
        <w:t xml:space="preserve"> </w:t>
      </w:r>
      <w:r w:rsidR="009D0661">
        <w:rPr>
          <w:color w:val="333333"/>
          <w:w w:val="109"/>
          <w:position w:val="2"/>
          <w:sz w:val="21"/>
          <w:szCs w:val="21"/>
        </w:rPr>
        <w:t>Co</w:t>
      </w:r>
    </w:p>
    <w:p w14:paraId="64F3CC6B" w14:textId="77777777" w:rsidR="00304370" w:rsidRDefault="00304370">
      <w:pPr>
        <w:spacing w:before="3" w:line="120" w:lineRule="exact"/>
        <w:rPr>
          <w:sz w:val="12"/>
          <w:szCs w:val="12"/>
        </w:rPr>
      </w:pPr>
    </w:p>
    <w:p w14:paraId="77F622F9" w14:textId="77777777" w:rsidR="00304370" w:rsidRDefault="00304370">
      <w:pPr>
        <w:spacing w:line="200" w:lineRule="exact"/>
      </w:pPr>
    </w:p>
    <w:p w14:paraId="38A89F32" w14:textId="77777777" w:rsidR="00304370" w:rsidRDefault="00304370">
      <w:pPr>
        <w:spacing w:line="200" w:lineRule="exact"/>
      </w:pPr>
    </w:p>
    <w:p w14:paraId="37F01B01" w14:textId="77777777" w:rsidR="00304370" w:rsidRDefault="00304370">
      <w:pPr>
        <w:spacing w:line="200" w:lineRule="exact"/>
      </w:pPr>
    </w:p>
    <w:p w14:paraId="1148C70A" w14:textId="77777777" w:rsidR="00304370" w:rsidRDefault="00304370">
      <w:pPr>
        <w:spacing w:line="200" w:lineRule="exact"/>
      </w:pPr>
    </w:p>
    <w:p w14:paraId="30087DA9" w14:textId="77777777" w:rsidR="00304370" w:rsidRDefault="009D0661">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Country</w:t>
      </w:r>
      <w:r>
        <w:rPr>
          <w:color w:val="333333"/>
          <w:spacing w:val="47"/>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4"/>
          <w:position w:val="2"/>
          <w:sz w:val="21"/>
          <w:szCs w:val="21"/>
        </w:rPr>
        <w:t>stakeholder's</w:t>
      </w:r>
      <w:r>
        <w:rPr>
          <w:color w:val="333333"/>
          <w:spacing w:val="-12"/>
          <w:w w:val="114"/>
          <w:position w:val="2"/>
          <w:sz w:val="21"/>
          <w:szCs w:val="21"/>
        </w:rPr>
        <w:t xml:space="preserve"> </w:t>
      </w:r>
      <w:r>
        <w:rPr>
          <w:color w:val="333333"/>
          <w:w w:val="114"/>
          <w:position w:val="2"/>
          <w:sz w:val="21"/>
          <w:szCs w:val="21"/>
        </w:rPr>
        <w:t>headquarters</w:t>
      </w:r>
      <w:r>
        <w:rPr>
          <w:color w:val="333333"/>
          <w:spacing w:val="9"/>
          <w:w w:val="114"/>
          <w:position w:val="2"/>
          <w:sz w:val="21"/>
          <w:szCs w:val="21"/>
        </w:rPr>
        <w:t xml:space="preserve"> </w:t>
      </w:r>
      <w:r>
        <w:rPr>
          <w:color w:val="333333"/>
          <w:position w:val="2"/>
          <w:sz w:val="21"/>
          <w:szCs w:val="21"/>
        </w:rPr>
        <w:t>or</w:t>
      </w:r>
      <w:r>
        <w:rPr>
          <w:color w:val="333333"/>
          <w:spacing w:val="16"/>
          <w:position w:val="2"/>
          <w:sz w:val="21"/>
          <w:szCs w:val="21"/>
        </w:rPr>
        <w:t xml:space="preserve"> </w:t>
      </w:r>
      <w:r>
        <w:rPr>
          <w:color w:val="333333"/>
          <w:position w:val="2"/>
          <w:sz w:val="21"/>
          <w:szCs w:val="21"/>
        </w:rPr>
        <w:t>main</w:t>
      </w:r>
      <w:r>
        <w:rPr>
          <w:color w:val="333333"/>
          <w:spacing w:val="40"/>
          <w:position w:val="2"/>
          <w:sz w:val="21"/>
          <w:szCs w:val="21"/>
        </w:rPr>
        <w:t xml:space="preserve"> </w:t>
      </w:r>
      <w:r>
        <w:rPr>
          <w:color w:val="333333"/>
          <w:position w:val="2"/>
          <w:sz w:val="21"/>
          <w:szCs w:val="21"/>
        </w:rPr>
        <w:t>country</w:t>
      </w:r>
      <w:r>
        <w:rPr>
          <w:color w:val="333333"/>
          <w:spacing w:val="51"/>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w w:val="109"/>
          <w:position w:val="2"/>
          <w:sz w:val="21"/>
          <w:szCs w:val="21"/>
        </w:rPr>
        <w:t>operation:</w:t>
      </w:r>
    </w:p>
    <w:p w14:paraId="50C98A9E" w14:textId="77777777" w:rsidR="00304370" w:rsidRDefault="0036270E">
      <w:pPr>
        <w:spacing w:before="84"/>
        <w:ind w:left="550"/>
      </w:pPr>
      <w:r>
        <w:pict w14:anchorId="69DEF3FC">
          <v:shape id="_x0000_i1026" type="#_x0000_t75" style="width:11.8pt;height:11.8pt">
            <v:imagedata r:id="rId9" o:title=""/>
          </v:shape>
        </w:pict>
      </w:r>
      <w:r w:rsidR="00146A83">
        <w:t xml:space="preserve">  </w:t>
      </w:r>
      <w:r w:rsidR="00146A83">
        <w:rPr>
          <w:color w:val="333333"/>
          <w:w w:val="108"/>
        </w:rPr>
        <w:t>Austria</w:t>
      </w:r>
    </w:p>
    <w:p w14:paraId="5ED7C183" w14:textId="77777777" w:rsidR="00304370" w:rsidRDefault="0036270E">
      <w:pPr>
        <w:spacing w:before="80"/>
        <w:ind w:left="550"/>
      </w:pPr>
      <w:r>
        <w:pict w14:anchorId="2942E91C">
          <v:shape id="_x0000_i1027" type="#_x0000_t75" style="width:11.8pt;height:11.8pt">
            <v:imagedata r:id="rId9" o:title=""/>
          </v:shape>
        </w:pict>
      </w:r>
      <w:r w:rsidR="00146A83">
        <w:t xml:space="preserve">  </w:t>
      </w:r>
      <w:r w:rsidR="00146A83">
        <w:rPr>
          <w:color w:val="333333"/>
          <w:w w:val="107"/>
        </w:rPr>
        <w:t>Belgium</w:t>
      </w:r>
    </w:p>
    <w:p w14:paraId="1627B0EF" w14:textId="77777777" w:rsidR="00304370" w:rsidRDefault="00304370">
      <w:pPr>
        <w:spacing w:before="17" w:line="260" w:lineRule="exact"/>
        <w:rPr>
          <w:sz w:val="26"/>
          <w:szCs w:val="26"/>
        </w:rPr>
      </w:pPr>
    </w:p>
    <w:p w14:paraId="0BBB7B59" w14:textId="77777777" w:rsidR="00304370" w:rsidRDefault="009D0661">
      <w:pPr>
        <w:spacing w:before="29"/>
        <w:ind w:right="100"/>
        <w:jc w:val="right"/>
        <w:rPr>
          <w:sz w:val="24"/>
          <w:szCs w:val="24"/>
        </w:rPr>
        <w:sectPr w:rsidR="00304370">
          <w:pgSz w:w="11920" w:h="16840"/>
          <w:pgMar w:top="660" w:right="620" w:bottom="0" w:left="860" w:header="720" w:footer="720" w:gutter="0"/>
          <w:cols w:space="720"/>
        </w:sectPr>
      </w:pPr>
      <w:r>
        <w:rPr>
          <w:sz w:val="24"/>
          <w:szCs w:val="24"/>
        </w:rPr>
        <w:t>2</w:t>
      </w:r>
    </w:p>
    <w:p w14:paraId="3277B37D" w14:textId="77777777" w:rsidR="00304370" w:rsidRDefault="00304370">
      <w:pPr>
        <w:spacing w:before="2" w:line="100" w:lineRule="exact"/>
        <w:rPr>
          <w:sz w:val="10"/>
          <w:szCs w:val="10"/>
        </w:rPr>
      </w:pPr>
    </w:p>
    <w:p w14:paraId="352D980E" w14:textId="77777777" w:rsidR="00304370" w:rsidRPr="0036270E" w:rsidRDefault="0036270E">
      <w:pPr>
        <w:spacing w:line="318" w:lineRule="auto"/>
        <w:ind w:left="550" w:right="8717"/>
        <w:rPr>
          <w:lang w:val="it-IT"/>
        </w:rPr>
      </w:pPr>
      <w:r>
        <w:pict w14:anchorId="06F5937E">
          <v:shape id="_x0000_i1028" type="#_x0000_t75" style="width:11.8pt;height:11.8pt">
            <v:imagedata r:id="rId9" o:title=""/>
          </v:shape>
        </w:pict>
      </w:r>
      <w:r w:rsidR="00146A83" w:rsidRPr="0036270E">
        <w:rPr>
          <w:lang w:val="it-IT"/>
        </w:rPr>
        <w:t xml:space="preserve">  </w:t>
      </w:r>
      <w:r w:rsidR="00146A83" w:rsidRPr="0036270E">
        <w:rPr>
          <w:color w:val="333333"/>
          <w:w w:val="109"/>
          <w:lang w:val="it-IT"/>
        </w:rPr>
        <w:t xml:space="preserve">Bulgaria </w:t>
      </w:r>
      <w:r>
        <w:pict w14:anchorId="162804B8">
          <v:shape id="_x0000_i1029" type="#_x0000_t75" style="width:11.8pt;height:11.8pt">
            <v:imagedata r:id="rId9" o:title=""/>
          </v:shape>
        </w:pict>
      </w:r>
      <w:r w:rsidR="00146A83" w:rsidRPr="0036270E">
        <w:rPr>
          <w:color w:val="333333"/>
          <w:w w:val="109"/>
          <w:lang w:val="it-IT"/>
        </w:rPr>
        <w:t xml:space="preserve">  </w:t>
      </w:r>
      <w:r w:rsidR="00146A83" w:rsidRPr="0036270E">
        <w:rPr>
          <w:color w:val="333333"/>
          <w:w w:val="112"/>
          <w:lang w:val="it-IT"/>
        </w:rPr>
        <w:t xml:space="preserve">Croatia </w:t>
      </w:r>
      <w:r>
        <w:pict w14:anchorId="1849C650">
          <v:shape id="_x0000_i1030" type="#_x0000_t75" style="width:11.8pt;height:11.8pt">
            <v:imagedata r:id="rId9" o:title=""/>
          </v:shape>
        </w:pict>
      </w:r>
      <w:r w:rsidR="00146A83" w:rsidRPr="0036270E">
        <w:rPr>
          <w:color w:val="333333"/>
          <w:w w:val="112"/>
          <w:lang w:val="it-IT"/>
        </w:rPr>
        <w:t xml:space="preserve">  Cyprus </w:t>
      </w:r>
      <w:r>
        <w:pict w14:anchorId="614998C4">
          <v:shape id="_x0000_i1031" type="#_x0000_t75" style="width:11.8pt;height:11.8pt">
            <v:imagedata r:id="rId9" o:title=""/>
          </v:shape>
        </w:pict>
      </w:r>
      <w:r w:rsidR="00146A83" w:rsidRPr="0036270E">
        <w:rPr>
          <w:color w:val="333333"/>
          <w:w w:val="112"/>
          <w:lang w:val="it-IT"/>
        </w:rPr>
        <w:t xml:space="preserve">  </w:t>
      </w:r>
      <w:r w:rsidR="00146A83" w:rsidRPr="0036270E">
        <w:rPr>
          <w:color w:val="333333"/>
          <w:w w:val="115"/>
          <w:lang w:val="it-IT"/>
        </w:rPr>
        <w:t xml:space="preserve">Czechia </w:t>
      </w:r>
      <w:r>
        <w:pict w14:anchorId="5F768FC3">
          <v:shape id="_x0000_i1032" type="#_x0000_t75" style="width:11.8pt;height:11.8pt">
            <v:imagedata r:id="rId9" o:title=""/>
          </v:shape>
        </w:pict>
      </w:r>
      <w:r w:rsidR="00146A83" w:rsidRPr="0036270E">
        <w:rPr>
          <w:color w:val="333333"/>
          <w:w w:val="115"/>
          <w:lang w:val="it-IT"/>
        </w:rPr>
        <w:t xml:space="preserve">  </w:t>
      </w:r>
      <w:r w:rsidR="00146A83" w:rsidRPr="0036270E">
        <w:rPr>
          <w:color w:val="333333"/>
          <w:w w:val="111"/>
          <w:lang w:val="it-IT"/>
        </w:rPr>
        <w:t xml:space="preserve">Denmark </w:t>
      </w:r>
      <w:r>
        <w:pict w14:anchorId="62760FA4">
          <v:shape id="_x0000_i1033" type="#_x0000_t75" style="width:11.8pt;height:11.8pt">
            <v:imagedata r:id="rId9" o:title=""/>
          </v:shape>
        </w:pict>
      </w:r>
      <w:r w:rsidR="00146A83" w:rsidRPr="0036270E">
        <w:rPr>
          <w:color w:val="333333"/>
          <w:w w:val="111"/>
          <w:lang w:val="it-IT"/>
        </w:rPr>
        <w:t xml:space="preserve">  </w:t>
      </w:r>
      <w:r w:rsidR="00146A83" w:rsidRPr="0036270E">
        <w:rPr>
          <w:color w:val="333333"/>
          <w:w w:val="114"/>
          <w:lang w:val="it-IT"/>
        </w:rPr>
        <w:t xml:space="preserve">Estonia </w:t>
      </w:r>
      <w:r>
        <w:pict w14:anchorId="664304AE">
          <v:shape id="_x0000_i1034" type="#_x0000_t75" style="width:11.8pt;height:11.8pt">
            <v:imagedata r:id="rId9" o:title=""/>
          </v:shape>
        </w:pict>
      </w:r>
      <w:r w:rsidR="00146A83" w:rsidRPr="0036270E">
        <w:rPr>
          <w:color w:val="333333"/>
          <w:w w:val="114"/>
          <w:lang w:val="it-IT"/>
        </w:rPr>
        <w:t xml:space="preserve">  </w:t>
      </w:r>
      <w:r w:rsidR="00146A83" w:rsidRPr="0036270E">
        <w:rPr>
          <w:color w:val="333333"/>
          <w:w w:val="110"/>
          <w:lang w:val="it-IT"/>
        </w:rPr>
        <w:t xml:space="preserve">Finland </w:t>
      </w:r>
      <w:r>
        <w:pict w14:anchorId="34177BF3">
          <v:shape id="_x0000_i1035" type="#_x0000_t75" style="width:11.8pt;height:11.8pt">
            <v:imagedata r:id="rId9" o:title=""/>
          </v:shape>
        </w:pict>
      </w:r>
      <w:r w:rsidR="00146A83" w:rsidRPr="0036270E">
        <w:rPr>
          <w:color w:val="333333"/>
          <w:w w:val="110"/>
          <w:lang w:val="it-IT"/>
        </w:rPr>
        <w:t xml:space="preserve">  </w:t>
      </w:r>
      <w:r w:rsidR="00146A83" w:rsidRPr="0036270E">
        <w:rPr>
          <w:color w:val="333333"/>
          <w:w w:val="117"/>
          <w:lang w:val="it-IT"/>
        </w:rPr>
        <w:t>France</w:t>
      </w:r>
    </w:p>
    <w:p w14:paraId="312F1C2A" w14:textId="77777777" w:rsidR="00304370" w:rsidRDefault="0036270E">
      <w:pPr>
        <w:spacing w:line="318" w:lineRule="auto"/>
        <w:ind w:left="550" w:right="8706"/>
      </w:pPr>
      <w:r>
        <w:pict w14:anchorId="03FAF2F8">
          <v:shape id="_x0000_i1036" type="#_x0000_t75" style="width:11.8pt;height:11.8pt">
            <v:imagedata r:id="rId9" o:title=""/>
          </v:shape>
        </w:pict>
      </w:r>
      <w:r w:rsidR="00146A83">
        <w:t xml:space="preserve">  </w:t>
      </w:r>
      <w:r w:rsidR="00146A83">
        <w:rPr>
          <w:color w:val="333333"/>
          <w:w w:val="113"/>
        </w:rPr>
        <w:t xml:space="preserve">Germany </w:t>
      </w:r>
      <w:r>
        <w:pict w14:anchorId="4D47D7D4">
          <v:shape id="_x0000_i1037" type="#_x0000_t75" style="width:11.8pt;height:11.8pt">
            <v:imagedata r:id="rId9" o:title=""/>
          </v:shape>
        </w:pict>
      </w:r>
      <w:r w:rsidR="00146A83">
        <w:rPr>
          <w:color w:val="333333"/>
          <w:w w:val="113"/>
        </w:rPr>
        <w:t xml:space="preserve">  </w:t>
      </w:r>
      <w:r w:rsidR="00146A83">
        <w:rPr>
          <w:color w:val="333333"/>
          <w:w w:val="119"/>
        </w:rPr>
        <w:t xml:space="preserve">Greece </w:t>
      </w:r>
      <w:r>
        <w:pict w14:anchorId="582FC1A5">
          <v:shape id="_x0000_i1038" type="#_x0000_t75" style="width:11.8pt;height:11.8pt">
            <v:imagedata r:id="rId9" o:title=""/>
          </v:shape>
        </w:pict>
      </w:r>
      <w:r w:rsidR="00146A83">
        <w:rPr>
          <w:color w:val="333333"/>
          <w:w w:val="119"/>
        </w:rPr>
        <w:t xml:space="preserve">  </w:t>
      </w:r>
      <w:r w:rsidR="00146A83">
        <w:rPr>
          <w:color w:val="333333"/>
          <w:w w:val="110"/>
        </w:rPr>
        <w:t xml:space="preserve">Hungary </w:t>
      </w:r>
      <w:r>
        <w:pict w14:anchorId="3B24CAC8">
          <v:shape id="_x0000_i1039" type="#_x0000_t75" style="width:11.8pt;height:11.8pt">
            <v:imagedata r:id="rId9" o:title=""/>
          </v:shape>
        </w:pict>
      </w:r>
      <w:r w:rsidR="00146A83">
        <w:rPr>
          <w:color w:val="333333"/>
          <w:w w:val="110"/>
        </w:rPr>
        <w:t xml:space="preserve">  </w:t>
      </w:r>
      <w:r w:rsidR="00146A83">
        <w:rPr>
          <w:color w:val="333333"/>
          <w:w w:val="112"/>
        </w:rPr>
        <w:t xml:space="preserve">Iceland </w:t>
      </w:r>
      <w:r>
        <w:pict w14:anchorId="0D842D75">
          <v:shape id="_x0000_i1040" type="#_x0000_t75" style="width:11.8pt;height:11.8pt">
            <v:imagedata r:id="rId9" o:title=""/>
          </v:shape>
        </w:pict>
      </w:r>
      <w:r w:rsidR="00146A83">
        <w:rPr>
          <w:color w:val="333333"/>
          <w:w w:val="112"/>
        </w:rPr>
        <w:t xml:space="preserve">  </w:t>
      </w:r>
      <w:r w:rsidR="00146A83">
        <w:rPr>
          <w:color w:val="333333"/>
          <w:w w:val="110"/>
        </w:rPr>
        <w:t>Ireland</w:t>
      </w:r>
    </w:p>
    <w:p w14:paraId="7758513E" w14:textId="77777777" w:rsidR="00304370" w:rsidRPr="0036270E" w:rsidRDefault="0036270E">
      <w:pPr>
        <w:ind w:left="550"/>
        <w:rPr>
          <w:lang w:val="en-GB"/>
        </w:rPr>
      </w:pPr>
      <w:r>
        <w:pict w14:anchorId="22D089F8">
          <v:shape id="_x0000_i1041" type="#_x0000_t75" style="width:11.8pt;height:11.8pt">
            <v:imagedata r:id="rId9" o:title=""/>
          </v:shape>
        </w:pict>
      </w:r>
      <w:r w:rsidR="00146A83" w:rsidRPr="0036270E">
        <w:rPr>
          <w:lang w:val="en-GB"/>
        </w:rPr>
        <w:t xml:space="preserve">  </w:t>
      </w:r>
      <w:r w:rsidR="00146A83" w:rsidRPr="0036270E">
        <w:rPr>
          <w:color w:val="333333"/>
          <w:w w:val="102"/>
          <w:lang w:val="en-GB"/>
        </w:rPr>
        <w:t>Italy</w:t>
      </w:r>
    </w:p>
    <w:p w14:paraId="1231BD80" w14:textId="77777777" w:rsidR="00304370" w:rsidRPr="00146A83" w:rsidRDefault="0036270E">
      <w:pPr>
        <w:spacing w:before="80"/>
        <w:ind w:left="550"/>
        <w:rPr>
          <w:lang w:val="de-AT"/>
        </w:rPr>
      </w:pPr>
      <w:r>
        <w:pict w14:anchorId="3549A5DE">
          <v:shape id="_x0000_i1042" type="#_x0000_t75" style="width:11.8pt;height:11.8pt">
            <v:imagedata r:id="rId9" o:title=""/>
          </v:shape>
        </w:pict>
      </w:r>
      <w:r w:rsidR="00146A83" w:rsidRPr="00146A83">
        <w:rPr>
          <w:lang w:val="de-AT"/>
        </w:rPr>
        <w:t xml:space="preserve">  </w:t>
      </w:r>
      <w:r w:rsidR="00146A83" w:rsidRPr="00146A83">
        <w:rPr>
          <w:color w:val="333333"/>
          <w:w w:val="107"/>
          <w:lang w:val="de-AT"/>
        </w:rPr>
        <w:t>Latvia</w:t>
      </w:r>
    </w:p>
    <w:p w14:paraId="193F8249" w14:textId="77777777" w:rsidR="00304370" w:rsidRPr="00146A83" w:rsidRDefault="0036270E">
      <w:pPr>
        <w:spacing w:before="80"/>
        <w:ind w:left="550"/>
        <w:rPr>
          <w:lang w:val="de-AT"/>
        </w:rPr>
      </w:pPr>
      <w:r>
        <w:pict w14:anchorId="656D0705">
          <v:shape id="_x0000_i1043" type="#_x0000_t75" style="width:11.8pt;height:11.8pt">
            <v:imagedata r:id="rId9" o:title=""/>
          </v:shape>
        </w:pict>
      </w:r>
      <w:r w:rsidR="00146A83" w:rsidRPr="00146A83">
        <w:rPr>
          <w:lang w:val="de-AT"/>
        </w:rPr>
        <w:t xml:space="preserve">  </w:t>
      </w:r>
      <w:r w:rsidR="00146A83" w:rsidRPr="00146A83">
        <w:rPr>
          <w:color w:val="333333"/>
          <w:w w:val="112"/>
          <w:lang w:val="de-AT"/>
        </w:rPr>
        <w:t>Liechtenstein</w:t>
      </w:r>
    </w:p>
    <w:p w14:paraId="3475F97F" w14:textId="77777777" w:rsidR="00304370" w:rsidRPr="00146A83" w:rsidRDefault="0036270E">
      <w:pPr>
        <w:spacing w:before="80"/>
        <w:ind w:left="550"/>
        <w:rPr>
          <w:lang w:val="de-AT"/>
        </w:rPr>
      </w:pPr>
      <w:r>
        <w:pict w14:anchorId="22B32EB3">
          <v:shape id="_x0000_i1044" type="#_x0000_t75" style="width:11.8pt;height:11.8pt">
            <v:imagedata r:id="rId9" o:title=""/>
          </v:shape>
        </w:pict>
      </w:r>
      <w:r w:rsidR="00146A83" w:rsidRPr="00146A83">
        <w:rPr>
          <w:lang w:val="de-AT"/>
        </w:rPr>
        <w:t xml:space="preserve">  </w:t>
      </w:r>
      <w:r w:rsidR="00146A83" w:rsidRPr="00146A83">
        <w:rPr>
          <w:color w:val="333333"/>
          <w:w w:val="108"/>
          <w:lang w:val="de-AT"/>
        </w:rPr>
        <w:t>Lithuania</w:t>
      </w:r>
    </w:p>
    <w:p w14:paraId="2CF141D9" w14:textId="77777777" w:rsidR="00304370" w:rsidRPr="00146A83" w:rsidRDefault="0036270E">
      <w:pPr>
        <w:spacing w:before="80"/>
        <w:ind w:left="550"/>
        <w:rPr>
          <w:lang w:val="de-AT"/>
        </w:rPr>
      </w:pPr>
      <w:r>
        <w:pict w14:anchorId="4F13415F">
          <v:shape id="_x0000_i1045" type="#_x0000_t75" style="width:11.8pt;height:11.8pt">
            <v:imagedata r:id="rId9" o:title=""/>
          </v:shape>
        </w:pict>
      </w:r>
      <w:r w:rsidR="00146A83" w:rsidRPr="00146A83">
        <w:rPr>
          <w:lang w:val="de-AT"/>
        </w:rPr>
        <w:t xml:space="preserve">  </w:t>
      </w:r>
      <w:r w:rsidR="00146A83" w:rsidRPr="00146A83">
        <w:rPr>
          <w:color w:val="333333"/>
          <w:w w:val="110"/>
          <w:lang w:val="de-AT"/>
        </w:rPr>
        <w:t>Luxembourg</w:t>
      </w:r>
    </w:p>
    <w:p w14:paraId="3E77EAF6" w14:textId="77777777" w:rsidR="00304370" w:rsidRPr="00146A83" w:rsidRDefault="0036270E">
      <w:pPr>
        <w:spacing w:before="80"/>
        <w:ind w:left="550"/>
        <w:rPr>
          <w:lang w:val="de-AT"/>
        </w:rPr>
      </w:pPr>
      <w:r>
        <w:pict w14:anchorId="30BFCA21">
          <v:shape id="_x0000_i1046" type="#_x0000_t75" style="width:11.8pt;height:11.8pt">
            <v:imagedata r:id="rId9" o:title=""/>
          </v:shape>
        </w:pict>
      </w:r>
      <w:r w:rsidR="00146A83" w:rsidRPr="00146A83">
        <w:rPr>
          <w:lang w:val="de-AT"/>
        </w:rPr>
        <w:t xml:space="preserve">  </w:t>
      </w:r>
      <w:r w:rsidR="00146A83" w:rsidRPr="00146A83">
        <w:rPr>
          <w:color w:val="333333"/>
          <w:w w:val="107"/>
          <w:lang w:val="de-AT"/>
        </w:rPr>
        <w:t>Malta</w:t>
      </w:r>
    </w:p>
    <w:p w14:paraId="197DC400" w14:textId="77777777" w:rsidR="00304370" w:rsidRPr="0036270E" w:rsidRDefault="0036270E">
      <w:pPr>
        <w:spacing w:before="80"/>
        <w:ind w:left="550"/>
        <w:rPr>
          <w:lang w:val="de-DE"/>
        </w:rPr>
      </w:pPr>
      <w:r>
        <w:pict w14:anchorId="48BA2E0D">
          <v:shape id="_x0000_i1047" type="#_x0000_t75" style="width:11.8pt;height:11.8pt">
            <v:imagedata r:id="rId9" o:title=""/>
          </v:shape>
        </w:pict>
      </w:r>
      <w:r w:rsidR="00146A83" w:rsidRPr="0036270E">
        <w:rPr>
          <w:lang w:val="de-DE"/>
        </w:rPr>
        <w:t xml:space="preserve">  </w:t>
      </w:r>
      <w:r w:rsidR="00146A83" w:rsidRPr="0036270E">
        <w:rPr>
          <w:color w:val="333333"/>
          <w:w w:val="114"/>
          <w:lang w:val="de-DE"/>
        </w:rPr>
        <w:t>Netherlands</w:t>
      </w:r>
    </w:p>
    <w:p w14:paraId="08D4E54E" w14:textId="77777777" w:rsidR="00304370" w:rsidRDefault="0036270E">
      <w:pPr>
        <w:spacing w:before="80" w:line="318" w:lineRule="auto"/>
        <w:ind w:left="550" w:right="8728"/>
      </w:pPr>
      <w:r>
        <w:pict w14:anchorId="29858F4D">
          <v:shape id="_x0000_i1048" type="#_x0000_t75" style="width:11.8pt;height:11.8pt">
            <v:imagedata r:id="rId9" o:title=""/>
          </v:shape>
        </w:pict>
      </w:r>
      <w:r w:rsidR="00146A83">
        <w:t xml:space="preserve">  </w:t>
      </w:r>
      <w:r w:rsidR="00146A83">
        <w:rPr>
          <w:color w:val="333333"/>
          <w:w w:val="108"/>
        </w:rPr>
        <w:t xml:space="preserve">Norway </w:t>
      </w:r>
      <w:r>
        <w:pict w14:anchorId="03D74A01">
          <v:shape id="_x0000_i1049" type="#_x0000_t75" style="width:11.8pt;height:11.8pt">
            <v:imagedata r:id="rId9" o:title=""/>
          </v:shape>
        </w:pict>
      </w:r>
      <w:r w:rsidR="00146A83">
        <w:rPr>
          <w:color w:val="333333"/>
          <w:w w:val="108"/>
        </w:rPr>
        <w:t xml:space="preserve">  </w:t>
      </w:r>
      <w:r w:rsidR="00146A83">
        <w:rPr>
          <w:color w:val="333333"/>
          <w:w w:val="115"/>
        </w:rPr>
        <w:t xml:space="preserve">Poland </w:t>
      </w:r>
      <w:r>
        <w:pict w14:anchorId="753EB159">
          <v:shape id="_x0000_i1050" type="#_x0000_t75" style="width:11.8pt;height:11.8pt">
            <v:imagedata r:id="rId9" o:title=""/>
          </v:shape>
        </w:pict>
      </w:r>
      <w:r w:rsidR="00146A83">
        <w:rPr>
          <w:color w:val="333333"/>
          <w:w w:val="115"/>
        </w:rPr>
        <w:t xml:space="preserve">  </w:t>
      </w:r>
      <w:r w:rsidR="00146A83">
        <w:rPr>
          <w:color w:val="333333"/>
          <w:w w:val="112"/>
        </w:rPr>
        <w:t xml:space="preserve">Portugal </w:t>
      </w:r>
      <w:r>
        <w:pict w14:anchorId="01268AE3">
          <v:shape id="_x0000_i1051" type="#_x0000_t75" style="width:11.8pt;height:11.8pt">
            <v:imagedata r:id="rId9" o:title=""/>
          </v:shape>
        </w:pict>
      </w:r>
      <w:r w:rsidR="00146A83">
        <w:rPr>
          <w:color w:val="333333"/>
          <w:w w:val="112"/>
        </w:rPr>
        <w:t xml:space="preserve">  </w:t>
      </w:r>
      <w:r w:rsidR="00146A83">
        <w:rPr>
          <w:color w:val="333333"/>
          <w:w w:val="113"/>
        </w:rPr>
        <w:t>Romania</w:t>
      </w:r>
    </w:p>
    <w:p w14:paraId="6A6DA8BE" w14:textId="77777777" w:rsidR="00304370" w:rsidRDefault="0036270E">
      <w:pPr>
        <w:ind w:left="550"/>
      </w:pPr>
      <w:r>
        <w:pict w14:anchorId="3EAADB24">
          <v:shape id="_x0000_i1052" type="#_x0000_t75" style="width:11.8pt;height:11.8pt">
            <v:imagedata r:id="rId9" o:title=""/>
          </v:shape>
        </w:pict>
      </w:r>
      <w:r w:rsidR="00146A83">
        <w:t xml:space="preserve">  </w:t>
      </w:r>
      <w:proofErr w:type="gramStart"/>
      <w:r w:rsidR="00146A83">
        <w:rPr>
          <w:color w:val="333333"/>
        </w:rPr>
        <w:t xml:space="preserve">Slovak </w:t>
      </w:r>
      <w:r w:rsidR="00146A83">
        <w:rPr>
          <w:color w:val="333333"/>
          <w:spacing w:val="9"/>
        </w:rPr>
        <w:t xml:space="preserve"> </w:t>
      </w:r>
      <w:r w:rsidR="00146A83">
        <w:rPr>
          <w:color w:val="333333"/>
          <w:w w:val="110"/>
        </w:rPr>
        <w:t>Republic</w:t>
      </w:r>
      <w:proofErr w:type="gramEnd"/>
    </w:p>
    <w:p w14:paraId="0BEF5ED6" w14:textId="77777777" w:rsidR="00304370" w:rsidRDefault="0036270E">
      <w:pPr>
        <w:spacing w:before="80"/>
        <w:ind w:left="550"/>
      </w:pPr>
      <w:r>
        <w:pict w14:anchorId="3BA5C228">
          <v:shape id="_x0000_i1053" type="#_x0000_t75" style="width:11.8pt;height:11.8pt">
            <v:imagedata r:id="rId9" o:title=""/>
          </v:shape>
        </w:pict>
      </w:r>
      <w:r w:rsidR="00146A83">
        <w:t xml:space="preserve">  </w:t>
      </w:r>
      <w:r w:rsidR="00146A83">
        <w:rPr>
          <w:color w:val="333333"/>
          <w:w w:val="112"/>
        </w:rPr>
        <w:t>Slovenia</w:t>
      </w:r>
    </w:p>
    <w:p w14:paraId="7915FB19" w14:textId="77777777" w:rsidR="00304370" w:rsidRDefault="0036270E">
      <w:pPr>
        <w:spacing w:before="80"/>
        <w:ind w:left="550"/>
      </w:pPr>
      <w:r>
        <w:pict w14:anchorId="611641CF">
          <v:shape id="_x0000_i1054" type="#_x0000_t75" style="width:11.8pt;height:11.8pt">
            <v:imagedata r:id="rId9" o:title=""/>
          </v:shape>
        </w:pict>
      </w:r>
      <w:r w:rsidR="00146A83">
        <w:t xml:space="preserve">  </w:t>
      </w:r>
      <w:r w:rsidR="00146A83">
        <w:rPr>
          <w:color w:val="333333"/>
          <w:w w:val="115"/>
        </w:rPr>
        <w:t>Spain</w:t>
      </w:r>
    </w:p>
    <w:p w14:paraId="5B4EF999" w14:textId="77777777" w:rsidR="00304370" w:rsidRDefault="0036270E">
      <w:pPr>
        <w:spacing w:before="80"/>
        <w:ind w:left="550"/>
      </w:pPr>
      <w:r>
        <w:pict w14:anchorId="2DE794C4">
          <v:shape id="_x0000_i1055" type="#_x0000_t75" style="width:11.8pt;height:11.8pt">
            <v:imagedata r:id="rId9" o:title=""/>
          </v:shape>
        </w:pict>
      </w:r>
      <w:r w:rsidR="00146A83">
        <w:t xml:space="preserve">  </w:t>
      </w:r>
      <w:r w:rsidR="00146A83">
        <w:rPr>
          <w:color w:val="333333"/>
          <w:w w:val="117"/>
        </w:rPr>
        <w:t>Sweden</w:t>
      </w:r>
    </w:p>
    <w:p w14:paraId="7FCA44CF" w14:textId="77777777" w:rsidR="00304370" w:rsidRDefault="0036270E">
      <w:pPr>
        <w:spacing w:before="80"/>
        <w:ind w:left="550"/>
      </w:pPr>
      <w:r>
        <w:pict w14:anchorId="2842F2A1">
          <v:shape id="_x0000_i1056" type="#_x0000_t75" style="width:11.8pt;height:11.8pt">
            <v:imagedata r:id="rId9" o:title=""/>
          </v:shape>
        </w:pict>
      </w:r>
      <w:r w:rsidR="00146A83">
        <w:t xml:space="preserve">  </w:t>
      </w:r>
      <w:r w:rsidR="00146A83">
        <w:rPr>
          <w:color w:val="333333"/>
          <w:w w:val="113"/>
        </w:rPr>
        <w:t>Outside</w:t>
      </w:r>
      <w:r w:rsidR="00146A83">
        <w:rPr>
          <w:color w:val="333333"/>
          <w:spacing w:val="-3"/>
          <w:w w:val="113"/>
        </w:rPr>
        <w:t xml:space="preserve"> </w:t>
      </w:r>
      <w:r w:rsidR="00146A83">
        <w:rPr>
          <w:color w:val="333333"/>
        </w:rPr>
        <w:t>the</w:t>
      </w:r>
      <w:r w:rsidR="00146A83">
        <w:rPr>
          <w:color w:val="333333"/>
          <w:spacing w:val="43"/>
        </w:rPr>
        <w:t xml:space="preserve"> </w:t>
      </w:r>
      <w:r w:rsidR="00146A83">
        <w:rPr>
          <w:color w:val="333333"/>
        </w:rPr>
        <w:t>EEA</w:t>
      </w:r>
      <w:r w:rsidR="00146A83">
        <w:rPr>
          <w:color w:val="333333"/>
          <w:spacing w:val="23"/>
        </w:rPr>
        <w:t xml:space="preserve"> </w:t>
      </w:r>
      <w:r w:rsidR="00146A83">
        <w:rPr>
          <w:color w:val="333333"/>
          <w:w w:val="113"/>
        </w:rPr>
        <w:t>(please,</w:t>
      </w:r>
      <w:r w:rsidR="00146A83">
        <w:rPr>
          <w:color w:val="333333"/>
          <w:spacing w:val="28"/>
          <w:w w:val="113"/>
        </w:rPr>
        <w:t xml:space="preserve"> </w:t>
      </w:r>
      <w:r w:rsidR="00146A83">
        <w:rPr>
          <w:color w:val="333333"/>
          <w:w w:val="113"/>
        </w:rPr>
        <w:t>specify)</w:t>
      </w:r>
    </w:p>
    <w:p w14:paraId="0DBEBE6D" w14:textId="77777777" w:rsidR="00304370" w:rsidRDefault="00304370">
      <w:pPr>
        <w:spacing w:line="200" w:lineRule="exact"/>
      </w:pPr>
    </w:p>
    <w:p w14:paraId="699C0D93" w14:textId="77777777" w:rsidR="00304370" w:rsidRDefault="00304370">
      <w:pPr>
        <w:spacing w:before="19" w:line="220" w:lineRule="exact"/>
        <w:rPr>
          <w:sz w:val="22"/>
          <w:szCs w:val="22"/>
        </w:rPr>
      </w:pPr>
    </w:p>
    <w:p w14:paraId="22C1A02A" w14:textId="77777777" w:rsidR="00304370" w:rsidRDefault="0036270E">
      <w:pPr>
        <w:spacing w:before="25"/>
        <w:ind w:left="235"/>
        <w:rPr>
          <w:sz w:val="21"/>
          <w:szCs w:val="21"/>
        </w:rPr>
      </w:pPr>
      <w:r>
        <w:pict w14:anchorId="2B62D2A5">
          <v:group id="_x0000_s2095" style="position:absolute;left:0;text-align:left;margin-left:69.35pt;margin-top:17.1pt;width:471.65pt;height:31.6pt;z-index:-3827;mso-position-horizontal-relative:page" coordorigin="1387,342" coordsize="9433,632">
            <v:shape id="_x0000_s2099" style="position:absolute;left:1395;top:358;width:9416;height:0" coordorigin="1395,358" coordsize="9416,0" path="m1395,358r9416,e" filled="f" strokecolor="#bababa" strokeweight=".85pt">
              <v:path arrowok="t"/>
            </v:shape>
            <v:shape id="_x0000_s2098" style="position:absolute;left:1395;top:958;width:9416;height:0" coordorigin="1395,958" coordsize="9416,0" path="m1395,958r9416,e" filled="f" strokecolor="#bababa" strokeweight=".85pt">
              <v:path arrowok="t"/>
            </v:shape>
            <v:shape id="_x0000_s2097" style="position:absolute;left:1403;top:350;width:0;height:615" coordorigin="1403,350" coordsize="0,615" path="m1403,350r,615e" filled="f" strokecolor="#bababa" strokeweight=".85pt">
              <v:path arrowok="t"/>
            </v:shape>
            <v:shape id="_x0000_s2096" style="position:absolute;left:10803;top:350;width:0;height:615" coordorigin="10803,350" coordsize="0,615" path="m10803,350r,615e" filled="f" strokecolor="#bababa" strokeweight=".85pt">
              <v:path arrowok="t"/>
            </v:shape>
            <w10:wrap anchorx="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specify</w:t>
      </w:r>
      <w:r w:rsidR="009D0661">
        <w:rPr>
          <w:color w:val="333333"/>
          <w:spacing w:val="48"/>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w w:val="106"/>
          <w:sz w:val="21"/>
          <w:szCs w:val="21"/>
        </w:rPr>
        <w:t>country:</w:t>
      </w:r>
    </w:p>
    <w:p w14:paraId="792A23FA" w14:textId="77777777" w:rsidR="00304370" w:rsidRDefault="00304370">
      <w:pPr>
        <w:spacing w:line="200" w:lineRule="exact"/>
      </w:pPr>
    </w:p>
    <w:p w14:paraId="60B31AEA" w14:textId="77777777" w:rsidR="00304370" w:rsidRDefault="00304370">
      <w:pPr>
        <w:spacing w:line="200" w:lineRule="exact"/>
      </w:pPr>
    </w:p>
    <w:p w14:paraId="521C6ED4" w14:textId="77777777" w:rsidR="00304370" w:rsidRDefault="00304370">
      <w:pPr>
        <w:spacing w:line="200" w:lineRule="exact"/>
      </w:pPr>
    </w:p>
    <w:p w14:paraId="27D4A378" w14:textId="77777777" w:rsidR="00304370" w:rsidRDefault="00304370">
      <w:pPr>
        <w:spacing w:line="200" w:lineRule="exact"/>
      </w:pPr>
    </w:p>
    <w:p w14:paraId="238FEE04" w14:textId="77777777" w:rsidR="00304370" w:rsidRDefault="00304370">
      <w:pPr>
        <w:spacing w:before="13" w:line="260" w:lineRule="exact"/>
        <w:rPr>
          <w:sz w:val="26"/>
          <w:szCs w:val="26"/>
        </w:rPr>
      </w:pPr>
    </w:p>
    <w:p w14:paraId="63AAC480" w14:textId="77777777" w:rsidR="00304370" w:rsidRDefault="009D0661">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Type</w:t>
      </w:r>
      <w:r>
        <w:rPr>
          <w:color w:val="333333"/>
          <w:spacing w:val="40"/>
          <w:position w:val="2"/>
          <w:sz w:val="21"/>
          <w:szCs w:val="21"/>
        </w:rPr>
        <w:t xml:space="preserve"> </w:t>
      </w:r>
      <w:r>
        <w:rPr>
          <w:color w:val="333333"/>
          <w:position w:val="2"/>
          <w:sz w:val="21"/>
          <w:szCs w:val="21"/>
        </w:rPr>
        <w:t>of</w:t>
      </w:r>
      <w:r>
        <w:rPr>
          <w:color w:val="333333"/>
          <w:spacing w:val="6"/>
          <w:position w:val="2"/>
          <w:sz w:val="21"/>
          <w:szCs w:val="21"/>
        </w:rPr>
        <w:t xml:space="preserve"> </w:t>
      </w:r>
      <w:r>
        <w:rPr>
          <w:color w:val="333333"/>
          <w:position w:val="2"/>
          <w:sz w:val="21"/>
          <w:szCs w:val="21"/>
        </w:rPr>
        <w:t>the</w:t>
      </w:r>
      <w:r>
        <w:rPr>
          <w:color w:val="333333"/>
          <w:spacing w:val="39"/>
          <w:position w:val="2"/>
          <w:sz w:val="21"/>
          <w:szCs w:val="21"/>
        </w:rPr>
        <w:t xml:space="preserve"> </w:t>
      </w:r>
      <w:r>
        <w:rPr>
          <w:color w:val="333333"/>
          <w:w w:val="111"/>
          <w:position w:val="2"/>
          <w:sz w:val="21"/>
          <w:szCs w:val="21"/>
        </w:rPr>
        <w:t>stakeholder:</w:t>
      </w:r>
    </w:p>
    <w:p w14:paraId="2941536B" w14:textId="77777777" w:rsidR="00304370" w:rsidRDefault="0036270E">
      <w:pPr>
        <w:spacing w:before="84" w:line="318" w:lineRule="auto"/>
        <w:ind w:left="550" w:right="6626"/>
      </w:pPr>
      <w:r>
        <w:pict w14:anchorId="0937DAB6">
          <v:shape id="_x0000_i1057" type="#_x0000_t75" style="width:11.8pt;height:11.8pt">
            <v:imagedata r:id="rId9" o:title=""/>
          </v:shape>
        </w:pict>
      </w:r>
      <w:r w:rsidR="00146A83">
        <w:t xml:space="preserve">  </w:t>
      </w:r>
      <w:r w:rsidR="00146A83">
        <w:rPr>
          <w:color w:val="333333"/>
          <w:w w:val="115"/>
        </w:rPr>
        <w:t>Generator</w:t>
      </w:r>
      <w:r w:rsidR="00146A83">
        <w:rPr>
          <w:color w:val="333333"/>
          <w:spacing w:val="-4"/>
          <w:w w:val="115"/>
        </w:rPr>
        <w:t xml:space="preserve"> </w:t>
      </w:r>
      <w:r w:rsidR="00146A83">
        <w:rPr>
          <w:color w:val="333333"/>
        </w:rPr>
        <w:t>(</w:t>
      </w:r>
      <w:proofErr w:type="gramStart"/>
      <w:r w:rsidR="00146A83">
        <w:rPr>
          <w:color w:val="333333"/>
        </w:rPr>
        <w:t xml:space="preserve">including </w:t>
      </w:r>
      <w:r w:rsidR="00146A83">
        <w:rPr>
          <w:color w:val="333333"/>
          <w:spacing w:val="3"/>
        </w:rPr>
        <w:t xml:space="preserve"> </w:t>
      </w:r>
      <w:r w:rsidR="00146A83">
        <w:rPr>
          <w:color w:val="333333"/>
          <w:w w:val="114"/>
        </w:rPr>
        <w:t>association</w:t>
      </w:r>
      <w:proofErr w:type="gramEnd"/>
      <w:r w:rsidR="00146A83">
        <w:rPr>
          <w:color w:val="333333"/>
          <w:w w:val="114"/>
        </w:rPr>
        <w:t xml:space="preserve">) </w:t>
      </w:r>
      <w:r>
        <w:pict w14:anchorId="3ECE38A1">
          <v:shape id="_x0000_i1058" type="#_x0000_t75" style="width:11.8pt;height:11.8pt">
            <v:imagedata r:id="rId9" o:title=""/>
          </v:shape>
        </w:pict>
      </w:r>
      <w:r w:rsidR="00146A83">
        <w:rPr>
          <w:color w:val="333333"/>
          <w:w w:val="114"/>
        </w:rPr>
        <w:t xml:space="preserve">  </w:t>
      </w:r>
      <w:r w:rsidR="00146A83">
        <w:rPr>
          <w:color w:val="333333"/>
          <w:w w:val="115"/>
        </w:rPr>
        <w:t>Consumer</w:t>
      </w:r>
      <w:r w:rsidR="00146A83">
        <w:rPr>
          <w:color w:val="333333"/>
          <w:spacing w:val="-4"/>
          <w:w w:val="115"/>
        </w:rPr>
        <w:t xml:space="preserve"> </w:t>
      </w:r>
      <w:r w:rsidR="00146A83">
        <w:rPr>
          <w:color w:val="333333"/>
        </w:rPr>
        <w:t xml:space="preserve">(including </w:t>
      </w:r>
      <w:r w:rsidR="00146A83">
        <w:rPr>
          <w:color w:val="333333"/>
          <w:spacing w:val="3"/>
        </w:rPr>
        <w:t xml:space="preserve"> </w:t>
      </w:r>
      <w:r w:rsidR="00146A83">
        <w:rPr>
          <w:color w:val="333333"/>
          <w:w w:val="114"/>
        </w:rPr>
        <w:t>association)</w:t>
      </w:r>
    </w:p>
    <w:p w14:paraId="4A29FF72" w14:textId="77777777" w:rsidR="00304370" w:rsidRDefault="0036270E">
      <w:pPr>
        <w:spacing w:line="318" w:lineRule="auto"/>
        <w:ind w:left="550" w:right="4914"/>
      </w:pPr>
      <w:r>
        <w:pict w14:anchorId="085F6164">
          <v:shape id="_x0000_i1059" type="#_x0000_t75" style="width:11.8pt;height:11.8pt">
            <v:imagedata r:id="rId9" o:title=""/>
          </v:shape>
        </w:pict>
      </w:r>
      <w:r w:rsidR="00146A83">
        <w:t xml:space="preserve">  </w:t>
      </w:r>
      <w:r w:rsidR="00146A83">
        <w:rPr>
          <w:color w:val="333333"/>
          <w:w w:val="114"/>
        </w:rPr>
        <w:t>Transmission</w:t>
      </w:r>
      <w:r w:rsidR="00146A83">
        <w:rPr>
          <w:color w:val="333333"/>
          <w:spacing w:val="-14"/>
          <w:w w:val="114"/>
        </w:rPr>
        <w:t xml:space="preserve"> </w:t>
      </w:r>
      <w:r w:rsidR="00146A83">
        <w:rPr>
          <w:color w:val="333333"/>
          <w:w w:val="114"/>
        </w:rPr>
        <w:t>system</w:t>
      </w:r>
      <w:r w:rsidR="00146A83">
        <w:rPr>
          <w:color w:val="333333"/>
          <w:spacing w:val="14"/>
          <w:w w:val="114"/>
        </w:rPr>
        <w:t xml:space="preserve"> </w:t>
      </w:r>
      <w:r w:rsidR="00146A83">
        <w:rPr>
          <w:color w:val="333333"/>
          <w:w w:val="114"/>
        </w:rPr>
        <w:t>operator</w:t>
      </w:r>
      <w:r w:rsidR="00146A83">
        <w:rPr>
          <w:color w:val="333333"/>
          <w:spacing w:val="-3"/>
          <w:w w:val="114"/>
        </w:rPr>
        <w:t xml:space="preserve"> </w:t>
      </w:r>
      <w:r w:rsidR="00146A83">
        <w:rPr>
          <w:color w:val="333333"/>
        </w:rPr>
        <w:t>(</w:t>
      </w:r>
      <w:proofErr w:type="gramStart"/>
      <w:r w:rsidR="00146A83">
        <w:rPr>
          <w:color w:val="333333"/>
        </w:rPr>
        <w:t xml:space="preserve">including </w:t>
      </w:r>
      <w:r w:rsidR="00146A83">
        <w:rPr>
          <w:color w:val="333333"/>
          <w:spacing w:val="3"/>
        </w:rPr>
        <w:t xml:space="preserve"> </w:t>
      </w:r>
      <w:r w:rsidR="00146A83">
        <w:rPr>
          <w:color w:val="333333"/>
          <w:w w:val="114"/>
        </w:rPr>
        <w:t>association</w:t>
      </w:r>
      <w:proofErr w:type="gramEnd"/>
      <w:r w:rsidR="00146A83">
        <w:rPr>
          <w:color w:val="333333"/>
          <w:w w:val="114"/>
        </w:rPr>
        <w:t xml:space="preserve">) </w:t>
      </w:r>
      <w:r>
        <w:pict w14:anchorId="4E27F831">
          <v:shape id="_x0000_i1060" type="#_x0000_t75" style="width:11.8pt;height:11.8pt">
            <v:imagedata r:id="rId9" o:title=""/>
          </v:shape>
        </w:pict>
      </w:r>
      <w:r w:rsidR="00146A83">
        <w:rPr>
          <w:color w:val="333333"/>
          <w:w w:val="114"/>
        </w:rPr>
        <w:t xml:space="preserve">  </w:t>
      </w:r>
      <w:r w:rsidR="00146A83">
        <w:rPr>
          <w:color w:val="333333"/>
        </w:rPr>
        <w:t xml:space="preserve">Distribution </w:t>
      </w:r>
      <w:r w:rsidR="00146A83">
        <w:rPr>
          <w:color w:val="333333"/>
          <w:spacing w:val="12"/>
        </w:rPr>
        <w:t xml:space="preserve"> </w:t>
      </w:r>
      <w:r w:rsidR="00146A83">
        <w:rPr>
          <w:color w:val="333333"/>
          <w:w w:val="115"/>
        </w:rPr>
        <w:t>system</w:t>
      </w:r>
      <w:r w:rsidR="00146A83">
        <w:rPr>
          <w:color w:val="333333"/>
          <w:spacing w:val="8"/>
          <w:w w:val="115"/>
        </w:rPr>
        <w:t xml:space="preserve"> </w:t>
      </w:r>
      <w:r w:rsidR="00146A83">
        <w:rPr>
          <w:color w:val="333333"/>
          <w:w w:val="115"/>
        </w:rPr>
        <w:t>operator</w:t>
      </w:r>
      <w:r w:rsidR="00146A83">
        <w:rPr>
          <w:color w:val="333333"/>
          <w:spacing w:val="-10"/>
          <w:w w:val="115"/>
        </w:rPr>
        <w:t xml:space="preserve"> </w:t>
      </w:r>
      <w:r w:rsidR="00146A83">
        <w:rPr>
          <w:color w:val="333333"/>
        </w:rPr>
        <w:t xml:space="preserve">(including </w:t>
      </w:r>
      <w:r w:rsidR="00146A83">
        <w:rPr>
          <w:color w:val="333333"/>
          <w:spacing w:val="3"/>
        </w:rPr>
        <w:t xml:space="preserve"> </w:t>
      </w:r>
      <w:r w:rsidR="00146A83">
        <w:rPr>
          <w:color w:val="333333"/>
          <w:w w:val="114"/>
        </w:rPr>
        <w:t xml:space="preserve">association) </w:t>
      </w:r>
      <w:r>
        <w:pict w14:anchorId="6E6958D9">
          <v:shape id="_x0000_i1061" type="#_x0000_t75" style="width:11.8pt;height:11.8pt">
            <v:imagedata r:id="rId9" o:title=""/>
          </v:shape>
        </w:pict>
      </w:r>
      <w:r w:rsidR="00146A83">
        <w:rPr>
          <w:color w:val="333333"/>
          <w:w w:val="114"/>
        </w:rPr>
        <w:t xml:space="preserve">  </w:t>
      </w:r>
      <w:r w:rsidR="00146A83">
        <w:rPr>
          <w:color w:val="333333"/>
          <w:w w:val="112"/>
        </w:rPr>
        <w:t>Manufacturers</w:t>
      </w:r>
      <w:r w:rsidR="00146A83">
        <w:rPr>
          <w:color w:val="333333"/>
          <w:spacing w:val="-2"/>
          <w:w w:val="112"/>
        </w:rPr>
        <w:t xml:space="preserve"> </w:t>
      </w:r>
      <w:r w:rsidR="00146A83">
        <w:rPr>
          <w:color w:val="333333"/>
        </w:rPr>
        <w:t xml:space="preserve">(including </w:t>
      </w:r>
      <w:r w:rsidR="00146A83">
        <w:rPr>
          <w:color w:val="333333"/>
          <w:spacing w:val="3"/>
        </w:rPr>
        <w:t xml:space="preserve"> </w:t>
      </w:r>
      <w:r w:rsidR="00146A83">
        <w:rPr>
          <w:color w:val="333333"/>
          <w:w w:val="114"/>
        </w:rPr>
        <w:t>association)</w:t>
      </w:r>
    </w:p>
    <w:p w14:paraId="48398E82" w14:textId="77777777" w:rsidR="00304370" w:rsidRDefault="0036270E">
      <w:pPr>
        <w:spacing w:line="240" w:lineRule="exact"/>
        <w:ind w:left="550"/>
      </w:pPr>
      <w:r>
        <w:pict w14:anchorId="5A826FFF">
          <v:shape id="_x0000_i1062" type="#_x0000_t75" style="width:11.8pt;height:11.8pt">
            <v:imagedata r:id="rId9" o:title=""/>
          </v:shape>
        </w:pict>
      </w:r>
      <w:r w:rsidR="00146A83">
        <w:rPr>
          <w:position w:val="-1"/>
        </w:rPr>
        <w:t xml:space="preserve">  </w:t>
      </w:r>
      <w:r w:rsidR="00146A83">
        <w:rPr>
          <w:color w:val="333333"/>
          <w:w w:val="112"/>
          <w:position w:val="-1"/>
        </w:rPr>
        <w:t>Academia/research</w:t>
      </w:r>
      <w:r w:rsidR="00146A83">
        <w:rPr>
          <w:color w:val="333333"/>
          <w:spacing w:val="44"/>
          <w:w w:val="112"/>
          <w:position w:val="-1"/>
        </w:rPr>
        <w:t xml:space="preserve"> </w:t>
      </w:r>
      <w:r w:rsidR="00146A83">
        <w:rPr>
          <w:color w:val="333333"/>
          <w:w w:val="112"/>
          <w:position w:val="-1"/>
        </w:rPr>
        <w:t>institution</w:t>
      </w:r>
    </w:p>
    <w:p w14:paraId="631CDFC0" w14:textId="77777777" w:rsidR="00304370" w:rsidRDefault="0036270E">
      <w:pPr>
        <w:spacing w:before="80"/>
        <w:ind w:left="550"/>
      </w:pPr>
      <w:r>
        <w:pict w14:anchorId="590F6A85">
          <v:shape id="_x0000_i1063" type="#_x0000_t75" style="width:11.8pt;height:11.8pt">
            <v:imagedata r:id="rId9" o:title=""/>
          </v:shape>
        </w:pict>
      </w:r>
      <w:r w:rsidR="00146A83">
        <w:t xml:space="preserve">  </w:t>
      </w:r>
      <w:r w:rsidR="00146A83">
        <w:rPr>
          <w:color w:val="333333"/>
          <w:w w:val="110"/>
        </w:rPr>
        <w:t>Regulatory</w:t>
      </w:r>
      <w:r w:rsidR="00146A83">
        <w:rPr>
          <w:color w:val="333333"/>
          <w:spacing w:val="8"/>
          <w:w w:val="110"/>
        </w:rPr>
        <w:t xml:space="preserve"> </w:t>
      </w:r>
      <w:r w:rsidR="00146A83">
        <w:rPr>
          <w:color w:val="333333"/>
          <w:w w:val="110"/>
        </w:rPr>
        <w:t>authority</w:t>
      </w:r>
    </w:p>
    <w:p w14:paraId="65C0B060" w14:textId="77777777" w:rsidR="00304370" w:rsidRDefault="0036270E">
      <w:pPr>
        <w:spacing w:before="80"/>
        <w:ind w:left="550"/>
      </w:pPr>
      <w:r>
        <w:pict w14:anchorId="3F7644D6">
          <v:shape id="_x0000_i1064" type="#_x0000_t75" style="width:11.8pt;height:11.8pt">
            <v:imagedata r:id="rId9" o:title=""/>
          </v:shape>
        </w:pict>
      </w:r>
      <w:r w:rsidR="00146A83">
        <w:t xml:space="preserve">  </w:t>
      </w:r>
      <w:proofErr w:type="gramStart"/>
      <w:r w:rsidR="00146A83">
        <w:rPr>
          <w:color w:val="333333"/>
        </w:rPr>
        <w:t xml:space="preserve">Other </w:t>
      </w:r>
      <w:r w:rsidR="00146A83">
        <w:rPr>
          <w:color w:val="333333"/>
          <w:spacing w:val="9"/>
        </w:rPr>
        <w:t xml:space="preserve"> </w:t>
      </w:r>
      <w:r w:rsidR="00146A83">
        <w:rPr>
          <w:color w:val="333333"/>
          <w:w w:val="116"/>
        </w:rPr>
        <w:t>(</w:t>
      </w:r>
      <w:proofErr w:type="gramEnd"/>
      <w:r w:rsidR="00146A83">
        <w:rPr>
          <w:color w:val="333333"/>
          <w:w w:val="116"/>
        </w:rPr>
        <w:t>please,</w:t>
      </w:r>
      <w:r w:rsidR="00146A83">
        <w:rPr>
          <w:color w:val="333333"/>
          <w:spacing w:val="8"/>
          <w:w w:val="116"/>
        </w:rPr>
        <w:t xml:space="preserve"> </w:t>
      </w:r>
      <w:r w:rsidR="00146A83">
        <w:rPr>
          <w:color w:val="333333"/>
          <w:w w:val="116"/>
        </w:rPr>
        <w:t>elaborate)</w:t>
      </w:r>
    </w:p>
    <w:p w14:paraId="2C3B34BC" w14:textId="77777777" w:rsidR="00304370" w:rsidRDefault="00304370">
      <w:pPr>
        <w:spacing w:line="200" w:lineRule="exact"/>
      </w:pPr>
    </w:p>
    <w:p w14:paraId="7662CC50" w14:textId="77777777" w:rsidR="00304370" w:rsidRDefault="00304370">
      <w:pPr>
        <w:spacing w:before="5" w:line="260" w:lineRule="exact"/>
        <w:rPr>
          <w:sz w:val="26"/>
          <w:szCs w:val="26"/>
        </w:rPr>
      </w:pPr>
    </w:p>
    <w:p w14:paraId="474505DC" w14:textId="77777777" w:rsidR="00304370" w:rsidRDefault="009D0661">
      <w:pPr>
        <w:ind w:left="235"/>
        <w:rPr>
          <w:sz w:val="21"/>
          <w:szCs w:val="21"/>
        </w:rPr>
      </w:pPr>
      <w:r>
        <w:rPr>
          <w:color w:val="333333"/>
          <w:w w:val="116"/>
          <w:sz w:val="21"/>
          <w:szCs w:val="21"/>
        </w:rPr>
        <w:t>Please,</w:t>
      </w:r>
      <w:r>
        <w:rPr>
          <w:color w:val="333333"/>
          <w:spacing w:val="15"/>
          <w:w w:val="116"/>
          <w:sz w:val="21"/>
          <w:szCs w:val="21"/>
        </w:rPr>
        <w:t xml:space="preserve"> </w:t>
      </w:r>
      <w:r>
        <w:rPr>
          <w:color w:val="333333"/>
          <w:w w:val="116"/>
          <w:sz w:val="21"/>
          <w:szCs w:val="21"/>
        </w:rPr>
        <w:t>elaborate</w:t>
      </w:r>
      <w:r>
        <w:rPr>
          <w:color w:val="333333"/>
          <w:spacing w:val="-25"/>
          <w:w w:val="116"/>
          <w:sz w:val="21"/>
          <w:szCs w:val="21"/>
        </w:rPr>
        <w:t xml:space="preserve"> </w:t>
      </w:r>
      <w:r>
        <w:rPr>
          <w:color w:val="333333"/>
          <w:sz w:val="21"/>
          <w:szCs w:val="21"/>
        </w:rPr>
        <w:t>on</w:t>
      </w:r>
      <w:r>
        <w:rPr>
          <w:color w:val="333333"/>
          <w:spacing w:val="29"/>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answer</w:t>
      </w:r>
      <w:r>
        <w:rPr>
          <w:color w:val="333333"/>
          <w:spacing w:val="-1"/>
          <w:w w:val="113"/>
          <w:sz w:val="21"/>
          <w:szCs w:val="21"/>
        </w:rPr>
        <w:t xml:space="preserve"> </w:t>
      </w:r>
      <w:r>
        <w:rPr>
          <w:color w:val="333333"/>
          <w:w w:val="113"/>
          <w:sz w:val="21"/>
          <w:szCs w:val="21"/>
        </w:rPr>
        <w:t>above,</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6"/>
          <w:sz w:val="21"/>
          <w:szCs w:val="21"/>
        </w:rPr>
        <w:t>necessary:</w:t>
      </w:r>
    </w:p>
    <w:p w14:paraId="3DFE98DF" w14:textId="77777777" w:rsidR="00304370" w:rsidRDefault="00304370">
      <w:pPr>
        <w:spacing w:line="200" w:lineRule="exact"/>
      </w:pPr>
    </w:p>
    <w:p w14:paraId="6B3B7595" w14:textId="77777777" w:rsidR="00304370" w:rsidRDefault="00304370">
      <w:pPr>
        <w:spacing w:line="200" w:lineRule="exact"/>
      </w:pPr>
    </w:p>
    <w:p w14:paraId="631AB569" w14:textId="77777777" w:rsidR="00304370" w:rsidRDefault="00304370">
      <w:pPr>
        <w:spacing w:line="200" w:lineRule="exact"/>
      </w:pPr>
    </w:p>
    <w:p w14:paraId="12AE66B9" w14:textId="77777777" w:rsidR="00304370" w:rsidRDefault="00304370">
      <w:pPr>
        <w:spacing w:before="4" w:line="220" w:lineRule="exact"/>
        <w:rPr>
          <w:sz w:val="22"/>
          <w:szCs w:val="22"/>
        </w:rPr>
      </w:pPr>
    </w:p>
    <w:p w14:paraId="47A7780F" w14:textId="77777777" w:rsidR="00304370" w:rsidRDefault="0036270E">
      <w:pPr>
        <w:spacing w:before="29"/>
        <w:ind w:right="100"/>
        <w:jc w:val="right"/>
        <w:rPr>
          <w:sz w:val="24"/>
          <w:szCs w:val="24"/>
        </w:rPr>
        <w:sectPr w:rsidR="00304370">
          <w:pgSz w:w="11920" w:h="16840"/>
          <w:pgMar w:top="600" w:right="620" w:bottom="0" w:left="860" w:header="720" w:footer="720" w:gutter="0"/>
          <w:cols w:space="720"/>
        </w:sectPr>
      </w:pPr>
      <w:r>
        <w:pict w14:anchorId="373B9B63">
          <v:group id="_x0000_s2082" style="position:absolute;left:0;text-align:left;margin-left:69.35pt;margin-top:-37.45pt;width:471.65pt;height:31.6pt;z-index:-3826;mso-position-horizontal-relative:page" coordorigin="1387,-749" coordsize="9433,632">
            <v:shape id="_x0000_s2086" style="position:absolute;left:1395;top:-733;width:9416;height:0" coordorigin="1395,-733" coordsize="9416,0" path="m1395,-733r9416,e" filled="f" strokecolor="#bababa" strokeweight=".85pt">
              <v:path arrowok="t"/>
            </v:shape>
            <v:shape id="_x0000_s2085" style="position:absolute;left:1395;top:-133;width:9416;height:0" coordorigin="1395,-133" coordsize="9416,0" path="m1395,-133r9416,e" filled="f" strokecolor="#bababa" strokeweight=".85pt">
              <v:path arrowok="t"/>
            </v:shape>
            <v:shape id="_x0000_s2084" style="position:absolute;left:1403;top:-741;width:0;height:615" coordorigin="1403,-741" coordsize="0,615" path="m1403,-741r,615e" filled="f" strokecolor="#bababa" strokeweight=".85pt">
              <v:path arrowok="t"/>
            </v:shape>
            <v:shape id="_x0000_s2083" style="position:absolute;left:10803;top:-741;width:0;height:615" coordorigin="10803,-741" coordsize="0,615" path="m10803,-741r,615e" filled="f" strokecolor="#bababa" strokeweight=".85pt">
              <v:path arrowok="t"/>
            </v:shape>
            <w10:wrap anchorx="page"/>
          </v:group>
        </w:pict>
      </w:r>
      <w:r w:rsidR="009D0661">
        <w:rPr>
          <w:sz w:val="24"/>
          <w:szCs w:val="24"/>
        </w:rPr>
        <w:t>3</w:t>
      </w:r>
    </w:p>
    <w:p w14:paraId="7EB5C1C5" w14:textId="77777777" w:rsidR="00304370" w:rsidRDefault="0036270E">
      <w:pPr>
        <w:spacing w:before="63"/>
        <w:ind w:left="115"/>
        <w:rPr>
          <w:sz w:val="21"/>
          <w:szCs w:val="21"/>
        </w:rPr>
      </w:pPr>
      <w:r>
        <w:lastRenderedPageBreak/>
        <w:pict w14:anchorId="04C4F00C">
          <v:group id="_x0000_s2078" style="position:absolute;left:0;text-align:left;margin-left:69.35pt;margin-top:7.95pt;width:471.65pt;height:31.6pt;z-index:-3825;mso-position-horizontal-relative:page;mso-position-vertical-relative:page" coordorigin="1387,159" coordsize="9433,632">
            <v:shape id="_x0000_s2081" style="position:absolute;left:1395;top:775;width:9416;height:0" coordorigin="1395,775" coordsize="9416,0" path="m1395,775r9416,e" filled="f" strokecolor="#bababa" strokeweight=".85pt">
              <v:path arrowok="t"/>
            </v:shape>
            <v:shape id="_x0000_s2080" style="position:absolute;left:1403;top:167;width:0;height:615" coordorigin="1403,167" coordsize="0,615" path="m1403,167r,615e" filled="f" strokecolor="#bababa" strokeweight=".85pt">
              <v:path arrowok="t"/>
            </v:shape>
            <v:shape id="_x0000_s2079" style="position:absolute;left:10803;top:167;width:0;height:615" coordorigin="10803,167" coordsize="0,615" path="m10803,167r,615e" filled="f" strokecolor="#bababa" strokeweight=".85pt">
              <v:path arrowok="t"/>
            </v:shape>
            <w10:wrap anchorx="page" anchory="page"/>
          </v:group>
        </w:pict>
      </w:r>
      <w:r w:rsidR="009D0661">
        <w:rPr>
          <w:color w:val="FF0000"/>
          <w:w w:val="79"/>
        </w:rPr>
        <w:t>*</w:t>
      </w:r>
      <w:r w:rsidR="009D0661">
        <w:rPr>
          <w:color w:val="FF0000"/>
          <w:spacing w:val="4"/>
          <w:w w:val="79"/>
        </w:rPr>
        <w:t xml:space="preserve"> </w:t>
      </w:r>
      <w:r w:rsidR="009D0661">
        <w:rPr>
          <w:color w:val="333333"/>
          <w:position w:val="2"/>
          <w:sz w:val="21"/>
          <w:szCs w:val="21"/>
        </w:rPr>
        <w:t>Do</w:t>
      </w:r>
      <w:r w:rsidR="009D0661">
        <w:rPr>
          <w:color w:val="333333"/>
          <w:spacing w:val="16"/>
          <w:position w:val="2"/>
          <w:sz w:val="21"/>
          <w:szCs w:val="21"/>
        </w:rPr>
        <w:t xml:space="preserve"> </w:t>
      </w:r>
      <w:r w:rsidR="009D0661">
        <w:rPr>
          <w:color w:val="333333"/>
          <w:position w:val="2"/>
          <w:sz w:val="21"/>
          <w:szCs w:val="21"/>
        </w:rPr>
        <w:t>you</w:t>
      </w:r>
      <w:r w:rsidR="009D0661">
        <w:rPr>
          <w:color w:val="333333"/>
          <w:spacing w:val="28"/>
          <w:position w:val="2"/>
          <w:sz w:val="21"/>
          <w:szCs w:val="21"/>
        </w:rPr>
        <w:t xml:space="preserve"> </w:t>
      </w:r>
      <w:r w:rsidR="009D0661">
        <w:rPr>
          <w:color w:val="333333"/>
          <w:w w:val="114"/>
          <w:position w:val="2"/>
          <w:sz w:val="21"/>
          <w:szCs w:val="21"/>
        </w:rPr>
        <w:t>consent</w:t>
      </w:r>
      <w:r w:rsidR="009D0661">
        <w:rPr>
          <w:color w:val="333333"/>
          <w:spacing w:val="-1"/>
          <w:w w:val="114"/>
          <w:position w:val="2"/>
          <w:sz w:val="21"/>
          <w:szCs w:val="21"/>
        </w:rPr>
        <w:t xml:space="preserve"> </w:t>
      </w:r>
      <w:r w:rsidR="009D0661">
        <w:rPr>
          <w:color w:val="333333"/>
          <w:position w:val="2"/>
          <w:sz w:val="21"/>
          <w:szCs w:val="21"/>
        </w:rPr>
        <w:t>to</w:t>
      </w:r>
      <w:r w:rsidR="009D0661">
        <w:rPr>
          <w:color w:val="333333"/>
          <w:spacing w:val="17"/>
          <w:position w:val="2"/>
          <w:sz w:val="21"/>
          <w:szCs w:val="21"/>
        </w:rPr>
        <w:t xml:space="preserve"> </w:t>
      </w:r>
      <w:r w:rsidR="009D0661">
        <w:rPr>
          <w:color w:val="333333"/>
          <w:position w:val="2"/>
          <w:sz w:val="21"/>
          <w:szCs w:val="21"/>
        </w:rPr>
        <w:t>the</w:t>
      </w:r>
      <w:r w:rsidR="009D0661">
        <w:rPr>
          <w:color w:val="333333"/>
          <w:spacing w:val="39"/>
          <w:position w:val="2"/>
          <w:sz w:val="21"/>
          <w:szCs w:val="21"/>
        </w:rPr>
        <w:t xml:space="preserve"> </w:t>
      </w:r>
      <w:proofErr w:type="gramStart"/>
      <w:r w:rsidR="009D0661">
        <w:rPr>
          <w:color w:val="333333"/>
          <w:position w:val="2"/>
          <w:sz w:val="21"/>
          <w:szCs w:val="21"/>
        </w:rPr>
        <w:t xml:space="preserve">publication </w:t>
      </w:r>
      <w:r w:rsidR="009D0661">
        <w:rPr>
          <w:color w:val="333333"/>
          <w:spacing w:val="10"/>
          <w:position w:val="2"/>
          <w:sz w:val="21"/>
          <w:szCs w:val="21"/>
        </w:rPr>
        <w:t xml:space="preserve"> </w:t>
      </w:r>
      <w:r w:rsidR="009D0661">
        <w:rPr>
          <w:color w:val="333333"/>
          <w:position w:val="2"/>
          <w:sz w:val="21"/>
          <w:szCs w:val="21"/>
        </w:rPr>
        <w:t>of</w:t>
      </w:r>
      <w:proofErr w:type="gramEnd"/>
      <w:r w:rsidR="009D0661">
        <w:rPr>
          <w:color w:val="333333"/>
          <w:spacing w:val="6"/>
          <w:position w:val="2"/>
          <w:sz w:val="21"/>
          <w:szCs w:val="21"/>
        </w:rPr>
        <w:t xml:space="preserve"> </w:t>
      </w:r>
      <w:r w:rsidR="009D0661">
        <w:rPr>
          <w:color w:val="333333"/>
          <w:position w:val="2"/>
          <w:sz w:val="21"/>
          <w:szCs w:val="21"/>
        </w:rPr>
        <w:t>the</w:t>
      </w:r>
      <w:r w:rsidR="009D0661">
        <w:rPr>
          <w:color w:val="333333"/>
          <w:spacing w:val="39"/>
          <w:position w:val="2"/>
          <w:sz w:val="21"/>
          <w:szCs w:val="21"/>
        </w:rPr>
        <w:t xml:space="preserve"> </w:t>
      </w:r>
      <w:r w:rsidR="009D0661">
        <w:rPr>
          <w:color w:val="333333"/>
          <w:w w:val="113"/>
          <w:position w:val="2"/>
          <w:sz w:val="21"/>
          <w:szCs w:val="21"/>
        </w:rPr>
        <w:t>stakeholder's</w:t>
      </w:r>
      <w:r w:rsidR="009D0661">
        <w:rPr>
          <w:color w:val="333333"/>
          <w:spacing w:val="-1"/>
          <w:w w:val="113"/>
          <w:position w:val="2"/>
          <w:sz w:val="21"/>
          <w:szCs w:val="21"/>
        </w:rPr>
        <w:t xml:space="preserve"> </w:t>
      </w:r>
      <w:r w:rsidR="009D0661">
        <w:rPr>
          <w:color w:val="333333"/>
          <w:w w:val="117"/>
          <w:position w:val="2"/>
          <w:sz w:val="21"/>
          <w:szCs w:val="21"/>
        </w:rPr>
        <w:t>name?</w:t>
      </w:r>
    </w:p>
    <w:p w14:paraId="1DD7991B" w14:textId="77777777" w:rsidR="00304370" w:rsidRDefault="0036270E">
      <w:pPr>
        <w:spacing w:before="84"/>
        <w:ind w:left="550"/>
      </w:pPr>
      <w:r>
        <w:pict w14:anchorId="1239AFFD">
          <v:shape id="_x0000_i1065" type="#_x0000_t75" style="width:11.8pt;height:11.8pt">
            <v:imagedata r:id="rId9" o:title=""/>
          </v:shape>
        </w:pict>
      </w:r>
      <w:r w:rsidR="00146A83">
        <w:t xml:space="preserve">  </w:t>
      </w:r>
      <w:r w:rsidR="00146A83">
        <w:rPr>
          <w:color w:val="333333"/>
          <w:w w:val="113"/>
        </w:rPr>
        <w:t>Yes</w:t>
      </w:r>
    </w:p>
    <w:p w14:paraId="73196211" w14:textId="77777777" w:rsidR="00304370" w:rsidRDefault="0036270E">
      <w:pPr>
        <w:spacing w:before="80"/>
        <w:ind w:left="550"/>
      </w:pPr>
      <w:r>
        <w:pict w14:anchorId="4A213628">
          <v:shape id="_x0000_i1066" type="#_x0000_t75" style="width:11.8pt;height:11.8pt">
            <v:imagedata r:id="rId9" o:title=""/>
          </v:shape>
        </w:pict>
      </w:r>
      <w:r w:rsidR="00146A83">
        <w:t xml:space="preserve">  </w:t>
      </w:r>
      <w:r w:rsidR="00146A83">
        <w:rPr>
          <w:color w:val="333333"/>
          <w:w w:val="107"/>
        </w:rPr>
        <w:t>No</w:t>
      </w:r>
    </w:p>
    <w:p w14:paraId="2FD42E66" w14:textId="77777777" w:rsidR="00304370" w:rsidRDefault="00304370">
      <w:pPr>
        <w:spacing w:line="200" w:lineRule="exact"/>
      </w:pPr>
    </w:p>
    <w:p w14:paraId="7A04BB38" w14:textId="77777777" w:rsidR="00304370" w:rsidRDefault="00304370">
      <w:pPr>
        <w:spacing w:before="19" w:line="220" w:lineRule="exact"/>
        <w:rPr>
          <w:sz w:val="22"/>
          <w:szCs w:val="22"/>
        </w:rPr>
      </w:pPr>
    </w:p>
    <w:p w14:paraId="228F4E14" w14:textId="77777777" w:rsidR="00304370" w:rsidRDefault="009D0661">
      <w:pPr>
        <w:spacing w:before="24"/>
        <w:ind w:left="115"/>
        <w:rPr>
          <w:sz w:val="21"/>
          <w:szCs w:val="21"/>
        </w:rPr>
      </w:pPr>
      <w:r>
        <w:rPr>
          <w:color w:val="FF0000"/>
          <w:w w:val="79"/>
        </w:rPr>
        <w:t>*</w:t>
      </w:r>
      <w:r>
        <w:rPr>
          <w:color w:val="FF0000"/>
          <w:spacing w:val="4"/>
          <w:w w:val="79"/>
        </w:rPr>
        <w:t xml:space="preserve"> </w:t>
      </w:r>
      <w:r>
        <w:rPr>
          <w:color w:val="333333"/>
          <w:position w:val="2"/>
          <w:sz w:val="21"/>
          <w:szCs w:val="21"/>
        </w:rPr>
        <w:t>Do</w:t>
      </w:r>
      <w:r>
        <w:rPr>
          <w:color w:val="333333"/>
          <w:spacing w:val="16"/>
          <w:position w:val="2"/>
          <w:sz w:val="21"/>
          <w:szCs w:val="21"/>
        </w:rPr>
        <w:t xml:space="preserve"> </w:t>
      </w:r>
      <w:r>
        <w:rPr>
          <w:color w:val="333333"/>
          <w:position w:val="2"/>
          <w:sz w:val="21"/>
          <w:szCs w:val="21"/>
        </w:rPr>
        <w:t>you</w:t>
      </w:r>
      <w:r>
        <w:rPr>
          <w:color w:val="333333"/>
          <w:spacing w:val="28"/>
          <w:position w:val="2"/>
          <w:sz w:val="21"/>
          <w:szCs w:val="21"/>
        </w:rPr>
        <w:t xml:space="preserve"> </w:t>
      </w:r>
      <w:r>
        <w:rPr>
          <w:color w:val="333333"/>
          <w:w w:val="114"/>
          <w:position w:val="2"/>
          <w:sz w:val="21"/>
          <w:szCs w:val="21"/>
        </w:rPr>
        <w:t>consent</w:t>
      </w:r>
      <w:r>
        <w:rPr>
          <w:color w:val="333333"/>
          <w:spacing w:val="-1"/>
          <w:w w:val="114"/>
          <w:position w:val="2"/>
          <w:sz w:val="21"/>
          <w:szCs w:val="21"/>
        </w:rPr>
        <w:t xml:space="preserve"> </w:t>
      </w:r>
      <w:r>
        <w:rPr>
          <w:color w:val="333333"/>
          <w:position w:val="2"/>
          <w:sz w:val="21"/>
          <w:szCs w:val="21"/>
        </w:rPr>
        <w:t>to</w:t>
      </w:r>
      <w:r>
        <w:rPr>
          <w:color w:val="333333"/>
          <w:spacing w:val="17"/>
          <w:position w:val="2"/>
          <w:sz w:val="21"/>
          <w:szCs w:val="21"/>
        </w:rPr>
        <w:t xml:space="preserve"> </w:t>
      </w:r>
      <w:r>
        <w:rPr>
          <w:color w:val="333333"/>
          <w:position w:val="2"/>
          <w:sz w:val="21"/>
          <w:szCs w:val="21"/>
        </w:rPr>
        <w:t>the</w:t>
      </w:r>
      <w:r>
        <w:rPr>
          <w:color w:val="333333"/>
          <w:spacing w:val="39"/>
          <w:position w:val="2"/>
          <w:sz w:val="21"/>
          <w:szCs w:val="21"/>
        </w:rPr>
        <w:t xml:space="preserve"> </w:t>
      </w:r>
      <w:proofErr w:type="gramStart"/>
      <w:r>
        <w:rPr>
          <w:color w:val="333333"/>
          <w:position w:val="2"/>
          <w:sz w:val="21"/>
          <w:szCs w:val="21"/>
        </w:rPr>
        <w:t xml:space="preserve">publication </w:t>
      </w:r>
      <w:r>
        <w:rPr>
          <w:color w:val="333333"/>
          <w:spacing w:val="10"/>
          <w:position w:val="2"/>
          <w:sz w:val="21"/>
          <w:szCs w:val="21"/>
        </w:rPr>
        <w:t xml:space="preserve"> </w:t>
      </w:r>
      <w:r>
        <w:rPr>
          <w:color w:val="333333"/>
          <w:position w:val="2"/>
          <w:sz w:val="21"/>
          <w:szCs w:val="21"/>
        </w:rPr>
        <w:t>of</w:t>
      </w:r>
      <w:proofErr w:type="gramEnd"/>
      <w:r>
        <w:rPr>
          <w:color w:val="333333"/>
          <w:spacing w:val="6"/>
          <w:position w:val="2"/>
          <w:sz w:val="21"/>
          <w:szCs w:val="21"/>
        </w:rPr>
        <w:t xml:space="preserve"> </w:t>
      </w:r>
      <w:r>
        <w:rPr>
          <w:color w:val="333333"/>
          <w:position w:val="2"/>
          <w:sz w:val="21"/>
          <w:szCs w:val="21"/>
        </w:rPr>
        <w:t xml:space="preserve">provided </w:t>
      </w:r>
      <w:r>
        <w:rPr>
          <w:color w:val="333333"/>
          <w:spacing w:val="6"/>
          <w:position w:val="2"/>
          <w:sz w:val="21"/>
          <w:szCs w:val="21"/>
        </w:rPr>
        <w:t xml:space="preserve"> </w:t>
      </w:r>
      <w:r>
        <w:rPr>
          <w:color w:val="333333"/>
          <w:w w:val="116"/>
          <w:position w:val="2"/>
          <w:sz w:val="21"/>
          <w:szCs w:val="21"/>
        </w:rPr>
        <w:t>answers?</w:t>
      </w:r>
    </w:p>
    <w:p w14:paraId="6EB31D1F" w14:textId="77777777" w:rsidR="00304370" w:rsidRDefault="0036270E">
      <w:pPr>
        <w:spacing w:before="84"/>
        <w:ind w:left="550"/>
      </w:pPr>
      <w:r>
        <w:pict w14:anchorId="77276DAD">
          <v:shape id="_x0000_i1067" type="#_x0000_t75" style="width:11.8pt;height:11.8pt">
            <v:imagedata r:id="rId9" o:title=""/>
          </v:shape>
        </w:pict>
      </w:r>
      <w:r w:rsidR="00146A83">
        <w:t xml:space="preserve">  </w:t>
      </w:r>
      <w:r w:rsidR="00146A83">
        <w:rPr>
          <w:color w:val="333333"/>
          <w:w w:val="113"/>
        </w:rPr>
        <w:t>Yes</w:t>
      </w:r>
    </w:p>
    <w:p w14:paraId="68710F84" w14:textId="77777777" w:rsidR="00304370" w:rsidRDefault="0036270E">
      <w:pPr>
        <w:spacing w:before="80"/>
        <w:ind w:left="550"/>
      </w:pPr>
      <w:r>
        <w:pict w14:anchorId="3EA77B30">
          <v:shape id="_x0000_i1068" type="#_x0000_t75" style="width:11.8pt;height:11.8pt">
            <v:imagedata r:id="rId9" o:title=""/>
          </v:shape>
        </w:pict>
      </w:r>
      <w:r w:rsidR="00146A83">
        <w:t xml:space="preserve">  </w:t>
      </w:r>
      <w:r w:rsidR="00146A83">
        <w:rPr>
          <w:color w:val="333333"/>
        </w:rPr>
        <w:t>No</w:t>
      </w:r>
      <w:r w:rsidR="00146A83">
        <w:rPr>
          <w:color w:val="333333"/>
          <w:spacing w:val="21"/>
        </w:rPr>
        <w:t xml:space="preserve"> </w:t>
      </w:r>
      <w:r w:rsidR="00146A83">
        <w:rPr>
          <w:color w:val="333333"/>
          <w:w w:val="118"/>
        </w:rPr>
        <w:t>(please,</w:t>
      </w:r>
      <w:r w:rsidR="00146A83">
        <w:rPr>
          <w:color w:val="333333"/>
          <w:spacing w:val="-5"/>
          <w:w w:val="118"/>
        </w:rPr>
        <w:t xml:space="preserve"> </w:t>
      </w:r>
      <w:proofErr w:type="gramStart"/>
      <w:r w:rsidR="00146A83">
        <w:rPr>
          <w:color w:val="333333"/>
        </w:rPr>
        <w:t xml:space="preserve">note </w:t>
      </w:r>
      <w:r w:rsidR="00146A83">
        <w:rPr>
          <w:color w:val="333333"/>
          <w:spacing w:val="9"/>
        </w:rPr>
        <w:t xml:space="preserve"> </w:t>
      </w:r>
      <w:r w:rsidR="00146A83">
        <w:rPr>
          <w:color w:val="333333"/>
        </w:rPr>
        <w:t>that</w:t>
      </w:r>
      <w:proofErr w:type="gramEnd"/>
      <w:r w:rsidR="00146A83">
        <w:rPr>
          <w:color w:val="333333"/>
          <w:spacing w:val="46"/>
        </w:rPr>
        <w:t xml:space="preserve"> </w:t>
      </w:r>
      <w:r w:rsidR="00146A83">
        <w:rPr>
          <w:color w:val="333333"/>
        </w:rPr>
        <w:t>your</w:t>
      </w:r>
      <w:r w:rsidR="00146A83">
        <w:rPr>
          <w:color w:val="333333"/>
          <w:spacing w:val="33"/>
        </w:rPr>
        <w:t xml:space="preserve"> </w:t>
      </w:r>
      <w:r w:rsidR="00146A83">
        <w:rPr>
          <w:color w:val="333333"/>
          <w:w w:val="116"/>
        </w:rPr>
        <w:t>answer,</w:t>
      </w:r>
      <w:r w:rsidR="00146A83">
        <w:rPr>
          <w:color w:val="333333"/>
          <w:spacing w:val="-4"/>
          <w:w w:val="116"/>
        </w:rPr>
        <w:t xml:space="preserve"> </w:t>
      </w:r>
      <w:r w:rsidR="00146A83">
        <w:rPr>
          <w:color w:val="333333"/>
        </w:rPr>
        <w:t>without</w:t>
      </w:r>
      <w:r w:rsidR="00146A83">
        <w:rPr>
          <w:color w:val="333333"/>
          <w:spacing w:val="41"/>
        </w:rPr>
        <w:t xml:space="preserve"> </w:t>
      </w:r>
      <w:r w:rsidR="00146A83">
        <w:rPr>
          <w:color w:val="333333"/>
        </w:rPr>
        <w:t>your</w:t>
      </w:r>
      <w:r w:rsidR="00146A83">
        <w:rPr>
          <w:color w:val="333333"/>
          <w:spacing w:val="33"/>
        </w:rPr>
        <w:t xml:space="preserve"> </w:t>
      </w:r>
      <w:r w:rsidR="00146A83">
        <w:rPr>
          <w:color w:val="333333"/>
          <w:w w:val="118"/>
        </w:rPr>
        <w:t>name</w:t>
      </w:r>
      <w:r w:rsidR="00146A83">
        <w:rPr>
          <w:color w:val="333333"/>
          <w:spacing w:val="-5"/>
          <w:w w:val="118"/>
        </w:rPr>
        <w:t xml:space="preserve"> </w:t>
      </w:r>
      <w:r w:rsidR="00146A83">
        <w:rPr>
          <w:color w:val="333333"/>
        </w:rPr>
        <w:t xml:space="preserve">and </w:t>
      </w:r>
      <w:r w:rsidR="00146A83">
        <w:rPr>
          <w:color w:val="333333"/>
          <w:spacing w:val="6"/>
        </w:rPr>
        <w:t xml:space="preserve"> </w:t>
      </w:r>
      <w:r w:rsidR="00146A83">
        <w:rPr>
          <w:color w:val="333333"/>
          <w:w w:val="112"/>
        </w:rPr>
        <w:t>organization,</w:t>
      </w:r>
      <w:r w:rsidR="00146A83">
        <w:rPr>
          <w:color w:val="333333"/>
          <w:spacing w:val="-2"/>
          <w:w w:val="112"/>
        </w:rPr>
        <w:t xml:space="preserve"> </w:t>
      </w:r>
      <w:r w:rsidR="00146A83">
        <w:rPr>
          <w:color w:val="333333"/>
        </w:rPr>
        <w:t>may</w:t>
      </w:r>
      <w:r w:rsidR="00146A83">
        <w:rPr>
          <w:color w:val="333333"/>
          <w:spacing w:val="45"/>
        </w:rPr>
        <w:t xml:space="preserve"> </w:t>
      </w:r>
      <w:r w:rsidR="00146A83">
        <w:rPr>
          <w:color w:val="333333"/>
        </w:rPr>
        <w:t>be</w:t>
      </w:r>
      <w:r w:rsidR="00146A83">
        <w:rPr>
          <w:color w:val="333333"/>
          <w:spacing w:val="44"/>
        </w:rPr>
        <w:t xml:space="preserve"> </w:t>
      </w:r>
      <w:r w:rsidR="00146A83">
        <w:rPr>
          <w:color w:val="333333"/>
          <w:w w:val="120"/>
        </w:rPr>
        <w:t>shared</w:t>
      </w:r>
      <w:r w:rsidR="00146A83">
        <w:rPr>
          <w:color w:val="333333"/>
          <w:spacing w:val="-6"/>
          <w:w w:val="120"/>
        </w:rPr>
        <w:t xml:space="preserve"> </w:t>
      </w:r>
      <w:r w:rsidR="00146A83">
        <w:rPr>
          <w:color w:val="333333"/>
        </w:rPr>
        <w:t>with</w:t>
      </w:r>
      <w:r w:rsidR="00146A83">
        <w:rPr>
          <w:color w:val="333333"/>
          <w:spacing w:val="11"/>
        </w:rPr>
        <w:t xml:space="preserve"> </w:t>
      </w:r>
      <w:r w:rsidR="00146A83">
        <w:rPr>
          <w:color w:val="333333"/>
        </w:rPr>
        <w:t>the</w:t>
      </w:r>
      <w:r w:rsidR="00146A83">
        <w:rPr>
          <w:color w:val="333333"/>
          <w:spacing w:val="43"/>
        </w:rPr>
        <w:t xml:space="preserve"> </w:t>
      </w:r>
      <w:r w:rsidR="00146A83">
        <w:rPr>
          <w:color w:val="333333"/>
          <w:w w:val="107"/>
        </w:rPr>
        <w:t>EU</w:t>
      </w:r>
    </w:p>
    <w:p w14:paraId="546D3276" w14:textId="77777777" w:rsidR="00304370" w:rsidRDefault="0036270E">
      <w:pPr>
        <w:spacing w:before="77"/>
        <w:ind w:left="880"/>
      </w:pPr>
      <w:r>
        <w:pict w14:anchorId="3A2DA54C">
          <v:group id="_x0000_s2072" style="position:absolute;left:0;text-align:left;margin-left:54.75pt;margin-top:37.15pt;width:485.8pt;height:0;z-index:-3824;mso-position-horizontal-relative:page" coordorigin="1095,743" coordsize="9716,0">
            <v:shape id="_x0000_s2073" style="position:absolute;left:1095;top:743;width:9716;height:0" coordorigin="1095,743" coordsize="9716,0" path="m1095,743r9716,e" filled="f" strokecolor="#004e98" strokeweight=".85pt">
              <v:path arrowok="t"/>
            </v:shape>
            <w10:wrap anchorx="page"/>
          </v:group>
        </w:pict>
      </w:r>
      <w:r w:rsidR="009D0661">
        <w:rPr>
          <w:color w:val="333333"/>
          <w:w w:val="109"/>
        </w:rPr>
        <w:t>institutions</w:t>
      </w:r>
      <w:r w:rsidR="009D0661">
        <w:rPr>
          <w:color w:val="333333"/>
          <w:spacing w:val="-1"/>
          <w:w w:val="109"/>
        </w:rPr>
        <w:t xml:space="preserve"> </w:t>
      </w:r>
      <w:proofErr w:type="gramStart"/>
      <w:r w:rsidR="009D0661">
        <w:rPr>
          <w:color w:val="333333"/>
        </w:rPr>
        <w:t xml:space="preserve">and </w:t>
      </w:r>
      <w:r w:rsidR="009D0661">
        <w:rPr>
          <w:color w:val="333333"/>
          <w:spacing w:val="6"/>
        </w:rPr>
        <w:t xml:space="preserve"> </w:t>
      </w:r>
      <w:r w:rsidR="009D0661">
        <w:rPr>
          <w:color w:val="333333"/>
          <w:w w:val="111"/>
        </w:rPr>
        <w:t>national</w:t>
      </w:r>
      <w:proofErr w:type="gramEnd"/>
      <w:r w:rsidR="009D0661">
        <w:rPr>
          <w:color w:val="333333"/>
          <w:spacing w:val="-2"/>
          <w:w w:val="111"/>
        </w:rPr>
        <w:t xml:space="preserve"> </w:t>
      </w:r>
      <w:r w:rsidR="009D0661">
        <w:rPr>
          <w:color w:val="333333"/>
          <w:w w:val="111"/>
        </w:rPr>
        <w:t>authorities)</w:t>
      </w:r>
    </w:p>
    <w:p w14:paraId="7C35CE34" w14:textId="77777777" w:rsidR="00304370" w:rsidRDefault="00304370">
      <w:pPr>
        <w:spacing w:line="200" w:lineRule="exact"/>
      </w:pPr>
    </w:p>
    <w:p w14:paraId="37348BF7" w14:textId="77777777" w:rsidR="00304370" w:rsidRDefault="00304370">
      <w:pPr>
        <w:spacing w:line="200" w:lineRule="exact"/>
      </w:pPr>
    </w:p>
    <w:p w14:paraId="75EA4BEF" w14:textId="77777777" w:rsidR="00304370" w:rsidRDefault="00304370">
      <w:pPr>
        <w:spacing w:line="200" w:lineRule="exact"/>
      </w:pPr>
    </w:p>
    <w:p w14:paraId="386FFB6C" w14:textId="77777777" w:rsidR="00304370" w:rsidRDefault="00304370">
      <w:pPr>
        <w:spacing w:line="280" w:lineRule="exact"/>
        <w:rPr>
          <w:sz w:val="28"/>
          <w:szCs w:val="28"/>
        </w:rPr>
      </w:pPr>
    </w:p>
    <w:p w14:paraId="3B0D31C8" w14:textId="77777777" w:rsidR="00304370" w:rsidRDefault="0036270E">
      <w:pPr>
        <w:ind w:left="235"/>
        <w:rPr>
          <w:sz w:val="30"/>
          <w:szCs w:val="30"/>
        </w:rPr>
      </w:pPr>
      <w:r>
        <w:pict w14:anchorId="042B2BAE">
          <v:group id="_x0000_s2070" style="position:absolute;left:0;text-align:left;margin-left:54.75pt;margin-top:21.8pt;width:485.8pt;height:0;z-index:-3823;mso-position-horizontal-relative:page" coordorigin="1095,436" coordsize="9716,0">
            <v:shape id="_x0000_s2071" style="position:absolute;left:1095;top:436;width:9716;height:0" coordorigin="1095,436" coordsize="9716,0" path="m1095,436r9716,e" filled="f" strokecolor="#004e98" strokeweight="1.6pt">
              <v:path arrowok="t"/>
            </v:shape>
            <w10:wrap anchorx="page"/>
          </v:group>
        </w:pict>
      </w:r>
      <w:r w:rsidR="009D0661">
        <w:rPr>
          <w:color w:val="004E98"/>
          <w:w w:val="108"/>
          <w:sz w:val="30"/>
          <w:szCs w:val="30"/>
        </w:rPr>
        <w:t>Instructions</w:t>
      </w:r>
    </w:p>
    <w:p w14:paraId="043B8D71" w14:textId="77777777" w:rsidR="00304370" w:rsidRDefault="00304370">
      <w:pPr>
        <w:spacing w:before="6" w:line="100" w:lineRule="exact"/>
        <w:rPr>
          <w:sz w:val="10"/>
          <w:szCs w:val="10"/>
        </w:rPr>
      </w:pPr>
    </w:p>
    <w:p w14:paraId="7BADDBF9" w14:textId="77777777" w:rsidR="00304370" w:rsidRDefault="00304370">
      <w:pPr>
        <w:spacing w:line="200" w:lineRule="exact"/>
      </w:pPr>
    </w:p>
    <w:p w14:paraId="57DCDAF0" w14:textId="77777777" w:rsidR="00304370" w:rsidRDefault="00304370">
      <w:pPr>
        <w:spacing w:line="200" w:lineRule="exact"/>
      </w:pPr>
    </w:p>
    <w:p w14:paraId="4EC81037" w14:textId="77777777" w:rsidR="00304370" w:rsidRDefault="009D0661">
      <w:pPr>
        <w:spacing w:line="317" w:lineRule="auto"/>
        <w:ind w:left="235" w:right="853"/>
        <w:rPr>
          <w:sz w:val="21"/>
          <w:szCs w:val="21"/>
        </w:rPr>
      </w:pPr>
      <w:r>
        <w:rPr>
          <w:color w:val="333333"/>
          <w:w w:val="113"/>
          <w:sz w:val="21"/>
          <w:szCs w:val="21"/>
        </w:rPr>
        <w:t>Stakeholders</w:t>
      </w:r>
      <w:r>
        <w:rPr>
          <w:color w:val="333333"/>
          <w:spacing w:val="-1"/>
          <w:w w:val="113"/>
          <w:sz w:val="21"/>
          <w:szCs w:val="21"/>
        </w:rPr>
        <w:t xml:space="preserve"> </w:t>
      </w:r>
      <w:r>
        <w:rPr>
          <w:color w:val="333333"/>
          <w:sz w:val="21"/>
          <w:szCs w:val="21"/>
        </w:rPr>
        <w:t>are</w:t>
      </w:r>
      <w:r>
        <w:rPr>
          <w:color w:val="333333"/>
          <w:spacing w:val="52"/>
          <w:sz w:val="21"/>
          <w:szCs w:val="21"/>
        </w:rPr>
        <w:t xml:space="preserve"> </w:t>
      </w:r>
      <w:r>
        <w:rPr>
          <w:color w:val="333333"/>
          <w:sz w:val="21"/>
          <w:szCs w:val="21"/>
        </w:rPr>
        <w:t>invited</w:t>
      </w:r>
      <w:r>
        <w:rPr>
          <w:color w:val="333333"/>
          <w:spacing w:val="29"/>
          <w:sz w:val="21"/>
          <w:szCs w:val="21"/>
        </w:rPr>
        <w:t xml:space="preserve"> </w:t>
      </w:r>
      <w:r>
        <w:rPr>
          <w:color w:val="333333"/>
          <w:sz w:val="21"/>
          <w:szCs w:val="21"/>
        </w:rPr>
        <w:t>to</w:t>
      </w:r>
      <w:r>
        <w:rPr>
          <w:color w:val="333333"/>
          <w:spacing w:val="17"/>
          <w:sz w:val="21"/>
          <w:szCs w:val="21"/>
        </w:rPr>
        <w:t xml:space="preserve"> </w:t>
      </w:r>
      <w:r>
        <w:rPr>
          <w:color w:val="333333"/>
          <w:sz w:val="21"/>
          <w:szCs w:val="21"/>
        </w:rPr>
        <w:t>submit</w:t>
      </w:r>
      <w:r>
        <w:rPr>
          <w:color w:val="333333"/>
          <w:spacing w:val="52"/>
          <w:sz w:val="21"/>
          <w:szCs w:val="21"/>
        </w:rPr>
        <w:t xml:space="preserve"> </w:t>
      </w:r>
      <w:r>
        <w:rPr>
          <w:color w:val="333333"/>
          <w:sz w:val="21"/>
          <w:szCs w:val="21"/>
        </w:rPr>
        <w:t>their</w:t>
      </w:r>
      <w:r>
        <w:rPr>
          <w:color w:val="333333"/>
          <w:spacing w:val="29"/>
          <w:sz w:val="21"/>
          <w:szCs w:val="21"/>
        </w:rPr>
        <w:t xml:space="preserve"> </w:t>
      </w:r>
      <w:r>
        <w:rPr>
          <w:color w:val="333333"/>
          <w:w w:val="112"/>
          <w:sz w:val="21"/>
          <w:szCs w:val="21"/>
        </w:rPr>
        <w:t xml:space="preserve">comments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NC</w:t>
      </w:r>
      <w:r>
        <w:rPr>
          <w:color w:val="333333"/>
          <w:spacing w:val="18"/>
          <w:sz w:val="21"/>
          <w:szCs w:val="21"/>
        </w:rPr>
        <w:t xml:space="preserve"> </w:t>
      </w:r>
      <w:r>
        <w:rPr>
          <w:color w:val="333333"/>
          <w:sz w:val="21"/>
          <w:szCs w:val="21"/>
        </w:rPr>
        <w:t>DC</w:t>
      </w:r>
      <w:r>
        <w:rPr>
          <w:color w:val="333333"/>
          <w:spacing w:val="18"/>
          <w:sz w:val="21"/>
          <w:szCs w:val="21"/>
        </w:rPr>
        <w:t xml:space="preserve"> </w:t>
      </w:r>
      <w:proofErr w:type="gramStart"/>
      <w:r>
        <w:rPr>
          <w:color w:val="333333"/>
          <w:sz w:val="21"/>
          <w:szCs w:val="21"/>
        </w:rPr>
        <w:t xml:space="preserve">articles </w:t>
      </w:r>
      <w:r>
        <w:rPr>
          <w:color w:val="333333"/>
          <w:spacing w:val="8"/>
          <w:sz w:val="21"/>
          <w:szCs w:val="21"/>
        </w:rPr>
        <w:t xml:space="preserve"> </w:t>
      </w:r>
      <w:r>
        <w:rPr>
          <w:color w:val="333333"/>
          <w:w w:val="115"/>
          <w:sz w:val="21"/>
          <w:szCs w:val="21"/>
        </w:rPr>
        <w:t>amended</w:t>
      </w:r>
      <w:proofErr w:type="gramEnd"/>
      <w:r>
        <w:rPr>
          <w:color w:val="333333"/>
          <w:spacing w:val="-2"/>
          <w:w w:val="115"/>
          <w:sz w:val="21"/>
          <w:szCs w:val="21"/>
        </w:rPr>
        <w:t xml:space="preserve"> </w:t>
      </w:r>
      <w:r>
        <w:rPr>
          <w:color w:val="333333"/>
          <w:sz w:val="21"/>
          <w:szCs w:val="21"/>
        </w:rPr>
        <w:t>by</w:t>
      </w:r>
      <w:r>
        <w:rPr>
          <w:color w:val="333333"/>
          <w:spacing w:val="16"/>
          <w:sz w:val="21"/>
          <w:szCs w:val="21"/>
        </w:rPr>
        <w:t xml:space="preserve"> </w:t>
      </w:r>
      <w:r>
        <w:rPr>
          <w:color w:val="333333"/>
          <w:sz w:val="21"/>
          <w:szCs w:val="21"/>
        </w:rPr>
        <w:t>ACER</w:t>
      </w:r>
      <w:r>
        <w:rPr>
          <w:color w:val="333333"/>
          <w:spacing w:val="28"/>
          <w:sz w:val="21"/>
          <w:szCs w:val="21"/>
        </w:rPr>
        <w:t xml:space="preserve"> </w:t>
      </w:r>
      <w:r>
        <w:rPr>
          <w:color w:val="333333"/>
          <w:sz w:val="21"/>
          <w:szCs w:val="21"/>
        </w:rPr>
        <w:t>in</w:t>
      </w:r>
      <w:r>
        <w:rPr>
          <w:color w:val="333333"/>
          <w:spacing w:val="6"/>
          <w:sz w:val="21"/>
          <w:szCs w:val="21"/>
        </w:rPr>
        <w:t xml:space="preserve"> </w:t>
      </w:r>
      <w:r>
        <w:rPr>
          <w:color w:val="333333"/>
          <w:w w:val="114"/>
          <w:sz w:val="21"/>
          <w:szCs w:val="21"/>
        </w:rPr>
        <w:t xml:space="preserve">three </w:t>
      </w:r>
      <w:r>
        <w:rPr>
          <w:color w:val="333333"/>
          <w:w w:val="110"/>
          <w:sz w:val="21"/>
          <w:szCs w:val="21"/>
        </w:rPr>
        <w:t>mandatory</w:t>
      </w:r>
      <w:r>
        <w:rPr>
          <w:color w:val="333333"/>
          <w:spacing w:val="1"/>
          <w:w w:val="110"/>
          <w:sz w:val="21"/>
          <w:szCs w:val="21"/>
        </w:rPr>
        <w:t xml:space="preserve"> </w:t>
      </w:r>
      <w:r>
        <w:rPr>
          <w:color w:val="333333"/>
          <w:w w:val="117"/>
          <w:sz w:val="21"/>
          <w:szCs w:val="21"/>
        </w:rPr>
        <w:t>steps:</w:t>
      </w:r>
    </w:p>
    <w:p w14:paraId="6C22DE73" w14:textId="77777777" w:rsidR="00304370" w:rsidRDefault="009D0661">
      <w:pPr>
        <w:spacing w:before="3" w:line="317" w:lineRule="auto"/>
        <w:ind w:left="235" w:right="688"/>
        <w:rPr>
          <w:sz w:val="21"/>
          <w:szCs w:val="21"/>
        </w:rPr>
      </w:pPr>
      <w:r>
        <w:rPr>
          <w:color w:val="333333"/>
          <w:sz w:val="21"/>
          <w:szCs w:val="21"/>
        </w:rPr>
        <w:t>1.</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7"/>
          <w:sz w:val="21"/>
          <w:szCs w:val="21"/>
        </w:rPr>
        <w:t>downloading</w:t>
      </w:r>
      <w:r>
        <w:rPr>
          <w:color w:val="333333"/>
          <w:spacing w:val="2"/>
          <w:w w:val="107"/>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proofErr w:type="gramStart"/>
      <w:r>
        <w:rPr>
          <w:color w:val="333333"/>
          <w:sz w:val="21"/>
          <w:szCs w:val="21"/>
        </w:rPr>
        <w:t xml:space="preserve">provided </w:t>
      </w:r>
      <w:r>
        <w:rPr>
          <w:color w:val="333333"/>
          <w:spacing w:val="6"/>
          <w:sz w:val="21"/>
          <w:szCs w:val="21"/>
        </w:rPr>
        <w:t xml:space="preserve"> </w:t>
      </w:r>
      <w:r>
        <w:rPr>
          <w:color w:val="333333"/>
          <w:sz w:val="21"/>
          <w:szCs w:val="21"/>
        </w:rPr>
        <w:t>below</w:t>
      </w:r>
      <w:proofErr w:type="gramEnd"/>
      <w:r>
        <w:rPr>
          <w:color w:val="333333"/>
          <w:sz w:val="21"/>
          <w:szCs w:val="21"/>
        </w:rPr>
        <w:t>.</w:t>
      </w:r>
      <w:r>
        <w:rPr>
          <w:color w:val="333333"/>
          <w:spacing w:val="46"/>
          <w:sz w:val="21"/>
          <w:szCs w:val="21"/>
        </w:rPr>
        <w:t xml:space="preserve"> </w:t>
      </w:r>
      <w:r>
        <w:rPr>
          <w:color w:val="333333"/>
          <w:sz w:val="21"/>
          <w:szCs w:val="21"/>
        </w:rPr>
        <w:t>The</w:t>
      </w:r>
      <w:r>
        <w:rPr>
          <w:color w:val="333333"/>
          <w:spacing w:val="39"/>
          <w:sz w:val="21"/>
          <w:szCs w:val="21"/>
        </w:rPr>
        <w:t xml:space="preserve"> </w:t>
      </w:r>
      <w:r>
        <w:rPr>
          <w:color w:val="333333"/>
          <w:sz w:val="21"/>
          <w:szCs w:val="21"/>
        </w:rPr>
        <w:t>file</w:t>
      </w:r>
      <w:r>
        <w:rPr>
          <w:color w:val="333333"/>
          <w:spacing w:val="-5"/>
          <w:sz w:val="21"/>
          <w:szCs w:val="21"/>
        </w:rPr>
        <w:t xml:space="preserve"> </w:t>
      </w:r>
      <w:r>
        <w:rPr>
          <w:color w:val="333333"/>
          <w:sz w:val="21"/>
          <w:szCs w:val="21"/>
        </w:rPr>
        <w:t>could</w:t>
      </w:r>
      <w:r>
        <w:rPr>
          <w:color w:val="333333"/>
          <w:spacing w:val="39"/>
          <w:sz w:val="21"/>
          <w:szCs w:val="21"/>
        </w:rPr>
        <w:t xml:space="preserve"> </w:t>
      </w:r>
      <w:r>
        <w:rPr>
          <w:color w:val="333333"/>
          <w:sz w:val="21"/>
          <w:szCs w:val="21"/>
        </w:rPr>
        <w:t>also</w:t>
      </w:r>
      <w:r>
        <w:rPr>
          <w:color w:val="333333"/>
          <w:spacing w:val="50"/>
          <w:sz w:val="21"/>
          <w:szCs w:val="21"/>
        </w:rPr>
        <w:t xml:space="preserve"> </w:t>
      </w:r>
      <w:r>
        <w:rPr>
          <w:color w:val="333333"/>
          <w:w w:val="117"/>
          <w:sz w:val="21"/>
          <w:szCs w:val="21"/>
        </w:rPr>
        <w:t xml:space="preserve">be </w:t>
      </w:r>
      <w:r>
        <w:rPr>
          <w:color w:val="333333"/>
          <w:w w:val="120"/>
          <w:sz w:val="21"/>
          <w:szCs w:val="21"/>
        </w:rPr>
        <w:t>accessed</w:t>
      </w:r>
      <w:r>
        <w:rPr>
          <w:color w:val="333333"/>
          <w:spacing w:val="-4"/>
          <w:w w:val="120"/>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right</w:t>
      </w:r>
      <w:r>
        <w:rPr>
          <w:color w:val="333333"/>
          <w:spacing w:val="18"/>
          <w:sz w:val="21"/>
          <w:szCs w:val="21"/>
        </w:rPr>
        <w:t xml:space="preserve"> </w:t>
      </w:r>
      <w:proofErr w:type="gramStart"/>
      <w:r>
        <w:rPr>
          <w:color w:val="333333"/>
          <w:sz w:val="21"/>
          <w:szCs w:val="21"/>
        </w:rPr>
        <w:t xml:space="preserve">panel </w:t>
      </w:r>
      <w:r>
        <w:rPr>
          <w:color w:val="333333"/>
          <w:spacing w:val="13"/>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 xml:space="preserve">under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Background</w:t>
      </w:r>
      <w:r>
        <w:rPr>
          <w:color w:val="333333"/>
          <w:spacing w:val="-10"/>
          <w:w w:val="110"/>
          <w:sz w:val="21"/>
          <w:szCs w:val="21"/>
        </w:rPr>
        <w:t xml:space="preserve"> </w:t>
      </w:r>
      <w:r>
        <w:rPr>
          <w:color w:val="333333"/>
          <w:w w:val="110"/>
          <w:sz w:val="21"/>
          <w:szCs w:val="21"/>
        </w:rPr>
        <w:t>Documents;</w:t>
      </w:r>
    </w:p>
    <w:p w14:paraId="10BCE521" w14:textId="77777777" w:rsidR="00304370" w:rsidRDefault="009D0661">
      <w:pPr>
        <w:spacing w:before="3" w:line="317" w:lineRule="auto"/>
        <w:ind w:left="235" w:right="788"/>
        <w:rPr>
          <w:sz w:val="21"/>
          <w:szCs w:val="21"/>
        </w:rPr>
      </w:pPr>
      <w:r>
        <w:rPr>
          <w:color w:val="333333"/>
          <w:sz w:val="21"/>
          <w:szCs w:val="21"/>
        </w:rPr>
        <w:t>2.</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9"/>
          <w:sz w:val="21"/>
          <w:szCs w:val="21"/>
        </w:rPr>
        <w:t>commenting</w:t>
      </w:r>
      <w:r>
        <w:rPr>
          <w:color w:val="333333"/>
          <w:spacing w:val="1"/>
          <w:w w:val="109"/>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proofErr w:type="gramStart"/>
      <w:r>
        <w:rPr>
          <w:color w:val="333333"/>
          <w:sz w:val="21"/>
          <w:szCs w:val="21"/>
        </w:rPr>
        <w:t xml:space="preserve">ACER's </w:t>
      </w:r>
      <w:r>
        <w:rPr>
          <w:color w:val="333333"/>
          <w:spacing w:val="1"/>
          <w:sz w:val="21"/>
          <w:szCs w:val="21"/>
        </w:rPr>
        <w:t xml:space="preserve"> </w:t>
      </w:r>
      <w:r>
        <w:rPr>
          <w:color w:val="333333"/>
          <w:sz w:val="21"/>
          <w:szCs w:val="21"/>
        </w:rPr>
        <w:t>draft</w:t>
      </w:r>
      <w:proofErr w:type="gramEnd"/>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 xml:space="preserve">through </w:t>
      </w:r>
      <w:r>
        <w:rPr>
          <w:color w:val="333333"/>
          <w:spacing w:val="12"/>
          <w:sz w:val="21"/>
          <w:szCs w:val="21"/>
        </w:rPr>
        <w:t xml:space="preserve"> </w:t>
      </w:r>
      <w:r>
        <w:rPr>
          <w:color w:val="333333"/>
          <w:sz w:val="21"/>
          <w:szCs w:val="21"/>
        </w:rPr>
        <w:t>this</w:t>
      </w:r>
      <w:r>
        <w:rPr>
          <w:color w:val="333333"/>
          <w:spacing w:val="27"/>
          <w:sz w:val="21"/>
          <w:szCs w:val="21"/>
        </w:rPr>
        <w:t xml:space="preserve"> </w:t>
      </w:r>
      <w:r>
        <w:rPr>
          <w:color w:val="333333"/>
          <w:sz w:val="21"/>
          <w:szCs w:val="21"/>
        </w:rPr>
        <w:t>online</w:t>
      </w:r>
      <w:r>
        <w:rPr>
          <w:color w:val="333333"/>
          <w:spacing w:val="37"/>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and</w:t>
      </w:r>
      <w:r>
        <w:rPr>
          <w:color w:val="333333"/>
          <w:spacing w:val="51"/>
          <w:sz w:val="21"/>
          <w:szCs w:val="21"/>
        </w:rPr>
        <w:t xml:space="preserve"> </w:t>
      </w:r>
      <w:r>
        <w:rPr>
          <w:color w:val="333333"/>
          <w:w w:val="110"/>
          <w:sz w:val="21"/>
          <w:szCs w:val="21"/>
        </w:rPr>
        <w:t xml:space="preserve">adding </w:t>
      </w:r>
      <w:r>
        <w:rPr>
          <w:color w:val="333333"/>
          <w:sz w:val="21"/>
          <w:szCs w:val="21"/>
        </w:rPr>
        <w:t>their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table, </w:t>
      </w:r>
      <w:r>
        <w:rPr>
          <w:color w:val="333333"/>
          <w:spacing w:val="4"/>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38"/>
          <w:sz w:val="21"/>
          <w:szCs w:val="21"/>
        </w:rPr>
        <w:t xml:space="preserve"> </w:t>
      </w:r>
      <w:r>
        <w:rPr>
          <w:color w:val="333333"/>
          <w:w w:val="115"/>
          <w:sz w:val="21"/>
          <w:szCs w:val="21"/>
        </w:rPr>
        <w:t>and</w:t>
      </w:r>
    </w:p>
    <w:p w14:paraId="39AEE680" w14:textId="77777777" w:rsidR="00304370" w:rsidRDefault="009D0661">
      <w:pPr>
        <w:spacing w:before="7" w:line="317" w:lineRule="auto"/>
        <w:ind w:left="235" w:right="998"/>
        <w:rPr>
          <w:sz w:val="21"/>
          <w:szCs w:val="21"/>
        </w:rPr>
      </w:pPr>
      <w:r>
        <w:rPr>
          <w:color w:val="333333"/>
          <w:sz w:val="21"/>
          <w:szCs w:val="21"/>
        </w:rPr>
        <w:t>3.</w:t>
      </w:r>
      <w:r>
        <w:rPr>
          <w:color w:val="333333"/>
          <w:spacing w:val="23"/>
          <w:sz w:val="21"/>
          <w:szCs w:val="21"/>
        </w:rPr>
        <w:t xml:space="preserve"> </w:t>
      </w:r>
      <w:r>
        <w:rPr>
          <w:color w:val="333333"/>
          <w:sz w:val="21"/>
          <w:szCs w:val="21"/>
        </w:rPr>
        <w:t>by</w:t>
      </w:r>
      <w:r>
        <w:rPr>
          <w:color w:val="333333"/>
          <w:spacing w:val="16"/>
          <w:sz w:val="21"/>
          <w:szCs w:val="21"/>
        </w:rPr>
        <w:t xml:space="preserve"> </w:t>
      </w:r>
      <w:r>
        <w:rPr>
          <w:color w:val="333333"/>
          <w:w w:val="108"/>
          <w:sz w:val="21"/>
          <w:szCs w:val="21"/>
        </w:rPr>
        <w:t>uploading</w:t>
      </w:r>
      <w:r>
        <w:rPr>
          <w:color w:val="333333"/>
          <w:spacing w:val="2"/>
          <w:w w:val="108"/>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alterative</w:t>
      </w:r>
      <w:r>
        <w:rPr>
          <w:color w:val="333333"/>
          <w:spacing w:val="-15"/>
          <w:w w:val="111"/>
          <w:sz w:val="21"/>
          <w:szCs w:val="21"/>
        </w:rPr>
        <w:t xml:space="preserve"> </w:t>
      </w:r>
      <w:r>
        <w:rPr>
          <w:color w:val="333333"/>
          <w:w w:val="111"/>
          <w:sz w:val="21"/>
          <w:szCs w:val="21"/>
        </w:rPr>
        <w:t>amendment</w:t>
      </w:r>
      <w:r>
        <w:rPr>
          <w:color w:val="333333"/>
          <w:spacing w:val="20"/>
          <w:w w:val="111"/>
          <w:sz w:val="21"/>
          <w:szCs w:val="21"/>
        </w:rPr>
        <w:t xml:space="preserve"> </w:t>
      </w:r>
      <w:r>
        <w:rPr>
          <w:color w:val="333333"/>
          <w:w w:val="111"/>
          <w:sz w:val="21"/>
          <w:szCs w:val="21"/>
        </w:rPr>
        <w:t>proposals</w:t>
      </w:r>
      <w:r>
        <w:rPr>
          <w:color w:val="333333"/>
          <w:spacing w:val="16"/>
          <w:w w:val="11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43"/>
          <w:sz w:val="21"/>
          <w:szCs w:val="21"/>
        </w:rPr>
        <w:t xml:space="preserve"> </w:t>
      </w:r>
      <w:r>
        <w:rPr>
          <w:color w:val="333333"/>
          <w:w w:val="119"/>
          <w:sz w:val="21"/>
          <w:szCs w:val="21"/>
        </w:rPr>
        <w:t>entire</w:t>
      </w:r>
      <w:r>
        <w:rPr>
          <w:color w:val="333333"/>
          <w:spacing w:val="-4"/>
          <w:w w:val="119"/>
          <w:sz w:val="21"/>
          <w:szCs w:val="21"/>
        </w:rPr>
        <w:t xml:space="preserve"> </w:t>
      </w:r>
      <w:r>
        <w:rPr>
          <w:color w:val="333333"/>
          <w:sz w:val="21"/>
          <w:szCs w:val="21"/>
        </w:rPr>
        <w:t>NC</w:t>
      </w:r>
      <w:r>
        <w:rPr>
          <w:color w:val="333333"/>
          <w:spacing w:val="18"/>
          <w:sz w:val="21"/>
          <w:szCs w:val="21"/>
        </w:rPr>
        <w:t xml:space="preserve"> </w:t>
      </w:r>
      <w:r>
        <w:rPr>
          <w:color w:val="333333"/>
          <w:sz w:val="21"/>
          <w:szCs w:val="21"/>
        </w:rPr>
        <w:t>DC</w:t>
      </w:r>
      <w:r>
        <w:rPr>
          <w:color w:val="333333"/>
          <w:spacing w:val="20"/>
          <w:sz w:val="21"/>
          <w:szCs w:val="21"/>
        </w:rPr>
        <w:t xml:space="preserve"> </w:t>
      </w:r>
      <w:r>
        <w:rPr>
          <w:color w:val="333333"/>
          <w:sz w:val="21"/>
          <w:szCs w:val="21"/>
        </w:rPr>
        <w:t>using</w:t>
      </w:r>
      <w:r>
        <w:rPr>
          <w:color w:val="333333"/>
          <w:spacing w:val="51"/>
          <w:sz w:val="21"/>
          <w:szCs w:val="21"/>
        </w:rPr>
        <w:t xml:space="preserve"> </w:t>
      </w:r>
      <w:r>
        <w:rPr>
          <w:color w:val="333333"/>
          <w:sz w:val="21"/>
          <w:szCs w:val="21"/>
        </w:rPr>
        <w:t>the</w:t>
      </w:r>
      <w:r>
        <w:rPr>
          <w:color w:val="333333"/>
          <w:spacing w:val="39"/>
          <w:sz w:val="21"/>
          <w:szCs w:val="21"/>
        </w:rPr>
        <w:t xml:space="preserve"> </w:t>
      </w:r>
      <w:r>
        <w:rPr>
          <w:color w:val="333333"/>
          <w:sz w:val="21"/>
          <w:szCs w:val="21"/>
        </w:rPr>
        <w:t>Track</w:t>
      </w:r>
      <w:r>
        <w:rPr>
          <w:color w:val="333333"/>
          <w:spacing w:val="40"/>
          <w:sz w:val="21"/>
          <w:szCs w:val="21"/>
        </w:rPr>
        <w:t xml:space="preserve"> </w:t>
      </w:r>
      <w:r>
        <w:rPr>
          <w:color w:val="333333"/>
          <w:w w:val="116"/>
          <w:sz w:val="21"/>
          <w:szCs w:val="21"/>
        </w:rPr>
        <w:t xml:space="preserve">Changes </w:t>
      </w:r>
      <w:proofErr w:type="gramStart"/>
      <w:r>
        <w:rPr>
          <w:color w:val="333333"/>
          <w:sz w:val="21"/>
          <w:szCs w:val="21"/>
        </w:rPr>
        <w:t xml:space="preserve">mode </w:t>
      </w:r>
      <w:r>
        <w:rPr>
          <w:color w:val="333333"/>
          <w:spacing w:val="9"/>
          <w:sz w:val="21"/>
          <w:szCs w:val="21"/>
        </w:rPr>
        <w:t xml:space="preserve"> </w:t>
      </w:r>
      <w:r>
        <w:rPr>
          <w:color w:val="333333"/>
          <w:sz w:val="21"/>
          <w:szCs w:val="21"/>
        </w:rPr>
        <w:t>in</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file</w:t>
      </w:r>
      <w:r>
        <w:rPr>
          <w:color w:val="333333"/>
          <w:spacing w:val="-5"/>
          <w:sz w:val="21"/>
          <w:szCs w:val="21"/>
        </w:rPr>
        <w:t xml:space="preserve"> </w:t>
      </w:r>
      <w:r>
        <w:rPr>
          <w:color w:val="333333"/>
          <w:w w:val="110"/>
          <w:sz w:val="21"/>
          <w:szCs w:val="21"/>
        </w:rPr>
        <w:t>downloaded</w:t>
      </w:r>
      <w:r>
        <w:rPr>
          <w:color w:val="333333"/>
          <w:spacing w:val="1"/>
          <w:w w:val="110"/>
          <w:sz w:val="21"/>
          <w:szCs w:val="21"/>
        </w:rPr>
        <w:t xml:space="preserve"> </w:t>
      </w:r>
      <w:r>
        <w:rPr>
          <w:color w:val="333333"/>
          <w:sz w:val="21"/>
          <w:szCs w:val="21"/>
        </w:rPr>
        <w:t>from</w:t>
      </w:r>
      <w:r>
        <w:rPr>
          <w:color w:val="333333"/>
          <w:spacing w:val="14"/>
          <w:sz w:val="21"/>
          <w:szCs w:val="21"/>
        </w:rPr>
        <w:t xml:space="preserve"> </w:t>
      </w:r>
      <w:r>
        <w:rPr>
          <w:color w:val="333333"/>
          <w:sz w:val="21"/>
          <w:szCs w:val="21"/>
        </w:rPr>
        <w:t xml:space="preserve">Step </w:t>
      </w:r>
      <w:r>
        <w:rPr>
          <w:color w:val="333333"/>
          <w:spacing w:val="9"/>
          <w:sz w:val="21"/>
          <w:szCs w:val="21"/>
        </w:rPr>
        <w:t xml:space="preserve"> </w:t>
      </w:r>
      <w:r>
        <w:rPr>
          <w:color w:val="333333"/>
          <w:w w:val="111"/>
          <w:sz w:val="21"/>
          <w:szCs w:val="21"/>
        </w:rPr>
        <w:t>1.</w:t>
      </w:r>
    </w:p>
    <w:p w14:paraId="05CD893B" w14:textId="77777777" w:rsidR="00304370" w:rsidRDefault="00304370">
      <w:pPr>
        <w:spacing w:before="3" w:line="120" w:lineRule="exact"/>
        <w:rPr>
          <w:sz w:val="12"/>
          <w:szCs w:val="12"/>
        </w:rPr>
      </w:pPr>
    </w:p>
    <w:p w14:paraId="39164FE9" w14:textId="77777777" w:rsidR="00304370" w:rsidRDefault="00304370">
      <w:pPr>
        <w:spacing w:line="200" w:lineRule="exact"/>
      </w:pPr>
    </w:p>
    <w:p w14:paraId="28046F51" w14:textId="77777777" w:rsidR="00304370" w:rsidRDefault="009D0661">
      <w:pPr>
        <w:spacing w:line="317" w:lineRule="auto"/>
        <w:ind w:left="235" w:right="758"/>
        <w:rPr>
          <w:sz w:val="21"/>
          <w:szCs w:val="21"/>
        </w:rPr>
      </w:pPr>
      <w:proofErr w:type="gramStart"/>
      <w:r>
        <w:rPr>
          <w:color w:val="333333"/>
          <w:sz w:val="21"/>
          <w:szCs w:val="21"/>
        </w:rPr>
        <w:t xml:space="preserve">Where </w:t>
      </w:r>
      <w:r>
        <w:rPr>
          <w:color w:val="333333"/>
          <w:spacing w:val="9"/>
          <w:sz w:val="21"/>
          <w:szCs w:val="21"/>
        </w:rPr>
        <w:t xml:space="preserve"> </w:t>
      </w:r>
      <w:r>
        <w:rPr>
          <w:color w:val="333333"/>
          <w:sz w:val="21"/>
          <w:szCs w:val="21"/>
        </w:rPr>
        <w:t>the</w:t>
      </w:r>
      <w:proofErr w:type="gramEnd"/>
      <w:r>
        <w:rPr>
          <w:color w:val="333333"/>
          <w:spacing w:val="39"/>
          <w:sz w:val="21"/>
          <w:szCs w:val="21"/>
        </w:rPr>
        <w:t xml:space="preserve"> </w:t>
      </w:r>
      <w:r>
        <w:rPr>
          <w:color w:val="333333"/>
          <w:w w:val="114"/>
          <w:sz w:val="21"/>
          <w:szCs w:val="21"/>
        </w:rPr>
        <w:t>stakeholder</w:t>
      </w:r>
      <w:r>
        <w:rPr>
          <w:color w:val="333333"/>
          <w:spacing w:val="-21"/>
          <w:w w:val="114"/>
          <w:sz w:val="21"/>
          <w:szCs w:val="21"/>
        </w:rPr>
        <w:t xml:space="preserve"> </w:t>
      </w:r>
      <w:r>
        <w:rPr>
          <w:color w:val="333333"/>
          <w:w w:val="114"/>
          <w:sz w:val="21"/>
          <w:szCs w:val="21"/>
        </w:rPr>
        <w:t>does</w:t>
      </w:r>
      <w:r>
        <w:rPr>
          <w:color w:val="333333"/>
          <w:spacing w:val="14"/>
          <w:w w:val="114"/>
          <w:sz w:val="21"/>
          <w:szCs w:val="21"/>
        </w:rPr>
        <w:t xml:space="preserve"> </w:t>
      </w:r>
      <w:r>
        <w:rPr>
          <w:color w:val="333333"/>
          <w:sz w:val="21"/>
          <w:szCs w:val="21"/>
        </w:rPr>
        <w:t>not</w:t>
      </w:r>
      <w:r>
        <w:rPr>
          <w:color w:val="333333"/>
          <w:spacing w:val="27"/>
          <w:sz w:val="21"/>
          <w:szCs w:val="21"/>
        </w:rPr>
        <w:t xml:space="preserve"> </w:t>
      </w:r>
      <w:r>
        <w:rPr>
          <w:color w:val="333333"/>
          <w:sz w:val="21"/>
          <w:szCs w:val="21"/>
        </w:rPr>
        <w:t xml:space="preserve">have </w:t>
      </w:r>
      <w:r>
        <w:rPr>
          <w:color w:val="333333"/>
          <w:spacing w:val="9"/>
          <w:sz w:val="21"/>
          <w:szCs w:val="21"/>
        </w:rPr>
        <w:t xml:space="preserve"> </w:t>
      </w:r>
      <w:r>
        <w:rPr>
          <w:color w:val="333333"/>
          <w:sz w:val="21"/>
          <w:szCs w:val="21"/>
        </w:rPr>
        <w:t>any</w:t>
      </w:r>
      <w:r>
        <w:rPr>
          <w:color w:val="333333"/>
          <w:spacing w:val="39"/>
          <w:sz w:val="21"/>
          <w:szCs w:val="21"/>
        </w:rPr>
        <w:t xml:space="preserve"> </w:t>
      </w:r>
      <w:r>
        <w:rPr>
          <w:color w:val="333333"/>
          <w:w w:val="111"/>
          <w:sz w:val="21"/>
          <w:szCs w:val="21"/>
        </w:rPr>
        <w:t>comments</w:t>
      </w:r>
      <w:r>
        <w:rPr>
          <w:color w:val="333333"/>
          <w:spacing w:val="9"/>
          <w:w w:val="111"/>
          <w:sz w:val="21"/>
          <w:szCs w:val="21"/>
        </w:rPr>
        <w:t xml:space="preserve"> </w:t>
      </w:r>
      <w:r>
        <w:rPr>
          <w:color w:val="333333"/>
          <w:w w:val="111"/>
          <w:sz w:val="21"/>
          <w:szCs w:val="21"/>
        </w:rPr>
        <w:t>regarding</w:t>
      </w:r>
      <w:r>
        <w:rPr>
          <w:color w:val="333333"/>
          <w:spacing w:val="-8"/>
          <w:w w:val="111"/>
          <w:sz w:val="21"/>
          <w:szCs w:val="21"/>
        </w:rPr>
        <w:t xml:space="preserve"> </w:t>
      </w:r>
      <w:r>
        <w:rPr>
          <w:color w:val="333333"/>
          <w:sz w:val="21"/>
          <w:szCs w:val="21"/>
        </w:rPr>
        <w:t>the</w:t>
      </w:r>
      <w:r>
        <w:rPr>
          <w:color w:val="333333"/>
          <w:spacing w:val="39"/>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r>
        <w:rPr>
          <w:color w:val="333333"/>
          <w:sz w:val="21"/>
          <w:szCs w:val="21"/>
        </w:rPr>
        <w:t>cells</w:t>
      </w:r>
      <w:r>
        <w:rPr>
          <w:color w:val="333333"/>
          <w:spacing w:val="41"/>
          <w:sz w:val="21"/>
          <w:szCs w:val="21"/>
        </w:rPr>
        <w:t xml:space="preserve"> </w:t>
      </w:r>
      <w:r>
        <w:rPr>
          <w:color w:val="333333"/>
          <w:sz w:val="21"/>
          <w:szCs w:val="21"/>
        </w:rPr>
        <w:t>in 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can  be</w:t>
      </w:r>
      <w:r>
        <w:rPr>
          <w:color w:val="333333"/>
          <w:spacing w:val="40"/>
          <w:sz w:val="21"/>
          <w:szCs w:val="21"/>
        </w:rPr>
        <w:t xml:space="preserve"> </w:t>
      </w:r>
      <w:r>
        <w:rPr>
          <w:color w:val="333333"/>
          <w:sz w:val="21"/>
          <w:szCs w:val="21"/>
        </w:rPr>
        <w:t>left</w:t>
      </w:r>
      <w:r>
        <w:rPr>
          <w:color w:val="333333"/>
          <w:spacing w:val="6"/>
          <w:sz w:val="21"/>
          <w:szCs w:val="21"/>
        </w:rPr>
        <w:t xml:space="preserve"> </w:t>
      </w:r>
      <w:r>
        <w:rPr>
          <w:color w:val="333333"/>
          <w:w w:val="108"/>
          <w:sz w:val="21"/>
          <w:szCs w:val="21"/>
        </w:rPr>
        <w:t>blank.</w:t>
      </w:r>
    </w:p>
    <w:p w14:paraId="4D2F4FD1" w14:textId="77777777" w:rsidR="00304370" w:rsidRDefault="00304370">
      <w:pPr>
        <w:spacing w:before="2" w:line="120" w:lineRule="exact"/>
        <w:rPr>
          <w:sz w:val="12"/>
          <w:szCs w:val="12"/>
        </w:rPr>
      </w:pPr>
    </w:p>
    <w:p w14:paraId="2B15D327" w14:textId="77777777" w:rsidR="00304370" w:rsidRDefault="00304370">
      <w:pPr>
        <w:spacing w:line="200" w:lineRule="exact"/>
      </w:pPr>
    </w:p>
    <w:p w14:paraId="7F524AEB" w14:textId="77777777" w:rsidR="00304370" w:rsidRDefault="0036270E">
      <w:pPr>
        <w:ind w:left="235"/>
        <w:rPr>
          <w:sz w:val="21"/>
          <w:szCs w:val="21"/>
        </w:rPr>
      </w:pPr>
      <w:r>
        <w:pict w14:anchorId="0737683D">
          <v:group id="_x0000_s2068" style="position:absolute;left:0;text-align:left;margin-left:54.75pt;margin-top:33.9pt;width:485.8pt;height:0;z-index:-3822;mso-position-horizontal-relative:page" coordorigin="1095,678" coordsize="9716,0">
            <v:shape id="_x0000_s2069" style="position:absolute;left:1095;top:678;width:9716;height:0" coordorigin="1095,678" coordsize="9716,0" path="m1095,678r9716,e" filled="f" strokecolor="#004e98" strokeweight=".85pt">
              <v:path arrowok="t"/>
            </v:shape>
            <w10:wrap anchorx="page"/>
          </v:group>
        </w:pict>
      </w:r>
      <w:r w:rsidR="009D0661">
        <w:rPr>
          <w:color w:val="333333"/>
          <w:sz w:val="21"/>
          <w:szCs w:val="21"/>
        </w:rPr>
        <w:t>The</w:t>
      </w:r>
      <w:r w:rsidR="009D0661">
        <w:rPr>
          <w:color w:val="333333"/>
          <w:spacing w:val="39"/>
          <w:sz w:val="21"/>
          <w:szCs w:val="21"/>
        </w:rPr>
        <w:t xml:space="preserve"> </w:t>
      </w:r>
      <w:r w:rsidR="009D0661">
        <w:rPr>
          <w:color w:val="333333"/>
          <w:w w:val="113"/>
          <w:sz w:val="21"/>
          <w:szCs w:val="21"/>
        </w:rPr>
        <w:t>mandatory</w:t>
      </w:r>
      <w:r w:rsidR="009D0661">
        <w:rPr>
          <w:color w:val="333333"/>
          <w:spacing w:val="-28"/>
          <w:w w:val="113"/>
          <w:sz w:val="21"/>
          <w:szCs w:val="21"/>
        </w:rPr>
        <w:t xml:space="preserve"> </w:t>
      </w:r>
      <w:r w:rsidR="009D0661">
        <w:rPr>
          <w:color w:val="333333"/>
          <w:w w:val="113"/>
          <w:sz w:val="21"/>
          <w:szCs w:val="21"/>
        </w:rPr>
        <w:t>steps</w:t>
      </w:r>
      <w:r w:rsidR="009D0661">
        <w:rPr>
          <w:color w:val="333333"/>
          <w:spacing w:val="24"/>
          <w:w w:val="113"/>
          <w:sz w:val="21"/>
          <w:szCs w:val="21"/>
        </w:rPr>
        <w:t xml:space="preserve"> </w:t>
      </w:r>
      <w:r w:rsidR="009D0661">
        <w:rPr>
          <w:color w:val="333333"/>
          <w:sz w:val="21"/>
          <w:szCs w:val="21"/>
        </w:rPr>
        <w:t>for</w:t>
      </w:r>
      <w:r w:rsidR="009D0661">
        <w:rPr>
          <w:color w:val="333333"/>
          <w:spacing w:val="6"/>
          <w:sz w:val="21"/>
          <w:szCs w:val="21"/>
        </w:rPr>
        <w:t xml:space="preserve"> </w:t>
      </w:r>
      <w:proofErr w:type="gramStart"/>
      <w:r w:rsidR="009D0661">
        <w:rPr>
          <w:color w:val="333333"/>
          <w:sz w:val="21"/>
          <w:szCs w:val="21"/>
        </w:rPr>
        <w:t xml:space="preserve">submitting </w:t>
      </w:r>
      <w:r w:rsidR="009D0661">
        <w:rPr>
          <w:color w:val="333333"/>
          <w:spacing w:val="7"/>
          <w:sz w:val="21"/>
          <w:szCs w:val="21"/>
        </w:rPr>
        <w:t xml:space="preserve"> </w:t>
      </w:r>
      <w:r w:rsidR="009D0661">
        <w:rPr>
          <w:color w:val="333333"/>
          <w:sz w:val="21"/>
          <w:szCs w:val="21"/>
        </w:rPr>
        <w:t>the</w:t>
      </w:r>
      <w:proofErr w:type="gramEnd"/>
      <w:r w:rsidR="009D0661">
        <w:rPr>
          <w:color w:val="333333"/>
          <w:spacing w:val="39"/>
          <w:sz w:val="21"/>
          <w:szCs w:val="21"/>
        </w:rPr>
        <w:t xml:space="preserve"> </w:t>
      </w:r>
      <w:r w:rsidR="009D0661">
        <w:rPr>
          <w:color w:val="333333"/>
          <w:w w:val="112"/>
          <w:sz w:val="21"/>
          <w:szCs w:val="21"/>
        </w:rPr>
        <w:t xml:space="preserve">comments </w:t>
      </w:r>
      <w:r w:rsidR="009D0661">
        <w:rPr>
          <w:color w:val="333333"/>
          <w:sz w:val="21"/>
          <w:szCs w:val="21"/>
        </w:rPr>
        <w:t>are</w:t>
      </w:r>
      <w:r w:rsidR="009D0661">
        <w:rPr>
          <w:color w:val="333333"/>
          <w:spacing w:val="52"/>
          <w:sz w:val="21"/>
          <w:szCs w:val="21"/>
        </w:rPr>
        <w:t xml:space="preserve"> </w:t>
      </w:r>
      <w:r w:rsidR="009D0661">
        <w:rPr>
          <w:color w:val="333333"/>
          <w:sz w:val="21"/>
          <w:szCs w:val="21"/>
        </w:rPr>
        <w:t>listed</w:t>
      </w:r>
      <w:r w:rsidR="009D0661">
        <w:rPr>
          <w:color w:val="333333"/>
          <w:spacing w:val="38"/>
          <w:sz w:val="21"/>
          <w:szCs w:val="21"/>
        </w:rPr>
        <w:t xml:space="preserve"> </w:t>
      </w:r>
      <w:r w:rsidR="009D0661">
        <w:rPr>
          <w:color w:val="333333"/>
          <w:w w:val="107"/>
          <w:sz w:val="21"/>
          <w:szCs w:val="21"/>
        </w:rPr>
        <w:t>below.</w:t>
      </w:r>
    </w:p>
    <w:p w14:paraId="13110BB7" w14:textId="77777777" w:rsidR="00304370" w:rsidRDefault="00304370">
      <w:pPr>
        <w:spacing w:line="200" w:lineRule="exact"/>
      </w:pPr>
    </w:p>
    <w:p w14:paraId="0FFB2627" w14:textId="77777777" w:rsidR="00304370" w:rsidRDefault="00304370">
      <w:pPr>
        <w:spacing w:line="200" w:lineRule="exact"/>
      </w:pPr>
    </w:p>
    <w:p w14:paraId="30F36243" w14:textId="77777777" w:rsidR="00304370" w:rsidRDefault="00304370">
      <w:pPr>
        <w:spacing w:line="200" w:lineRule="exact"/>
      </w:pPr>
    </w:p>
    <w:p w14:paraId="040D71BF" w14:textId="77777777" w:rsidR="00304370" w:rsidRDefault="00304370">
      <w:pPr>
        <w:spacing w:before="13" w:line="260" w:lineRule="exact"/>
        <w:rPr>
          <w:sz w:val="26"/>
          <w:szCs w:val="26"/>
        </w:rPr>
      </w:pPr>
    </w:p>
    <w:p w14:paraId="12D151DB" w14:textId="77777777" w:rsidR="00304370" w:rsidRDefault="009D0661">
      <w:pPr>
        <w:ind w:left="23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1</w:t>
      </w:r>
    </w:p>
    <w:p w14:paraId="033DEB25" w14:textId="77777777" w:rsidR="00304370" w:rsidRDefault="00304370">
      <w:pPr>
        <w:spacing w:line="200" w:lineRule="exact"/>
      </w:pPr>
    </w:p>
    <w:p w14:paraId="7972A0D6" w14:textId="77777777" w:rsidR="00304370" w:rsidRDefault="00304370">
      <w:pPr>
        <w:spacing w:before="9" w:line="240" w:lineRule="exact"/>
        <w:rPr>
          <w:sz w:val="24"/>
          <w:szCs w:val="24"/>
        </w:rPr>
      </w:pPr>
    </w:p>
    <w:p w14:paraId="3D912D01" w14:textId="77777777" w:rsidR="00304370" w:rsidRDefault="009D0661">
      <w:pPr>
        <w:spacing w:line="320" w:lineRule="atLeast"/>
        <w:ind w:left="235" w:right="602"/>
        <w:rPr>
          <w:sz w:val="21"/>
          <w:szCs w:val="21"/>
        </w:rPr>
      </w:pPr>
      <w:r>
        <w:rPr>
          <w:color w:val="333333"/>
          <w:w w:val="122"/>
          <w:sz w:val="21"/>
          <w:szCs w:val="21"/>
        </w:rPr>
        <w:t>Please</w:t>
      </w:r>
      <w:r>
        <w:rPr>
          <w:color w:val="333333"/>
          <w:spacing w:val="-22"/>
          <w:w w:val="122"/>
          <w:sz w:val="21"/>
          <w:szCs w:val="21"/>
        </w:rPr>
        <w:t xml:space="preserve"> </w:t>
      </w:r>
      <w:r>
        <w:rPr>
          <w:color w:val="333333"/>
          <w:w w:val="122"/>
          <w:sz w:val="21"/>
          <w:szCs w:val="21"/>
        </w:rPr>
        <w:t>see</w:t>
      </w:r>
      <w:r>
        <w:rPr>
          <w:color w:val="333333"/>
          <w:spacing w:val="5"/>
          <w:w w:val="122"/>
          <w:sz w:val="21"/>
          <w:szCs w:val="21"/>
        </w:rPr>
        <w:t xml:space="preserve"> </w:t>
      </w:r>
      <w:proofErr w:type="gramStart"/>
      <w:r>
        <w:rPr>
          <w:color w:val="333333"/>
          <w:sz w:val="21"/>
          <w:szCs w:val="21"/>
        </w:rPr>
        <w:t xml:space="preserve">ACER's </w:t>
      </w:r>
      <w:r>
        <w:rPr>
          <w:color w:val="333333"/>
          <w:spacing w:val="1"/>
          <w:sz w:val="21"/>
          <w:szCs w:val="21"/>
        </w:rPr>
        <w:t xml:space="preserve"> </w:t>
      </w:r>
      <w:r>
        <w:rPr>
          <w:color w:val="333333"/>
          <w:sz w:val="21"/>
          <w:szCs w:val="21"/>
        </w:rPr>
        <w:t>draft</w:t>
      </w:r>
      <w:proofErr w:type="gramEnd"/>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below.</w:t>
      </w:r>
      <w:r>
        <w:rPr>
          <w:color w:val="333333"/>
          <w:spacing w:val="46"/>
          <w:sz w:val="21"/>
          <w:szCs w:val="21"/>
        </w:rPr>
        <w:t xml:space="preserve"> </w:t>
      </w:r>
      <w:r>
        <w:rPr>
          <w:color w:val="333333"/>
          <w:sz w:val="21"/>
          <w:szCs w:val="21"/>
        </w:rPr>
        <w:t>The</w:t>
      </w:r>
      <w:r>
        <w:rPr>
          <w:color w:val="333333"/>
          <w:spacing w:val="39"/>
          <w:sz w:val="21"/>
          <w:szCs w:val="21"/>
        </w:rPr>
        <w:t xml:space="preserve"> </w:t>
      </w:r>
      <w:r>
        <w:rPr>
          <w:color w:val="333333"/>
          <w:sz w:val="21"/>
          <w:szCs w:val="21"/>
        </w:rPr>
        <w:t>file</w:t>
      </w:r>
      <w:r>
        <w:rPr>
          <w:color w:val="333333"/>
          <w:spacing w:val="-5"/>
          <w:sz w:val="21"/>
          <w:szCs w:val="21"/>
        </w:rPr>
        <w:t xml:space="preserve"> </w:t>
      </w:r>
      <w:r>
        <w:rPr>
          <w:color w:val="333333"/>
          <w:sz w:val="21"/>
          <w:szCs w:val="21"/>
        </w:rPr>
        <w:t>could</w:t>
      </w:r>
      <w:r>
        <w:rPr>
          <w:color w:val="333333"/>
          <w:spacing w:val="39"/>
          <w:sz w:val="21"/>
          <w:szCs w:val="21"/>
        </w:rPr>
        <w:t xml:space="preserve"> </w:t>
      </w:r>
      <w:r>
        <w:rPr>
          <w:color w:val="333333"/>
          <w:sz w:val="21"/>
          <w:szCs w:val="21"/>
        </w:rPr>
        <w:t>also</w:t>
      </w:r>
      <w:r>
        <w:rPr>
          <w:color w:val="333333"/>
          <w:spacing w:val="50"/>
          <w:sz w:val="21"/>
          <w:szCs w:val="21"/>
        </w:rPr>
        <w:t xml:space="preserve"> </w:t>
      </w:r>
      <w:r>
        <w:rPr>
          <w:color w:val="333333"/>
          <w:sz w:val="21"/>
          <w:szCs w:val="21"/>
        </w:rPr>
        <w:t>be</w:t>
      </w:r>
      <w:r>
        <w:rPr>
          <w:color w:val="333333"/>
          <w:spacing w:val="40"/>
          <w:sz w:val="21"/>
          <w:szCs w:val="21"/>
        </w:rPr>
        <w:t xml:space="preserve"> </w:t>
      </w:r>
      <w:r>
        <w:rPr>
          <w:color w:val="333333"/>
          <w:w w:val="120"/>
          <w:sz w:val="21"/>
          <w:szCs w:val="21"/>
        </w:rPr>
        <w:t xml:space="preserve">accessed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right</w:t>
      </w:r>
      <w:r>
        <w:rPr>
          <w:color w:val="333333"/>
          <w:spacing w:val="18"/>
          <w:sz w:val="21"/>
          <w:szCs w:val="21"/>
        </w:rPr>
        <w:t xml:space="preserve"> </w:t>
      </w:r>
      <w:proofErr w:type="gramStart"/>
      <w:r>
        <w:rPr>
          <w:color w:val="333333"/>
          <w:sz w:val="21"/>
          <w:szCs w:val="21"/>
        </w:rPr>
        <w:t xml:space="preserve">panel </w:t>
      </w:r>
      <w:r>
        <w:rPr>
          <w:color w:val="333333"/>
          <w:spacing w:val="13"/>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09"/>
          <w:sz w:val="21"/>
          <w:szCs w:val="21"/>
        </w:rPr>
        <w:t>consultation</w:t>
      </w:r>
      <w:r>
        <w:rPr>
          <w:color w:val="333333"/>
          <w:spacing w:val="1"/>
          <w:w w:val="109"/>
          <w:sz w:val="21"/>
          <w:szCs w:val="21"/>
        </w:rPr>
        <w:t xml:space="preserve"> </w:t>
      </w:r>
      <w:r>
        <w:rPr>
          <w:color w:val="333333"/>
          <w:sz w:val="21"/>
          <w:szCs w:val="21"/>
        </w:rPr>
        <w:t>form</w:t>
      </w:r>
      <w:r>
        <w:rPr>
          <w:color w:val="333333"/>
          <w:spacing w:val="14"/>
          <w:sz w:val="21"/>
          <w:szCs w:val="21"/>
        </w:rPr>
        <w:t xml:space="preserve"> </w:t>
      </w:r>
      <w:r>
        <w:rPr>
          <w:color w:val="333333"/>
          <w:sz w:val="21"/>
          <w:szCs w:val="21"/>
        </w:rPr>
        <w:t xml:space="preserve">under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w w:val="111"/>
          <w:sz w:val="21"/>
          <w:szCs w:val="21"/>
        </w:rPr>
        <w:t>Background</w:t>
      </w:r>
      <w:r>
        <w:rPr>
          <w:color w:val="333333"/>
          <w:spacing w:val="-20"/>
          <w:w w:val="111"/>
          <w:sz w:val="21"/>
          <w:szCs w:val="21"/>
        </w:rPr>
        <w:t xml:space="preserve"> </w:t>
      </w:r>
      <w:r>
        <w:rPr>
          <w:color w:val="333333"/>
          <w:w w:val="111"/>
          <w:sz w:val="21"/>
          <w:szCs w:val="21"/>
        </w:rPr>
        <w:t>Documents.</w:t>
      </w:r>
    </w:p>
    <w:p w14:paraId="05784221" w14:textId="77777777" w:rsidR="00304370" w:rsidRDefault="00304370">
      <w:pPr>
        <w:spacing w:line="200" w:lineRule="exact"/>
      </w:pPr>
    </w:p>
    <w:p w14:paraId="718D9964" w14:textId="77777777" w:rsidR="00304370" w:rsidRDefault="00304370">
      <w:pPr>
        <w:spacing w:before="13" w:line="240" w:lineRule="exact"/>
        <w:rPr>
          <w:sz w:val="24"/>
          <w:szCs w:val="24"/>
        </w:rPr>
      </w:pPr>
    </w:p>
    <w:p w14:paraId="60429460" w14:textId="77777777" w:rsidR="00304370" w:rsidRDefault="0036270E">
      <w:pPr>
        <w:spacing w:before="14"/>
        <w:ind w:left="235"/>
        <w:rPr>
          <w:sz w:val="28"/>
          <w:szCs w:val="28"/>
        </w:rPr>
      </w:pPr>
      <w:r>
        <w:pict w14:anchorId="73A69E36">
          <v:group id="_x0000_s2066" style="position:absolute;left:0;text-align:left;margin-left:54.75pt;margin-top:39.45pt;width:485.8pt;height:0;z-index:-3821;mso-position-horizontal-relative:page" coordorigin="1095,789" coordsize="9716,0">
            <v:shape id="_x0000_s2067" style="position:absolute;left:1095;top:789;width:9716;height:0" coordorigin="1095,789" coordsize="9716,0" path="m1095,789r9716,e" filled="f" strokecolor="#004e98" strokeweight=".85pt">
              <v:path arrowok="t"/>
            </v:shape>
            <w10:wrap anchorx="page"/>
          </v:group>
        </w:pict>
      </w:r>
      <w:r w:rsidR="009D0661">
        <w:rPr>
          <w:color w:val="0000FF"/>
          <w:w w:val="114"/>
          <w:sz w:val="28"/>
          <w:szCs w:val="28"/>
          <w:u w:val="single" w:color="0068D6"/>
        </w:rPr>
        <w:t>Download</w:t>
      </w:r>
      <w:r w:rsidR="009D0661">
        <w:rPr>
          <w:color w:val="0000FF"/>
          <w:spacing w:val="-3"/>
          <w:w w:val="114"/>
          <w:sz w:val="28"/>
          <w:szCs w:val="28"/>
          <w:u w:val="single" w:color="0068D6"/>
        </w:rPr>
        <w:t xml:space="preserve"> </w:t>
      </w:r>
      <w:r w:rsidR="009D0661">
        <w:rPr>
          <w:color w:val="0000FF"/>
          <w:sz w:val="28"/>
          <w:szCs w:val="28"/>
          <w:u w:val="single" w:color="0068D6"/>
        </w:rPr>
        <w:t>ACER</w:t>
      </w:r>
      <w:r w:rsidR="009D0661">
        <w:rPr>
          <w:color w:val="0000FF"/>
          <w:spacing w:val="52"/>
          <w:sz w:val="28"/>
          <w:szCs w:val="28"/>
          <w:u w:val="single" w:color="0068D6"/>
        </w:rPr>
        <w:t xml:space="preserve"> </w:t>
      </w:r>
      <w:r w:rsidR="009D0661">
        <w:rPr>
          <w:color w:val="0000FF"/>
          <w:w w:val="119"/>
          <w:sz w:val="28"/>
          <w:szCs w:val="28"/>
          <w:u w:val="single" w:color="0068D6"/>
        </w:rPr>
        <w:t>draft</w:t>
      </w:r>
      <w:r w:rsidR="009D0661">
        <w:rPr>
          <w:color w:val="0000FF"/>
          <w:spacing w:val="-17"/>
          <w:w w:val="119"/>
          <w:sz w:val="28"/>
          <w:szCs w:val="28"/>
          <w:u w:val="single" w:color="0068D6"/>
        </w:rPr>
        <w:t xml:space="preserve"> </w:t>
      </w:r>
      <w:r w:rsidR="009D0661">
        <w:rPr>
          <w:color w:val="0000FF"/>
          <w:w w:val="119"/>
          <w:sz w:val="28"/>
          <w:szCs w:val="28"/>
          <w:u w:val="single" w:color="0068D6"/>
        </w:rPr>
        <w:t>amendments</w:t>
      </w:r>
      <w:r w:rsidR="009D0661">
        <w:rPr>
          <w:color w:val="0000FF"/>
          <w:spacing w:val="36"/>
          <w:w w:val="119"/>
          <w:sz w:val="28"/>
          <w:szCs w:val="28"/>
          <w:u w:val="single" w:color="0068D6"/>
        </w:rPr>
        <w:t xml:space="preserve"> </w:t>
      </w:r>
      <w:r w:rsidR="009D0661">
        <w:rPr>
          <w:color w:val="0000FF"/>
          <w:sz w:val="28"/>
          <w:szCs w:val="28"/>
          <w:u w:val="single" w:color="0068D6"/>
        </w:rPr>
        <w:t>to</w:t>
      </w:r>
      <w:r w:rsidR="009D0661">
        <w:rPr>
          <w:color w:val="0000FF"/>
          <w:spacing w:val="53"/>
          <w:sz w:val="28"/>
          <w:szCs w:val="28"/>
          <w:u w:val="single" w:color="0068D6"/>
        </w:rPr>
        <w:t xml:space="preserve"> </w:t>
      </w:r>
      <w:proofErr w:type="gramStart"/>
      <w:r w:rsidR="009D0661">
        <w:rPr>
          <w:color w:val="0000FF"/>
          <w:sz w:val="28"/>
          <w:szCs w:val="28"/>
          <w:u w:val="single" w:color="0068D6"/>
        </w:rPr>
        <w:t xml:space="preserve">the </w:t>
      </w:r>
      <w:r w:rsidR="009D0661">
        <w:rPr>
          <w:color w:val="0000FF"/>
          <w:spacing w:val="12"/>
          <w:sz w:val="28"/>
          <w:szCs w:val="28"/>
          <w:u w:val="single" w:color="0068D6"/>
        </w:rPr>
        <w:t xml:space="preserve"> </w:t>
      </w:r>
      <w:r w:rsidR="009D0661">
        <w:rPr>
          <w:color w:val="0000FF"/>
          <w:sz w:val="28"/>
          <w:szCs w:val="28"/>
          <w:u w:val="single" w:color="0068D6"/>
        </w:rPr>
        <w:t>NC</w:t>
      </w:r>
      <w:proofErr w:type="gramEnd"/>
      <w:r w:rsidR="009D0661">
        <w:rPr>
          <w:color w:val="0000FF"/>
          <w:spacing w:val="23"/>
          <w:sz w:val="28"/>
          <w:szCs w:val="28"/>
          <w:u w:val="single" w:color="0068D6"/>
        </w:rPr>
        <w:t xml:space="preserve"> </w:t>
      </w:r>
      <w:r w:rsidR="009D0661">
        <w:rPr>
          <w:color w:val="0000FF"/>
          <w:sz w:val="28"/>
          <w:szCs w:val="28"/>
          <w:u w:val="single" w:color="0068D6"/>
        </w:rPr>
        <w:t>DC</w:t>
      </w:r>
      <w:r w:rsidR="009D0661">
        <w:rPr>
          <w:color w:val="0000FF"/>
          <w:spacing w:val="25"/>
          <w:sz w:val="28"/>
          <w:szCs w:val="28"/>
          <w:u w:val="single" w:color="0068D6"/>
        </w:rPr>
        <w:t xml:space="preserve"> </w:t>
      </w:r>
      <w:r w:rsidR="009D0661">
        <w:rPr>
          <w:color w:val="0000FF"/>
          <w:w w:val="122"/>
          <w:sz w:val="28"/>
          <w:szCs w:val="28"/>
          <w:u w:val="single" w:color="0068D6"/>
        </w:rPr>
        <w:t>here</w:t>
      </w:r>
    </w:p>
    <w:p w14:paraId="75431B3C" w14:textId="77777777" w:rsidR="00304370" w:rsidRDefault="00304370">
      <w:pPr>
        <w:spacing w:line="200" w:lineRule="exact"/>
      </w:pPr>
    </w:p>
    <w:p w14:paraId="2A78D05F" w14:textId="77777777" w:rsidR="00304370" w:rsidRDefault="00304370">
      <w:pPr>
        <w:spacing w:line="200" w:lineRule="exact"/>
      </w:pPr>
    </w:p>
    <w:p w14:paraId="77DEA4D9" w14:textId="77777777" w:rsidR="00304370" w:rsidRDefault="00304370">
      <w:pPr>
        <w:spacing w:line="200" w:lineRule="exact"/>
      </w:pPr>
    </w:p>
    <w:p w14:paraId="33671EF4" w14:textId="77777777" w:rsidR="00304370" w:rsidRDefault="00304370">
      <w:pPr>
        <w:spacing w:before="10" w:line="280" w:lineRule="exact"/>
        <w:rPr>
          <w:sz w:val="28"/>
          <w:szCs w:val="28"/>
        </w:rPr>
      </w:pPr>
    </w:p>
    <w:p w14:paraId="161B55E1" w14:textId="77777777" w:rsidR="00304370" w:rsidRDefault="009D0661">
      <w:pPr>
        <w:ind w:left="23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2</w:t>
      </w:r>
    </w:p>
    <w:p w14:paraId="31BA470C" w14:textId="77777777" w:rsidR="00304370" w:rsidRDefault="00304370">
      <w:pPr>
        <w:spacing w:before="7" w:line="180" w:lineRule="exact"/>
        <w:rPr>
          <w:sz w:val="18"/>
          <w:szCs w:val="18"/>
        </w:rPr>
      </w:pPr>
    </w:p>
    <w:p w14:paraId="52445493" w14:textId="77777777" w:rsidR="00304370" w:rsidRDefault="00304370">
      <w:pPr>
        <w:spacing w:line="200" w:lineRule="exact"/>
      </w:pPr>
    </w:p>
    <w:p w14:paraId="226D749B" w14:textId="77777777" w:rsidR="00304370" w:rsidRDefault="009D0661">
      <w:pPr>
        <w:spacing w:line="322" w:lineRule="auto"/>
        <w:ind w:left="235" w:right="878"/>
        <w:rPr>
          <w:sz w:val="21"/>
          <w:szCs w:val="21"/>
        </w:rPr>
      </w:pPr>
      <w:proofErr w:type="gramStart"/>
      <w:r>
        <w:rPr>
          <w:color w:val="993300"/>
          <w:sz w:val="21"/>
          <w:szCs w:val="21"/>
        </w:rPr>
        <w:t xml:space="preserve">Kindly </w:t>
      </w:r>
      <w:r>
        <w:rPr>
          <w:color w:val="993300"/>
          <w:spacing w:val="12"/>
          <w:sz w:val="21"/>
          <w:szCs w:val="21"/>
        </w:rPr>
        <w:t xml:space="preserve"> </w:t>
      </w:r>
      <w:r>
        <w:rPr>
          <w:color w:val="993300"/>
          <w:w w:val="122"/>
          <w:sz w:val="21"/>
          <w:szCs w:val="21"/>
        </w:rPr>
        <w:t>note</w:t>
      </w:r>
      <w:proofErr w:type="gramEnd"/>
      <w:r>
        <w:rPr>
          <w:color w:val="993300"/>
          <w:spacing w:val="-6"/>
          <w:w w:val="122"/>
          <w:sz w:val="21"/>
          <w:szCs w:val="21"/>
        </w:rPr>
        <w:t xml:space="preserve"> </w:t>
      </w:r>
      <w:r>
        <w:rPr>
          <w:color w:val="993300"/>
          <w:w w:val="122"/>
          <w:sz w:val="21"/>
          <w:szCs w:val="21"/>
        </w:rPr>
        <w:t>that</w:t>
      </w:r>
      <w:r>
        <w:rPr>
          <w:color w:val="993300"/>
          <w:spacing w:val="-6"/>
          <w:w w:val="122"/>
          <w:sz w:val="21"/>
          <w:szCs w:val="21"/>
        </w:rPr>
        <w:t xml:space="preserve"> </w:t>
      </w:r>
      <w:r>
        <w:rPr>
          <w:color w:val="993300"/>
          <w:w w:val="122"/>
          <w:sz w:val="21"/>
          <w:szCs w:val="21"/>
        </w:rPr>
        <w:t>this</w:t>
      </w:r>
      <w:r>
        <w:rPr>
          <w:color w:val="993300"/>
          <w:spacing w:val="-3"/>
          <w:w w:val="122"/>
          <w:sz w:val="21"/>
          <w:szCs w:val="21"/>
        </w:rPr>
        <w:t xml:space="preserve"> </w:t>
      </w:r>
      <w:r>
        <w:rPr>
          <w:color w:val="993300"/>
          <w:w w:val="122"/>
          <w:sz w:val="21"/>
          <w:szCs w:val="21"/>
        </w:rPr>
        <w:t>consultation</w:t>
      </w:r>
      <w:r>
        <w:rPr>
          <w:color w:val="993300"/>
          <w:spacing w:val="-16"/>
          <w:w w:val="122"/>
          <w:sz w:val="21"/>
          <w:szCs w:val="21"/>
        </w:rPr>
        <w:t xml:space="preserve"> </w:t>
      </w:r>
      <w:r>
        <w:rPr>
          <w:color w:val="993300"/>
          <w:sz w:val="21"/>
          <w:szCs w:val="21"/>
        </w:rPr>
        <w:t xml:space="preserve">form </w:t>
      </w:r>
      <w:r>
        <w:rPr>
          <w:color w:val="993300"/>
          <w:spacing w:val="11"/>
          <w:sz w:val="21"/>
          <w:szCs w:val="21"/>
        </w:rPr>
        <w:t xml:space="preserve"> </w:t>
      </w:r>
      <w:r>
        <w:rPr>
          <w:color w:val="993300"/>
          <w:w w:val="114"/>
          <w:sz w:val="21"/>
          <w:szCs w:val="21"/>
        </w:rPr>
        <w:t>follows</w:t>
      </w:r>
      <w:r>
        <w:rPr>
          <w:color w:val="993300"/>
          <w:spacing w:val="-1"/>
          <w:w w:val="114"/>
          <w:sz w:val="21"/>
          <w:szCs w:val="21"/>
        </w:rPr>
        <w:t xml:space="preserve"> </w:t>
      </w:r>
      <w:r>
        <w:rPr>
          <w:color w:val="993300"/>
          <w:sz w:val="21"/>
          <w:szCs w:val="21"/>
        </w:rPr>
        <w:t xml:space="preserve">the </w:t>
      </w:r>
      <w:r>
        <w:rPr>
          <w:color w:val="993300"/>
          <w:spacing w:val="10"/>
          <w:sz w:val="21"/>
          <w:szCs w:val="21"/>
        </w:rPr>
        <w:t xml:space="preserve"> </w:t>
      </w:r>
      <w:r>
        <w:rPr>
          <w:color w:val="993300"/>
          <w:w w:val="124"/>
          <w:sz w:val="21"/>
          <w:szCs w:val="21"/>
        </w:rPr>
        <w:t>structure</w:t>
      </w:r>
      <w:r>
        <w:rPr>
          <w:color w:val="993300"/>
          <w:spacing w:val="-7"/>
          <w:w w:val="124"/>
          <w:sz w:val="21"/>
          <w:szCs w:val="21"/>
        </w:rPr>
        <w:t xml:space="preserve"> </w:t>
      </w:r>
      <w:r>
        <w:rPr>
          <w:color w:val="993300"/>
          <w:sz w:val="21"/>
          <w:szCs w:val="21"/>
        </w:rPr>
        <w:t>of</w:t>
      </w:r>
      <w:r>
        <w:rPr>
          <w:color w:val="993300"/>
          <w:spacing w:val="29"/>
          <w:sz w:val="21"/>
          <w:szCs w:val="21"/>
        </w:rPr>
        <w:t xml:space="preserve"> </w:t>
      </w:r>
      <w:r>
        <w:rPr>
          <w:color w:val="993300"/>
          <w:sz w:val="21"/>
          <w:szCs w:val="21"/>
        </w:rPr>
        <w:t xml:space="preserve">the </w:t>
      </w:r>
      <w:r>
        <w:rPr>
          <w:color w:val="993300"/>
          <w:spacing w:val="10"/>
          <w:sz w:val="21"/>
          <w:szCs w:val="21"/>
        </w:rPr>
        <w:t xml:space="preserve"> </w:t>
      </w:r>
      <w:r>
        <w:rPr>
          <w:color w:val="993300"/>
          <w:sz w:val="21"/>
          <w:szCs w:val="21"/>
        </w:rPr>
        <w:t>NC</w:t>
      </w:r>
      <w:r>
        <w:rPr>
          <w:color w:val="993300"/>
          <w:spacing w:val="18"/>
          <w:sz w:val="21"/>
          <w:szCs w:val="21"/>
        </w:rPr>
        <w:t xml:space="preserve"> </w:t>
      </w:r>
      <w:r>
        <w:rPr>
          <w:color w:val="993300"/>
          <w:sz w:val="21"/>
          <w:szCs w:val="21"/>
        </w:rPr>
        <w:t>DC</w:t>
      </w:r>
      <w:r>
        <w:rPr>
          <w:color w:val="993300"/>
          <w:spacing w:val="18"/>
          <w:sz w:val="21"/>
          <w:szCs w:val="21"/>
        </w:rPr>
        <w:t xml:space="preserve"> </w:t>
      </w:r>
      <w:r>
        <w:rPr>
          <w:color w:val="993300"/>
          <w:w w:val="118"/>
          <w:sz w:val="21"/>
          <w:szCs w:val="21"/>
        </w:rPr>
        <w:t>amended</w:t>
      </w:r>
      <w:r>
        <w:rPr>
          <w:color w:val="993300"/>
          <w:spacing w:val="19"/>
          <w:w w:val="118"/>
          <w:sz w:val="21"/>
          <w:szCs w:val="21"/>
        </w:rPr>
        <w:t xml:space="preserve"> </w:t>
      </w:r>
      <w:r>
        <w:rPr>
          <w:color w:val="993300"/>
          <w:w w:val="118"/>
          <w:sz w:val="21"/>
          <w:szCs w:val="21"/>
        </w:rPr>
        <w:t>legal</w:t>
      </w:r>
      <w:r>
        <w:rPr>
          <w:color w:val="993300"/>
          <w:spacing w:val="-8"/>
          <w:w w:val="118"/>
          <w:sz w:val="21"/>
          <w:szCs w:val="21"/>
        </w:rPr>
        <w:t xml:space="preserve"> </w:t>
      </w:r>
      <w:r>
        <w:rPr>
          <w:color w:val="993300"/>
          <w:w w:val="118"/>
          <w:sz w:val="21"/>
          <w:szCs w:val="21"/>
        </w:rPr>
        <w:t>text provided</w:t>
      </w:r>
      <w:r>
        <w:rPr>
          <w:color w:val="993300"/>
          <w:spacing w:val="-3"/>
          <w:w w:val="118"/>
          <w:sz w:val="21"/>
          <w:szCs w:val="21"/>
        </w:rPr>
        <w:t xml:space="preserve"> </w:t>
      </w:r>
      <w:r>
        <w:rPr>
          <w:color w:val="993300"/>
          <w:sz w:val="21"/>
          <w:szCs w:val="21"/>
        </w:rPr>
        <w:t>by</w:t>
      </w:r>
      <w:r>
        <w:rPr>
          <w:color w:val="993300"/>
          <w:spacing w:val="40"/>
          <w:sz w:val="21"/>
          <w:szCs w:val="21"/>
        </w:rPr>
        <w:t xml:space="preserve"> </w:t>
      </w:r>
      <w:r>
        <w:rPr>
          <w:color w:val="993300"/>
          <w:sz w:val="21"/>
          <w:szCs w:val="21"/>
        </w:rPr>
        <w:t>ACER</w:t>
      </w:r>
      <w:r>
        <w:rPr>
          <w:color w:val="993300"/>
          <w:spacing w:val="40"/>
          <w:sz w:val="21"/>
          <w:szCs w:val="21"/>
        </w:rPr>
        <w:t xml:space="preserve"> </w:t>
      </w:r>
      <w:r>
        <w:rPr>
          <w:color w:val="993300"/>
          <w:sz w:val="21"/>
          <w:szCs w:val="21"/>
        </w:rPr>
        <w:t>in</w:t>
      </w:r>
      <w:r>
        <w:rPr>
          <w:color w:val="993300"/>
          <w:spacing w:val="29"/>
          <w:sz w:val="21"/>
          <w:szCs w:val="21"/>
        </w:rPr>
        <w:t xml:space="preserve"> </w:t>
      </w:r>
      <w:r>
        <w:rPr>
          <w:color w:val="993300"/>
          <w:w w:val="116"/>
          <w:sz w:val="21"/>
          <w:szCs w:val="21"/>
        </w:rPr>
        <w:t>Step</w:t>
      </w:r>
      <w:r>
        <w:rPr>
          <w:color w:val="993300"/>
          <w:spacing w:val="20"/>
          <w:w w:val="116"/>
          <w:sz w:val="21"/>
          <w:szCs w:val="21"/>
        </w:rPr>
        <w:t xml:space="preserve"> </w:t>
      </w:r>
      <w:r>
        <w:rPr>
          <w:color w:val="993300"/>
          <w:w w:val="116"/>
          <w:sz w:val="21"/>
          <w:szCs w:val="21"/>
        </w:rPr>
        <w:t>1.</w:t>
      </w:r>
    </w:p>
    <w:p w14:paraId="5C1F12AF" w14:textId="77777777" w:rsidR="00304370" w:rsidRDefault="00304370">
      <w:pPr>
        <w:spacing w:before="19" w:line="220" w:lineRule="exact"/>
        <w:rPr>
          <w:sz w:val="22"/>
          <w:szCs w:val="22"/>
        </w:rPr>
      </w:pPr>
    </w:p>
    <w:p w14:paraId="2F1C9C24" w14:textId="77777777" w:rsidR="00304370" w:rsidRDefault="009D0661">
      <w:pPr>
        <w:spacing w:line="320" w:lineRule="atLeast"/>
        <w:ind w:left="235" w:right="525"/>
        <w:rPr>
          <w:sz w:val="21"/>
          <w:szCs w:val="21"/>
        </w:rPr>
      </w:pPr>
      <w:r>
        <w:rPr>
          <w:color w:val="333333"/>
          <w:sz w:val="21"/>
          <w:szCs w:val="21"/>
        </w:rPr>
        <w:t>The</w:t>
      </w:r>
      <w:r>
        <w:rPr>
          <w:color w:val="333333"/>
          <w:spacing w:val="39"/>
          <w:sz w:val="21"/>
          <w:szCs w:val="21"/>
        </w:rPr>
        <w:t xml:space="preserve"> </w:t>
      </w:r>
      <w:r>
        <w:rPr>
          <w:color w:val="333333"/>
          <w:w w:val="111"/>
          <w:sz w:val="21"/>
          <w:szCs w:val="21"/>
        </w:rPr>
        <w:t>paragraph</w:t>
      </w:r>
      <w:r>
        <w:rPr>
          <w:color w:val="333333"/>
          <w:spacing w:val="25"/>
          <w:w w:val="111"/>
          <w:sz w:val="21"/>
          <w:szCs w:val="21"/>
        </w:rPr>
        <w:t xml:space="preserve"> </w:t>
      </w:r>
      <w:r>
        <w:rPr>
          <w:color w:val="333333"/>
          <w:w w:val="111"/>
          <w:sz w:val="21"/>
          <w:szCs w:val="21"/>
        </w:rPr>
        <w:t>numbering</w:t>
      </w:r>
      <w:r>
        <w:rPr>
          <w:color w:val="333333"/>
          <w:spacing w:val="-18"/>
          <w:w w:val="111"/>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form</w:t>
      </w:r>
      <w:r>
        <w:rPr>
          <w:color w:val="333333"/>
          <w:spacing w:val="14"/>
          <w:sz w:val="21"/>
          <w:szCs w:val="21"/>
        </w:rPr>
        <w:t xml:space="preserve"> </w:t>
      </w:r>
      <w:proofErr w:type="gramStart"/>
      <w:r>
        <w:rPr>
          <w:color w:val="333333"/>
          <w:sz w:val="21"/>
          <w:szCs w:val="21"/>
        </w:rPr>
        <w:t xml:space="preserve">reflects </w:t>
      </w:r>
      <w:r>
        <w:rPr>
          <w:color w:val="333333"/>
          <w:spacing w:val="9"/>
          <w:sz w:val="21"/>
          <w:szCs w:val="21"/>
        </w:rPr>
        <w:t xml:space="preserve"> </w:t>
      </w:r>
      <w:r>
        <w:rPr>
          <w:color w:val="333333"/>
          <w:w w:val="113"/>
          <w:sz w:val="21"/>
          <w:szCs w:val="21"/>
        </w:rPr>
        <w:t>paragraph</w:t>
      </w:r>
      <w:proofErr w:type="gramEnd"/>
      <w:r>
        <w:rPr>
          <w:color w:val="333333"/>
          <w:spacing w:val="8"/>
          <w:w w:val="113"/>
          <w:sz w:val="21"/>
          <w:szCs w:val="21"/>
        </w:rPr>
        <w:t xml:space="preserve"> </w:t>
      </w:r>
      <w:r>
        <w:rPr>
          <w:color w:val="333333"/>
          <w:w w:val="113"/>
          <w:sz w:val="21"/>
          <w:szCs w:val="21"/>
        </w:rPr>
        <w:t>numbers</w:t>
      </w:r>
      <w:r>
        <w:rPr>
          <w:color w:val="333333"/>
          <w:spacing w:val="-1"/>
          <w:w w:val="113"/>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5"/>
          <w:sz w:val="21"/>
          <w:szCs w:val="21"/>
        </w:rPr>
        <w:t>amended</w:t>
      </w:r>
      <w:r>
        <w:rPr>
          <w:color w:val="333333"/>
          <w:spacing w:val="-2"/>
          <w:w w:val="115"/>
          <w:sz w:val="21"/>
          <w:szCs w:val="21"/>
        </w:rPr>
        <w:t xml:space="preserve"> </w:t>
      </w:r>
      <w:r>
        <w:rPr>
          <w:color w:val="333333"/>
          <w:sz w:val="21"/>
          <w:szCs w:val="21"/>
        </w:rPr>
        <w:t>legal</w:t>
      </w:r>
      <w:r>
        <w:rPr>
          <w:color w:val="333333"/>
          <w:spacing w:val="39"/>
          <w:sz w:val="21"/>
          <w:szCs w:val="21"/>
        </w:rPr>
        <w:t xml:space="preserve"> </w:t>
      </w:r>
      <w:r>
        <w:rPr>
          <w:color w:val="333333"/>
          <w:w w:val="108"/>
          <w:sz w:val="21"/>
          <w:szCs w:val="21"/>
        </w:rPr>
        <w:t xml:space="preserve">text. </w:t>
      </w:r>
      <w:r>
        <w:rPr>
          <w:color w:val="333333"/>
          <w:w w:val="113"/>
          <w:sz w:val="21"/>
          <w:szCs w:val="21"/>
        </w:rPr>
        <w:t>Nevertheless,</w:t>
      </w:r>
      <w:r>
        <w:rPr>
          <w:color w:val="333333"/>
          <w:spacing w:val="-1"/>
          <w:w w:val="113"/>
          <w:sz w:val="21"/>
          <w:szCs w:val="21"/>
        </w:rPr>
        <w:t xml:space="preserve"> </w:t>
      </w:r>
      <w:r>
        <w:rPr>
          <w:color w:val="333333"/>
          <w:w w:val="113"/>
          <w:sz w:val="21"/>
          <w:szCs w:val="21"/>
        </w:rPr>
        <w:t>stakeholders</w:t>
      </w:r>
      <w:r>
        <w:rPr>
          <w:color w:val="333333"/>
          <w:spacing w:val="-1"/>
          <w:w w:val="113"/>
          <w:sz w:val="21"/>
          <w:szCs w:val="21"/>
        </w:rPr>
        <w:t xml:space="preserve"> </w:t>
      </w:r>
      <w:proofErr w:type="gramStart"/>
      <w:r>
        <w:rPr>
          <w:color w:val="333333"/>
          <w:sz w:val="21"/>
          <w:szCs w:val="21"/>
        </w:rPr>
        <w:t xml:space="preserve">can  </w:t>
      </w:r>
      <w:r>
        <w:rPr>
          <w:color w:val="333333"/>
          <w:w w:val="110"/>
          <w:sz w:val="21"/>
          <w:szCs w:val="21"/>
        </w:rPr>
        <w:t>comment</w:t>
      </w:r>
      <w:proofErr w:type="gramEnd"/>
      <w:r>
        <w:rPr>
          <w:color w:val="333333"/>
          <w:spacing w:val="1"/>
          <w:w w:val="110"/>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w w:val="112"/>
          <w:sz w:val="21"/>
          <w:szCs w:val="21"/>
        </w:rPr>
        <w:t>deleted</w:t>
      </w:r>
      <w:r>
        <w:rPr>
          <w:color w:val="333333"/>
          <w:spacing w:val="6"/>
          <w:w w:val="112"/>
          <w:sz w:val="21"/>
          <w:szCs w:val="21"/>
        </w:rPr>
        <w:t xml:space="preserve"> </w:t>
      </w:r>
      <w:r>
        <w:rPr>
          <w:color w:val="333333"/>
          <w:w w:val="112"/>
          <w:sz w:val="21"/>
          <w:szCs w:val="21"/>
        </w:rPr>
        <w:t>paragraphs/articles/titles,</w:t>
      </w:r>
      <w:r>
        <w:rPr>
          <w:color w:val="333333"/>
          <w:spacing w:val="-21"/>
          <w:w w:val="112"/>
          <w:sz w:val="21"/>
          <w:szCs w:val="21"/>
        </w:rPr>
        <w:t xml:space="preserve"> </w:t>
      </w:r>
      <w:r>
        <w:rPr>
          <w:color w:val="333333"/>
          <w:sz w:val="21"/>
          <w:szCs w:val="21"/>
        </w:rPr>
        <w:t>which</w:t>
      </w:r>
      <w:r>
        <w:rPr>
          <w:color w:val="333333"/>
          <w:spacing w:val="27"/>
          <w:sz w:val="21"/>
          <w:szCs w:val="21"/>
        </w:rPr>
        <w:t xml:space="preserve"> </w:t>
      </w:r>
      <w:r>
        <w:rPr>
          <w:color w:val="333333"/>
          <w:sz w:val="21"/>
          <w:szCs w:val="21"/>
        </w:rPr>
        <w:t>are</w:t>
      </w:r>
      <w:r>
        <w:rPr>
          <w:color w:val="333333"/>
          <w:spacing w:val="52"/>
          <w:sz w:val="21"/>
          <w:szCs w:val="21"/>
        </w:rPr>
        <w:t xml:space="preserve"> </w:t>
      </w:r>
      <w:r>
        <w:rPr>
          <w:color w:val="333333"/>
          <w:w w:val="111"/>
          <w:sz w:val="21"/>
          <w:szCs w:val="21"/>
        </w:rPr>
        <w:t xml:space="preserve">marked </w:t>
      </w:r>
      <w:r>
        <w:rPr>
          <w:color w:val="333333"/>
          <w:w w:val="126"/>
          <w:sz w:val="21"/>
          <w:szCs w:val="21"/>
        </w:rPr>
        <w:t>as</w:t>
      </w:r>
    </w:p>
    <w:p w14:paraId="779EDF60" w14:textId="77777777" w:rsidR="00304370" w:rsidRDefault="00304370">
      <w:pPr>
        <w:spacing w:before="2" w:line="120" w:lineRule="exact"/>
        <w:rPr>
          <w:sz w:val="13"/>
          <w:szCs w:val="13"/>
        </w:rPr>
      </w:pPr>
    </w:p>
    <w:p w14:paraId="24EC5EF6" w14:textId="77777777" w:rsidR="00304370" w:rsidRDefault="00304370">
      <w:pPr>
        <w:spacing w:line="200" w:lineRule="exact"/>
      </w:pPr>
    </w:p>
    <w:p w14:paraId="1B03CB3A" w14:textId="77777777" w:rsidR="00304370" w:rsidRDefault="00304370">
      <w:pPr>
        <w:spacing w:line="200" w:lineRule="exact"/>
      </w:pPr>
    </w:p>
    <w:p w14:paraId="7B982AF6" w14:textId="77777777" w:rsidR="00304370" w:rsidRDefault="009D0661">
      <w:pPr>
        <w:spacing w:before="29"/>
        <w:ind w:right="100"/>
        <w:jc w:val="right"/>
        <w:rPr>
          <w:sz w:val="24"/>
          <w:szCs w:val="24"/>
        </w:rPr>
        <w:sectPr w:rsidR="00304370">
          <w:pgSz w:w="11920" w:h="16840"/>
          <w:pgMar w:top="1100" w:right="620" w:bottom="0" w:left="860" w:header="720" w:footer="720" w:gutter="0"/>
          <w:cols w:space="720"/>
        </w:sectPr>
      </w:pPr>
      <w:r>
        <w:rPr>
          <w:sz w:val="24"/>
          <w:szCs w:val="24"/>
        </w:rPr>
        <w:t>4</w:t>
      </w:r>
    </w:p>
    <w:p w14:paraId="17B516BB" w14:textId="77777777" w:rsidR="00304370" w:rsidRDefault="009D0661">
      <w:pPr>
        <w:spacing w:before="67"/>
        <w:ind w:left="115"/>
        <w:rPr>
          <w:sz w:val="21"/>
          <w:szCs w:val="21"/>
        </w:rPr>
      </w:pPr>
      <w:r>
        <w:rPr>
          <w:color w:val="333333"/>
          <w:w w:val="108"/>
          <w:sz w:val="21"/>
          <w:szCs w:val="21"/>
        </w:rPr>
        <w:lastRenderedPageBreak/>
        <w:t>[deleted].</w:t>
      </w:r>
      <w:r>
        <w:rPr>
          <w:color w:val="333333"/>
          <w:spacing w:val="2"/>
          <w:w w:val="108"/>
          <w:sz w:val="21"/>
          <w:szCs w:val="21"/>
        </w:rPr>
        <w:t xml:space="preserve"> </w:t>
      </w:r>
      <w:r>
        <w:rPr>
          <w:color w:val="333333"/>
          <w:sz w:val="21"/>
          <w:szCs w:val="21"/>
        </w:rPr>
        <w:t>New</w:t>
      </w:r>
      <w:r>
        <w:rPr>
          <w:color w:val="333333"/>
          <w:spacing w:val="26"/>
          <w:sz w:val="21"/>
          <w:szCs w:val="21"/>
        </w:rPr>
        <w:t xml:space="preserve"> </w:t>
      </w:r>
      <w:proofErr w:type="gramStart"/>
      <w:r>
        <w:rPr>
          <w:color w:val="333333"/>
          <w:sz w:val="21"/>
          <w:szCs w:val="21"/>
        </w:rPr>
        <w:t xml:space="preserve">articles </w:t>
      </w:r>
      <w:r>
        <w:rPr>
          <w:color w:val="333333"/>
          <w:spacing w:val="8"/>
          <w:sz w:val="21"/>
          <w:szCs w:val="21"/>
        </w:rPr>
        <w:t xml:space="preserve"> </w:t>
      </w:r>
      <w:r>
        <w:rPr>
          <w:color w:val="333333"/>
          <w:sz w:val="21"/>
          <w:szCs w:val="21"/>
        </w:rPr>
        <w:t>and</w:t>
      </w:r>
      <w:proofErr w:type="gramEnd"/>
      <w:r>
        <w:rPr>
          <w:color w:val="333333"/>
          <w:spacing w:val="51"/>
          <w:sz w:val="21"/>
          <w:szCs w:val="21"/>
        </w:rPr>
        <w:t xml:space="preserve"> </w:t>
      </w:r>
      <w:r>
        <w:rPr>
          <w:color w:val="333333"/>
          <w:sz w:val="21"/>
          <w:szCs w:val="21"/>
        </w:rPr>
        <w:t>titles</w:t>
      </w:r>
      <w:r>
        <w:rPr>
          <w:color w:val="333333"/>
          <w:spacing w:val="26"/>
          <w:sz w:val="21"/>
          <w:szCs w:val="21"/>
        </w:rPr>
        <w:t xml:space="preserve"> </w:t>
      </w:r>
      <w:r>
        <w:rPr>
          <w:color w:val="333333"/>
          <w:sz w:val="21"/>
          <w:szCs w:val="21"/>
        </w:rPr>
        <w:t>are</w:t>
      </w:r>
      <w:r>
        <w:rPr>
          <w:color w:val="333333"/>
          <w:spacing w:val="52"/>
          <w:sz w:val="21"/>
          <w:szCs w:val="21"/>
        </w:rPr>
        <w:t xml:space="preserve"> </w:t>
      </w:r>
      <w:r>
        <w:rPr>
          <w:color w:val="333333"/>
          <w:w w:val="113"/>
          <w:sz w:val="21"/>
          <w:szCs w:val="21"/>
        </w:rPr>
        <w:t>marked</w:t>
      </w:r>
      <w:r>
        <w:rPr>
          <w:color w:val="333333"/>
          <w:spacing w:val="-13"/>
          <w:w w:val="113"/>
          <w:sz w:val="21"/>
          <w:szCs w:val="21"/>
        </w:rPr>
        <w:t xml:space="preserve"> </w:t>
      </w:r>
      <w:r>
        <w:rPr>
          <w:color w:val="333333"/>
          <w:w w:val="113"/>
          <w:sz w:val="21"/>
          <w:szCs w:val="21"/>
        </w:rPr>
        <w:t>as</w:t>
      </w:r>
      <w:r>
        <w:rPr>
          <w:color w:val="333333"/>
          <w:spacing w:val="22"/>
          <w:w w:val="113"/>
          <w:sz w:val="21"/>
          <w:szCs w:val="21"/>
        </w:rPr>
        <w:t xml:space="preserve"> </w:t>
      </w:r>
      <w:r>
        <w:rPr>
          <w:color w:val="333333"/>
          <w:w w:val="113"/>
          <w:sz w:val="21"/>
          <w:szCs w:val="21"/>
        </w:rPr>
        <w:t>[new].</w:t>
      </w:r>
    </w:p>
    <w:p w14:paraId="1935C50D" w14:textId="77777777" w:rsidR="00304370" w:rsidRDefault="00304370">
      <w:pPr>
        <w:spacing w:before="9" w:line="100" w:lineRule="exact"/>
        <w:rPr>
          <w:sz w:val="11"/>
          <w:szCs w:val="11"/>
        </w:rPr>
      </w:pPr>
    </w:p>
    <w:p w14:paraId="3ED53148" w14:textId="77777777" w:rsidR="00304370" w:rsidRDefault="00304370">
      <w:pPr>
        <w:spacing w:line="200" w:lineRule="exact"/>
      </w:pPr>
    </w:p>
    <w:p w14:paraId="13D05B6B" w14:textId="77777777" w:rsidR="00304370" w:rsidRDefault="009D0661">
      <w:pPr>
        <w:spacing w:line="320" w:lineRule="atLeast"/>
        <w:ind w:left="115" w:right="1062"/>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use </w:t>
      </w:r>
      <w:r>
        <w:rPr>
          <w:color w:val="333333"/>
          <w:spacing w:val="12"/>
          <w:sz w:val="21"/>
          <w:szCs w:val="21"/>
        </w:rPr>
        <w:t xml:space="preserve"> </w:t>
      </w:r>
      <w:r>
        <w:rPr>
          <w:color w:val="333333"/>
          <w:sz w:val="21"/>
          <w:szCs w:val="21"/>
        </w:rPr>
        <w:t>this</w:t>
      </w:r>
      <w:proofErr w:type="gramEnd"/>
      <w:r>
        <w:rPr>
          <w:color w:val="333333"/>
          <w:spacing w:val="27"/>
          <w:sz w:val="21"/>
          <w:szCs w:val="21"/>
        </w:rPr>
        <w:t xml:space="preserve"> </w:t>
      </w:r>
      <w:r>
        <w:rPr>
          <w:color w:val="333333"/>
          <w:sz w:val="21"/>
          <w:szCs w:val="21"/>
        </w:rPr>
        <w:t>form</w:t>
      </w:r>
      <w:r>
        <w:rPr>
          <w:color w:val="333333"/>
          <w:spacing w:val="14"/>
          <w:sz w:val="21"/>
          <w:szCs w:val="21"/>
        </w:rPr>
        <w:t xml:space="preserve"> </w:t>
      </w:r>
      <w:r>
        <w:rPr>
          <w:color w:val="333333"/>
          <w:sz w:val="21"/>
          <w:szCs w:val="21"/>
        </w:rPr>
        <w:t>to</w:t>
      </w:r>
      <w:r>
        <w:rPr>
          <w:color w:val="333333"/>
          <w:spacing w:val="17"/>
          <w:sz w:val="21"/>
          <w:szCs w:val="21"/>
        </w:rPr>
        <w:t xml:space="preserve"> </w:t>
      </w:r>
      <w:r>
        <w:rPr>
          <w:color w:val="333333"/>
          <w:w w:val="110"/>
          <w:sz w:val="21"/>
          <w:szCs w:val="21"/>
        </w:rPr>
        <w:t>comment</w:t>
      </w:r>
      <w:r>
        <w:rPr>
          <w:color w:val="333333"/>
          <w:spacing w:val="1"/>
          <w:w w:val="110"/>
          <w:sz w:val="21"/>
          <w:szCs w:val="21"/>
        </w:rPr>
        <w:t xml:space="preserve"> </w:t>
      </w:r>
      <w:r>
        <w:rPr>
          <w:color w:val="333333"/>
          <w:sz w:val="21"/>
          <w:szCs w:val="21"/>
        </w:rPr>
        <w:t>on</w:t>
      </w:r>
      <w:r>
        <w:rPr>
          <w:color w:val="333333"/>
          <w:spacing w:val="2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 xml:space="preserve">and/or </w:t>
      </w:r>
      <w:r>
        <w:rPr>
          <w:color w:val="333333"/>
          <w:spacing w:val="12"/>
          <w:sz w:val="21"/>
          <w:szCs w:val="21"/>
        </w:rPr>
        <w:t xml:space="preserve"> </w:t>
      </w:r>
      <w:r>
        <w:rPr>
          <w:color w:val="333333"/>
          <w:sz w:val="21"/>
          <w:szCs w:val="21"/>
        </w:rPr>
        <w:t>to</w:t>
      </w:r>
      <w:r>
        <w:rPr>
          <w:color w:val="333333"/>
          <w:spacing w:val="17"/>
          <w:sz w:val="21"/>
          <w:szCs w:val="21"/>
        </w:rPr>
        <w:t xml:space="preserve"> </w:t>
      </w:r>
      <w:r>
        <w:rPr>
          <w:color w:val="333333"/>
          <w:sz w:val="21"/>
          <w:szCs w:val="21"/>
        </w:rPr>
        <w:t>provide</w:t>
      </w:r>
      <w:r>
        <w:rPr>
          <w:color w:val="333333"/>
          <w:spacing w:val="51"/>
          <w:sz w:val="21"/>
          <w:szCs w:val="21"/>
        </w:rPr>
        <w:t xml:space="preserve"> </w:t>
      </w:r>
      <w:r>
        <w:rPr>
          <w:color w:val="333333"/>
          <w:sz w:val="21"/>
          <w:szCs w:val="21"/>
        </w:rPr>
        <w:t>an</w:t>
      </w:r>
      <w:r>
        <w:rPr>
          <w:color w:val="333333"/>
          <w:spacing w:val="40"/>
          <w:sz w:val="21"/>
          <w:szCs w:val="21"/>
        </w:rPr>
        <w:t xml:space="preserve"> </w:t>
      </w:r>
      <w:r>
        <w:rPr>
          <w:color w:val="333333"/>
          <w:w w:val="108"/>
          <w:sz w:val="21"/>
          <w:szCs w:val="21"/>
        </w:rPr>
        <w:t>alternative</w:t>
      </w:r>
      <w:r>
        <w:rPr>
          <w:color w:val="333333"/>
          <w:spacing w:val="11"/>
          <w:w w:val="108"/>
          <w:sz w:val="21"/>
          <w:szCs w:val="21"/>
        </w:rPr>
        <w:t xml:space="preserve"> </w:t>
      </w:r>
      <w:r>
        <w:rPr>
          <w:color w:val="333333"/>
          <w:w w:val="108"/>
          <w:sz w:val="21"/>
          <w:szCs w:val="21"/>
        </w:rPr>
        <w:t xml:space="preserve">text </w:t>
      </w:r>
      <w:r>
        <w:rPr>
          <w:color w:val="333333"/>
          <w:w w:val="111"/>
          <w:sz w:val="21"/>
          <w:szCs w:val="21"/>
        </w:rPr>
        <w:t xml:space="preserve">proposal. </w:t>
      </w:r>
      <w:r>
        <w:rPr>
          <w:color w:val="333333"/>
          <w:sz w:val="21"/>
          <w:szCs w:val="21"/>
        </w:rPr>
        <w:t>The</w:t>
      </w:r>
      <w:r>
        <w:rPr>
          <w:color w:val="333333"/>
          <w:spacing w:val="39"/>
          <w:sz w:val="21"/>
          <w:szCs w:val="21"/>
        </w:rPr>
        <w:t xml:space="preserve"> </w:t>
      </w:r>
      <w:r>
        <w:rPr>
          <w:color w:val="333333"/>
          <w:w w:val="108"/>
          <w:sz w:val="21"/>
          <w:szCs w:val="21"/>
        </w:rPr>
        <w:t>instructions</w:t>
      </w:r>
      <w:r>
        <w:rPr>
          <w:color w:val="333333"/>
          <w:spacing w:val="2"/>
          <w:w w:val="108"/>
          <w:sz w:val="21"/>
          <w:szCs w:val="21"/>
        </w:rPr>
        <w:t xml:space="preserve"> </w:t>
      </w:r>
      <w:r>
        <w:rPr>
          <w:color w:val="333333"/>
          <w:sz w:val="21"/>
          <w:szCs w:val="21"/>
        </w:rPr>
        <w:t>are</w:t>
      </w:r>
      <w:r>
        <w:rPr>
          <w:color w:val="333333"/>
          <w:spacing w:val="52"/>
          <w:sz w:val="21"/>
          <w:szCs w:val="21"/>
        </w:rPr>
        <w:t xml:space="preserve"> </w:t>
      </w:r>
      <w:r>
        <w:rPr>
          <w:color w:val="333333"/>
          <w:sz w:val="21"/>
          <w:szCs w:val="21"/>
        </w:rPr>
        <w:t>the</w:t>
      </w:r>
      <w:r>
        <w:rPr>
          <w:color w:val="333333"/>
          <w:spacing w:val="39"/>
          <w:sz w:val="21"/>
          <w:szCs w:val="21"/>
        </w:rPr>
        <w:t xml:space="preserve"> </w:t>
      </w:r>
      <w:r>
        <w:rPr>
          <w:color w:val="333333"/>
          <w:sz w:val="21"/>
          <w:szCs w:val="21"/>
        </w:rPr>
        <w:t>following:</w:t>
      </w:r>
    </w:p>
    <w:p w14:paraId="3B4FDD8E" w14:textId="77777777" w:rsidR="00304370" w:rsidRDefault="00304370">
      <w:pPr>
        <w:spacing w:line="200" w:lineRule="exact"/>
      </w:pPr>
    </w:p>
    <w:p w14:paraId="01F36795" w14:textId="77777777" w:rsidR="00304370" w:rsidRDefault="00304370">
      <w:pPr>
        <w:spacing w:before="8" w:line="220" w:lineRule="exact"/>
        <w:rPr>
          <w:sz w:val="22"/>
          <w:szCs w:val="22"/>
        </w:rPr>
      </w:pPr>
    </w:p>
    <w:p w14:paraId="71D96E2E" w14:textId="77777777" w:rsidR="00304370" w:rsidRDefault="0036270E">
      <w:pPr>
        <w:ind w:left="415"/>
      </w:pPr>
      <w:r>
        <w:pict w14:anchorId="5A106458">
          <v:shape id="_x0000_i1069" type="#_x0000_t75" style="width:450.25pt;height:409.45pt">
            <v:imagedata r:id="rId10" o:title=""/>
          </v:shape>
        </w:pict>
      </w:r>
    </w:p>
    <w:p w14:paraId="3D64DD9D" w14:textId="77777777" w:rsidR="00304370" w:rsidRDefault="00304370">
      <w:pPr>
        <w:spacing w:line="200" w:lineRule="exact"/>
      </w:pPr>
    </w:p>
    <w:p w14:paraId="6196A706" w14:textId="77777777" w:rsidR="00304370" w:rsidRDefault="00304370">
      <w:pPr>
        <w:spacing w:before="10" w:line="260" w:lineRule="exact"/>
        <w:rPr>
          <w:sz w:val="26"/>
          <w:szCs w:val="26"/>
        </w:rPr>
      </w:pPr>
    </w:p>
    <w:p w14:paraId="6B928CF5" w14:textId="77777777" w:rsidR="00304370" w:rsidRDefault="009D0661">
      <w:pPr>
        <w:spacing w:before="25"/>
        <w:ind w:left="115"/>
        <w:rPr>
          <w:sz w:val="21"/>
          <w:szCs w:val="21"/>
        </w:rPr>
      </w:pPr>
      <w:r>
        <w:rPr>
          <w:color w:val="333333"/>
          <w:sz w:val="21"/>
          <w:szCs w:val="21"/>
        </w:rPr>
        <w:t>1.</w:t>
      </w:r>
      <w:r>
        <w:rPr>
          <w:color w:val="333333"/>
          <w:spacing w:val="23"/>
          <w:sz w:val="21"/>
          <w:szCs w:val="21"/>
        </w:rPr>
        <w:t xml:space="preserve"> </w:t>
      </w:r>
      <w:proofErr w:type="gramStart"/>
      <w:r>
        <w:rPr>
          <w:color w:val="333333"/>
          <w:sz w:val="21"/>
          <w:szCs w:val="21"/>
        </w:rPr>
        <w:t xml:space="preserve">Leave </w:t>
      </w:r>
      <w:r>
        <w:rPr>
          <w:color w:val="333333"/>
          <w:spacing w:val="10"/>
          <w:sz w:val="21"/>
          <w:szCs w:val="21"/>
        </w:rPr>
        <w:t xml:space="preserve"> </w:t>
      </w:r>
      <w:r>
        <w:rPr>
          <w:color w:val="333333"/>
          <w:w w:val="112"/>
          <w:sz w:val="21"/>
          <w:szCs w:val="21"/>
        </w:rPr>
        <w:t>comments</w:t>
      </w:r>
      <w:proofErr w:type="gramEnd"/>
      <w:r>
        <w:rPr>
          <w:color w:val="333333"/>
          <w:w w:val="112"/>
          <w:sz w:val="21"/>
          <w:szCs w:val="21"/>
        </w:rPr>
        <w:t xml:space="preserve">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p>
    <w:p w14:paraId="703695E7" w14:textId="77777777" w:rsidR="00304370" w:rsidRDefault="009D0661">
      <w:pPr>
        <w:spacing w:before="82"/>
        <w:ind w:left="115"/>
        <w:rPr>
          <w:sz w:val="21"/>
          <w:szCs w:val="21"/>
        </w:rPr>
      </w:pPr>
      <w:r>
        <w:rPr>
          <w:color w:val="333333"/>
          <w:sz w:val="21"/>
          <w:szCs w:val="21"/>
        </w:rPr>
        <w:t>2.</w:t>
      </w:r>
      <w:r>
        <w:rPr>
          <w:color w:val="333333"/>
          <w:spacing w:val="23"/>
          <w:sz w:val="21"/>
          <w:szCs w:val="21"/>
        </w:rPr>
        <w:t xml:space="preserve"> </w:t>
      </w:r>
      <w:r>
        <w:rPr>
          <w:color w:val="333333"/>
          <w:w w:val="115"/>
          <w:sz w:val="21"/>
          <w:szCs w:val="21"/>
        </w:rPr>
        <w:t>Propose</w:t>
      </w:r>
      <w:r>
        <w:rPr>
          <w:color w:val="333333"/>
          <w:spacing w:val="-2"/>
          <w:w w:val="115"/>
          <w:sz w:val="21"/>
          <w:szCs w:val="21"/>
        </w:rPr>
        <w:t xml:space="preserve"> </w:t>
      </w:r>
      <w:r>
        <w:rPr>
          <w:color w:val="333333"/>
          <w:sz w:val="21"/>
          <w:szCs w:val="21"/>
        </w:rPr>
        <w:t>(if</w:t>
      </w:r>
      <w:r>
        <w:rPr>
          <w:color w:val="333333"/>
          <w:spacing w:val="-18"/>
          <w:sz w:val="21"/>
          <w:szCs w:val="21"/>
        </w:rPr>
        <w:t xml:space="preserve"> </w:t>
      </w:r>
      <w:r>
        <w:rPr>
          <w:color w:val="333333"/>
          <w:sz w:val="21"/>
          <w:szCs w:val="21"/>
        </w:rPr>
        <w:t>any)</w:t>
      </w:r>
      <w:r>
        <w:rPr>
          <w:color w:val="333333"/>
          <w:spacing w:val="40"/>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wording</w:t>
      </w:r>
      <w:r>
        <w:rPr>
          <w:color w:val="333333"/>
          <w:spacing w:val="41"/>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proofErr w:type="gramStart"/>
      <w:r>
        <w:rPr>
          <w:color w:val="333333"/>
          <w:sz w:val="21"/>
          <w:szCs w:val="21"/>
        </w:rPr>
        <w:t xml:space="preserve">provision, </w:t>
      </w:r>
      <w:r>
        <w:rPr>
          <w:color w:val="333333"/>
          <w:spacing w:val="4"/>
          <w:sz w:val="21"/>
          <w:szCs w:val="21"/>
        </w:rPr>
        <w:t xml:space="preserve"> </w:t>
      </w:r>
      <w:r>
        <w:rPr>
          <w:color w:val="333333"/>
          <w:w w:val="126"/>
          <w:sz w:val="21"/>
          <w:szCs w:val="21"/>
        </w:rPr>
        <w:t>as</w:t>
      </w:r>
      <w:proofErr w:type="gramEnd"/>
      <w:r>
        <w:rPr>
          <w:color w:val="333333"/>
          <w:spacing w:val="-8"/>
          <w:w w:val="126"/>
          <w:sz w:val="21"/>
          <w:szCs w:val="21"/>
        </w:rPr>
        <w:t xml:space="preserve"> </w:t>
      </w:r>
      <w:r>
        <w:rPr>
          <w:color w:val="333333"/>
          <w:sz w:val="21"/>
          <w:szCs w:val="21"/>
        </w:rPr>
        <w:t>you</w:t>
      </w:r>
      <w:r>
        <w:rPr>
          <w:color w:val="333333"/>
          <w:spacing w:val="28"/>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p>
    <w:p w14:paraId="7921A557" w14:textId="77777777" w:rsidR="00304370" w:rsidRDefault="009D0661">
      <w:pPr>
        <w:spacing w:before="82" w:line="317" w:lineRule="auto"/>
        <w:ind w:left="115" w:right="875"/>
        <w:rPr>
          <w:sz w:val="21"/>
          <w:szCs w:val="21"/>
        </w:rPr>
      </w:pPr>
      <w:r>
        <w:rPr>
          <w:color w:val="333333"/>
          <w:sz w:val="21"/>
          <w:szCs w:val="21"/>
        </w:rPr>
        <w:t>3.</w:t>
      </w:r>
      <w:r>
        <w:rPr>
          <w:color w:val="333333"/>
          <w:spacing w:val="23"/>
          <w:sz w:val="21"/>
          <w:szCs w:val="21"/>
        </w:rPr>
        <w:t xml:space="preserve"> </w:t>
      </w:r>
      <w:proofErr w:type="gramStart"/>
      <w:r>
        <w:rPr>
          <w:color w:val="333333"/>
          <w:sz w:val="21"/>
          <w:szCs w:val="21"/>
        </w:rPr>
        <w:t xml:space="preserve">Provide </w:t>
      </w:r>
      <w:r>
        <w:rPr>
          <w:color w:val="333333"/>
          <w:spacing w:val="12"/>
          <w:sz w:val="21"/>
          <w:szCs w:val="21"/>
        </w:rPr>
        <w:t xml:space="preserve"> </w:t>
      </w:r>
      <w:r>
        <w:rPr>
          <w:color w:val="333333"/>
          <w:sz w:val="21"/>
          <w:szCs w:val="21"/>
        </w:rPr>
        <w:t>(</w:t>
      </w:r>
      <w:proofErr w:type="gramEnd"/>
      <w:r>
        <w:rPr>
          <w:color w:val="333333"/>
          <w:sz w:val="21"/>
          <w:szCs w:val="21"/>
        </w:rPr>
        <w:t>if</w:t>
      </w:r>
      <w:r>
        <w:rPr>
          <w:color w:val="333333"/>
          <w:spacing w:val="-18"/>
          <w:sz w:val="21"/>
          <w:szCs w:val="21"/>
        </w:rPr>
        <w:t xml:space="preserve"> </w:t>
      </w:r>
      <w:r>
        <w:rPr>
          <w:color w:val="333333"/>
          <w:sz w:val="21"/>
          <w:szCs w:val="21"/>
        </w:rPr>
        <w:t>any)</w:t>
      </w:r>
      <w:r>
        <w:rPr>
          <w:color w:val="333333"/>
          <w:spacing w:val="40"/>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proposals</w:t>
      </w:r>
      <w:r>
        <w:rPr>
          <w:color w:val="333333"/>
          <w:spacing w:val="-1"/>
          <w:w w:val="113"/>
          <w:sz w:val="21"/>
          <w:szCs w:val="21"/>
        </w:rPr>
        <w:t xml:space="preserve"> </w:t>
      </w:r>
      <w:r>
        <w:rPr>
          <w:color w:val="333333"/>
          <w:sz w:val="21"/>
          <w:szCs w:val="21"/>
        </w:rPr>
        <w:t>for</w:t>
      </w:r>
      <w:r>
        <w:rPr>
          <w:color w:val="333333"/>
          <w:spacing w:val="6"/>
          <w:sz w:val="21"/>
          <w:szCs w:val="21"/>
        </w:rPr>
        <w:t xml:space="preserve"> </w:t>
      </w:r>
      <w:r>
        <w:rPr>
          <w:color w:val="333333"/>
          <w:sz w:val="21"/>
          <w:szCs w:val="21"/>
        </w:rPr>
        <w:t xml:space="preserve">adding </w:t>
      </w:r>
      <w:r>
        <w:rPr>
          <w:color w:val="333333"/>
          <w:spacing w:val="11"/>
          <w:sz w:val="21"/>
          <w:szCs w:val="21"/>
        </w:rPr>
        <w:t xml:space="preserve"> </w:t>
      </w:r>
      <w:r>
        <w:rPr>
          <w:color w:val="333333"/>
          <w:sz w:val="21"/>
          <w:szCs w:val="21"/>
        </w:rPr>
        <w:t>new</w:t>
      </w:r>
      <w:r>
        <w:rPr>
          <w:color w:val="333333"/>
          <w:spacing w:val="41"/>
          <w:sz w:val="21"/>
          <w:szCs w:val="21"/>
        </w:rPr>
        <w:t xml:space="preserve"> </w:t>
      </w:r>
      <w:r>
        <w:rPr>
          <w:color w:val="333333"/>
          <w:w w:val="108"/>
          <w:sz w:val="21"/>
          <w:szCs w:val="21"/>
        </w:rPr>
        <w:t>provisions</w:t>
      </w:r>
      <w:r>
        <w:rPr>
          <w:color w:val="333333"/>
          <w:spacing w:val="2"/>
          <w:w w:val="108"/>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w w:val="110"/>
          <w:sz w:val="21"/>
          <w:szCs w:val="21"/>
        </w:rPr>
        <w:t>relevant</w:t>
      </w:r>
      <w:r>
        <w:rPr>
          <w:color w:val="333333"/>
          <w:spacing w:val="1"/>
          <w:w w:val="110"/>
          <w:sz w:val="21"/>
          <w:szCs w:val="21"/>
        </w:rPr>
        <w:t xml:space="preserve"> </w:t>
      </w:r>
      <w:r>
        <w:rPr>
          <w:color w:val="333333"/>
          <w:w w:val="110"/>
          <w:sz w:val="21"/>
          <w:szCs w:val="21"/>
        </w:rPr>
        <w:t>section</w:t>
      </w:r>
      <w:r>
        <w:rPr>
          <w:color w:val="333333"/>
          <w:spacing w:val="7"/>
          <w:w w:val="110"/>
          <w:sz w:val="21"/>
          <w:szCs w:val="21"/>
        </w:rPr>
        <w:t xml:space="preserve"> </w:t>
      </w:r>
      <w:r>
        <w:rPr>
          <w:color w:val="333333"/>
          <w:sz w:val="21"/>
          <w:szCs w:val="21"/>
        </w:rPr>
        <w:t>of</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NC</w:t>
      </w:r>
      <w:r>
        <w:rPr>
          <w:color w:val="333333"/>
          <w:spacing w:val="18"/>
          <w:sz w:val="21"/>
          <w:szCs w:val="21"/>
        </w:rPr>
        <w:t xml:space="preserve"> </w:t>
      </w:r>
      <w:r>
        <w:rPr>
          <w:color w:val="333333"/>
          <w:sz w:val="21"/>
          <w:szCs w:val="21"/>
        </w:rPr>
        <w:t>DC,</w:t>
      </w:r>
      <w:r>
        <w:rPr>
          <w:color w:val="333333"/>
          <w:spacing w:val="23"/>
          <w:sz w:val="21"/>
          <w:szCs w:val="21"/>
        </w:rPr>
        <w:t xml:space="preserve"> </w:t>
      </w:r>
      <w:r>
        <w:rPr>
          <w:color w:val="333333"/>
          <w:w w:val="126"/>
          <w:sz w:val="21"/>
          <w:szCs w:val="21"/>
        </w:rPr>
        <w:t xml:space="preserve">as </w:t>
      </w:r>
      <w:r>
        <w:rPr>
          <w:color w:val="333333"/>
          <w:sz w:val="21"/>
          <w:szCs w:val="21"/>
        </w:rPr>
        <w:t>you</w:t>
      </w:r>
      <w:r>
        <w:rPr>
          <w:color w:val="333333"/>
          <w:spacing w:val="28"/>
          <w:sz w:val="21"/>
          <w:szCs w:val="21"/>
        </w:rPr>
        <w:t xml:space="preserve"> </w:t>
      </w:r>
      <w:r>
        <w:rPr>
          <w:color w:val="333333"/>
          <w:sz w:val="21"/>
          <w:szCs w:val="21"/>
        </w:rPr>
        <w:t xml:space="preserve">provided </w:t>
      </w:r>
      <w:r>
        <w:rPr>
          <w:color w:val="333333"/>
          <w:spacing w:val="6"/>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p>
    <w:p w14:paraId="1AD10680" w14:textId="77777777" w:rsidR="00304370" w:rsidRDefault="0036270E">
      <w:pPr>
        <w:spacing w:before="7"/>
        <w:ind w:left="115"/>
        <w:rPr>
          <w:sz w:val="21"/>
          <w:szCs w:val="21"/>
        </w:rPr>
      </w:pPr>
      <w:r>
        <w:pict w14:anchorId="41E65F02">
          <v:group id="_x0000_s2063" style="position:absolute;left:0;text-align:left;margin-left:54.75pt;margin-top:34.25pt;width:485.8pt;height:0;z-index:-3820;mso-position-horizontal-relative:page" coordorigin="1095,685" coordsize="9716,0">
            <v:shape id="_x0000_s2064" style="position:absolute;left:1095;top:685;width:9716;height:0" coordorigin="1095,685" coordsize="9716,0" path="m1095,685r9716,e" filled="f" strokecolor="#004e98" strokeweight=".85pt">
              <v:path arrowok="t"/>
            </v:shape>
            <w10:wrap anchorx="page"/>
          </v:group>
        </w:pict>
      </w:r>
      <w:r w:rsidR="009D0661">
        <w:rPr>
          <w:color w:val="333333"/>
          <w:sz w:val="21"/>
          <w:szCs w:val="21"/>
        </w:rPr>
        <w:t>4.</w:t>
      </w:r>
      <w:r w:rsidR="009D0661">
        <w:rPr>
          <w:color w:val="333333"/>
          <w:spacing w:val="23"/>
          <w:sz w:val="21"/>
          <w:szCs w:val="21"/>
        </w:rPr>
        <w:t xml:space="preserve"> </w:t>
      </w:r>
      <w:r w:rsidR="009D0661">
        <w:rPr>
          <w:color w:val="333333"/>
          <w:sz w:val="21"/>
          <w:szCs w:val="21"/>
        </w:rPr>
        <w:t>Upload</w:t>
      </w:r>
      <w:r w:rsidR="009D0661">
        <w:rPr>
          <w:color w:val="333333"/>
          <w:spacing w:val="49"/>
          <w:sz w:val="21"/>
          <w:szCs w:val="21"/>
        </w:rPr>
        <w:t xml:space="preserve"> </w:t>
      </w:r>
      <w:proofErr w:type="gramStart"/>
      <w:r w:rsidR="009D0661">
        <w:rPr>
          <w:color w:val="333333"/>
          <w:sz w:val="21"/>
          <w:szCs w:val="21"/>
        </w:rPr>
        <w:t>figures  or</w:t>
      </w:r>
      <w:proofErr w:type="gramEnd"/>
      <w:r w:rsidR="009D0661">
        <w:rPr>
          <w:color w:val="333333"/>
          <w:spacing w:val="16"/>
          <w:sz w:val="21"/>
          <w:szCs w:val="21"/>
        </w:rPr>
        <w:t xml:space="preserve"> </w:t>
      </w:r>
      <w:r w:rsidR="009D0661">
        <w:rPr>
          <w:color w:val="333333"/>
          <w:w w:val="114"/>
          <w:sz w:val="21"/>
          <w:szCs w:val="21"/>
        </w:rPr>
        <w:t>tables</w:t>
      </w:r>
      <w:r w:rsidR="009D0661">
        <w:rPr>
          <w:color w:val="333333"/>
          <w:spacing w:val="-1"/>
          <w:w w:val="114"/>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6"/>
          <w:sz w:val="21"/>
          <w:szCs w:val="21"/>
        </w:rPr>
        <w:t>necessary;</w:t>
      </w:r>
      <w:r w:rsidR="009D0661">
        <w:rPr>
          <w:color w:val="333333"/>
          <w:spacing w:val="-2"/>
          <w:w w:val="116"/>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sz w:val="21"/>
          <w:szCs w:val="21"/>
        </w:rPr>
        <w:t>inputs</w:t>
      </w:r>
      <w:r w:rsidR="009D0661">
        <w:rPr>
          <w:color w:val="333333"/>
          <w:spacing w:val="52"/>
          <w:sz w:val="21"/>
          <w:szCs w:val="21"/>
        </w:rPr>
        <w:t xml:space="preserve"> </w:t>
      </w:r>
      <w:r w:rsidR="009D0661">
        <w:rPr>
          <w:color w:val="333333"/>
          <w:sz w:val="21"/>
          <w:szCs w:val="21"/>
        </w:rPr>
        <w:t xml:space="preserve">should </w:t>
      </w:r>
      <w:r w:rsidR="009D0661">
        <w:rPr>
          <w:color w:val="333333"/>
          <w:spacing w:val="9"/>
          <w:sz w:val="21"/>
          <w:szCs w:val="21"/>
        </w:rPr>
        <w:t xml:space="preserve"> </w:t>
      </w:r>
      <w:r w:rsidR="009D0661">
        <w:rPr>
          <w:color w:val="333333"/>
          <w:sz w:val="21"/>
          <w:szCs w:val="21"/>
        </w:rPr>
        <w:t>be</w:t>
      </w:r>
      <w:r w:rsidR="009D0661">
        <w:rPr>
          <w:color w:val="333333"/>
          <w:spacing w:val="40"/>
          <w:sz w:val="21"/>
          <w:szCs w:val="21"/>
        </w:rPr>
        <w:t xml:space="preserve"> </w:t>
      </w:r>
      <w:r w:rsidR="009D0661">
        <w:rPr>
          <w:color w:val="333333"/>
          <w:sz w:val="21"/>
          <w:szCs w:val="21"/>
        </w:rPr>
        <w:t xml:space="preserve">provided </w:t>
      </w:r>
      <w:r w:rsidR="009D0661">
        <w:rPr>
          <w:color w:val="333333"/>
          <w:spacing w:val="6"/>
          <w:sz w:val="21"/>
          <w:szCs w:val="21"/>
        </w:rPr>
        <w:t xml:space="preserve"> </w:t>
      </w:r>
      <w:r w:rsidR="009D0661">
        <w:rPr>
          <w:color w:val="333333"/>
          <w:sz w:val="21"/>
          <w:szCs w:val="21"/>
        </w:rPr>
        <w:t>directly</w:t>
      </w:r>
      <w:r w:rsidR="009D0661">
        <w:rPr>
          <w:color w:val="333333"/>
          <w:spacing w:val="25"/>
          <w:sz w:val="21"/>
          <w:szCs w:val="21"/>
        </w:rPr>
        <w:t xml:space="preserve"> </w: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w w:val="106"/>
          <w:sz w:val="21"/>
          <w:szCs w:val="21"/>
        </w:rPr>
        <w:t>consultation</w:t>
      </w:r>
      <w:r w:rsidR="009D0661">
        <w:rPr>
          <w:color w:val="333333"/>
          <w:spacing w:val="34"/>
          <w:w w:val="106"/>
          <w:sz w:val="21"/>
          <w:szCs w:val="21"/>
        </w:rPr>
        <w:t xml:space="preserve"> </w:t>
      </w:r>
      <w:r w:rsidR="009D0661">
        <w:rPr>
          <w:color w:val="333333"/>
          <w:w w:val="106"/>
          <w:sz w:val="21"/>
          <w:szCs w:val="21"/>
        </w:rPr>
        <w:t>form.</w:t>
      </w:r>
    </w:p>
    <w:p w14:paraId="5FF314C5" w14:textId="77777777" w:rsidR="00304370" w:rsidRDefault="00304370">
      <w:pPr>
        <w:spacing w:line="200" w:lineRule="exact"/>
      </w:pPr>
    </w:p>
    <w:p w14:paraId="0B70B338" w14:textId="77777777" w:rsidR="00304370" w:rsidRDefault="00304370">
      <w:pPr>
        <w:spacing w:line="200" w:lineRule="exact"/>
      </w:pPr>
    </w:p>
    <w:p w14:paraId="7D982329" w14:textId="77777777" w:rsidR="00304370" w:rsidRDefault="00304370">
      <w:pPr>
        <w:spacing w:line="200" w:lineRule="exact"/>
      </w:pPr>
    </w:p>
    <w:p w14:paraId="5089E876" w14:textId="77777777" w:rsidR="00304370" w:rsidRDefault="00304370">
      <w:pPr>
        <w:spacing w:before="14" w:line="240" w:lineRule="exact"/>
        <w:rPr>
          <w:sz w:val="24"/>
          <w:szCs w:val="24"/>
        </w:rPr>
      </w:pPr>
    </w:p>
    <w:p w14:paraId="55A7C76A" w14:textId="77777777" w:rsidR="00304370" w:rsidRDefault="009D0661">
      <w:pPr>
        <w:spacing w:before="18"/>
        <w:ind w:left="115"/>
        <w:rPr>
          <w:sz w:val="29"/>
          <w:szCs w:val="29"/>
        </w:rPr>
      </w:pPr>
      <w:r>
        <w:rPr>
          <w:color w:val="333333"/>
          <w:w w:val="116"/>
          <w:sz w:val="29"/>
          <w:szCs w:val="29"/>
        </w:rPr>
        <w:t>Step</w:t>
      </w:r>
      <w:r>
        <w:rPr>
          <w:color w:val="333333"/>
          <w:spacing w:val="19"/>
          <w:w w:val="116"/>
          <w:sz w:val="29"/>
          <w:szCs w:val="29"/>
        </w:rPr>
        <w:t xml:space="preserve"> </w:t>
      </w:r>
      <w:r>
        <w:rPr>
          <w:color w:val="333333"/>
          <w:w w:val="116"/>
          <w:sz w:val="29"/>
          <w:szCs w:val="29"/>
        </w:rPr>
        <w:t>3</w:t>
      </w:r>
    </w:p>
    <w:p w14:paraId="209A1177" w14:textId="77777777" w:rsidR="00304370" w:rsidRDefault="00304370">
      <w:pPr>
        <w:spacing w:before="7" w:line="180" w:lineRule="exact"/>
        <w:rPr>
          <w:sz w:val="18"/>
          <w:szCs w:val="18"/>
        </w:rPr>
      </w:pPr>
    </w:p>
    <w:p w14:paraId="519CC18B" w14:textId="77777777" w:rsidR="00304370" w:rsidRDefault="00304370">
      <w:pPr>
        <w:spacing w:line="200" w:lineRule="exact"/>
      </w:pPr>
    </w:p>
    <w:p w14:paraId="05B9DDFF" w14:textId="77777777" w:rsidR="00304370" w:rsidRDefault="009D0661">
      <w:pPr>
        <w:spacing w:line="320" w:lineRule="auto"/>
        <w:ind w:left="115" w:right="1024"/>
        <w:rPr>
          <w:sz w:val="21"/>
          <w:szCs w:val="21"/>
        </w:rPr>
      </w:pPr>
      <w:proofErr w:type="gramStart"/>
      <w:r>
        <w:rPr>
          <w:color w:val="333333"/>
          <w:sz w:val="21"/>
          <w:szCs w:val="21"/>
        </w:rPr>
        <w:t xml:space="preserve">Where </w:t>
      </w:r>
      <w:r>
        <w:rPr>
          <w:color w:val="333333"/>
          <w:spacing w:val="9"/>
          <w:sz w:val="21"/>
          <w:szCs w:val="21"/>
        </w:rPr>
        <w:t xml:space="preserve"> </w:t>
      </w:r>
      <w:r>
        <w:rPr>
          <w:color w:val="333333"/>
          <w:sz w:val="21"/>
          <w:szCs w:val="21"/>
        </w:rPr>
        <w:t>the</w:t>
      </w:r>
      <w:proofErr w:type="gramEnd"/>
      <w:r>
        <w:rPr>
          <w:color w:val="333333"/>
          <w:spacing w:val="39"/>
          <w:sz w:val="21"/>
          <w:szCs w:val="21"/>
        </w:rPr>
        <w:t xml:space="preserve"> </w:t>
      </w:r>
      <w:r>
        <w:rPr>
          <w:color w:val="333333"/>
          <w:w w:val="112"/>
          <w:sz w:val="21"/>
          <w:szCs w:val="21"/>
        </w:rPr>
        <w:t xml:space="preserve">stakeholder </w:t>
      </w:r>
      <w:r>
        <w:rPr>
          <w:color w:val="333333"/>
          <w:sz w:val="21"/>
          <w:szCs w:val="21"/>
        </w:rPr>
        <w:t>would</w:t>
      </w:r>
      <w:r>
        <w:rPr>
          <w:color w:val="333333"/>
          <w:spacing w:val="27"/>
          <w:sz w:val="21"/>
          <w:szCs w:val="21"/>
        </w:rPr>
        <w:t xml:space="preserve"> </w:t>
      </w:r>
      <w:r>
        <w:rPr>
          <w:color w:val="333333"/>
          <w:sz w:val="21"/>
          <w:szCs w:val="21"/>
        </w:rPr>
        <w:t>like</w:t>
      </w:r>
      <w:r>
        <w:rPr>
          <w:color w:val="333333"/>
          <w:spacing w:val="6"/>
          <w:sz w:val="21"/>
          <w:szCs w:val="21"/>
        </w:rPr>
        <w:t xml:space="preserve"> </w:t>
      </w:r>
      <w:r>
        <w:rPr>
          <w:color w:val="333333"/>
          <w:sz w:val="21"/>
          <w:szCs w:val="21"/>
        </w:rPr>
        <w:t>to</w:t>
      </w:r>
      <w:r>
        <w:rPr>
          <w:color w:val="333333"/>
          <w:spacing w:val="17"/>
          <w:sz w:val="21"/>
          <w:szCs w:val="21"/>
        </w:rPr>
        <w:t xml:space="preserve"> </w:t>
      </w:r>
      <w:r>
        <w:rPr>
          <w:color w:val="333333"/>
          <w:w w:val="114"/>
          <w:sz w:val="21"/>
          <w:szCs w:val="21"/>
        </w:rPr>
        <w:t>propose</w:t>
      </w:r>
      <w:r>
        <w:rPr>
          <w:color w:val="333333"/>
          <w:spacing w:val="-1"/>
          <w:w w:val="114"/>
          <w:sz w:val="21"/>
          <w:szCs w:val="21"/>
        </w:rPr>
        <w:t xml:space="preserve"> </w:t>
      </w:r>
      <w:r>
        <w:rPr>
          <w:color w:val="333333"/>
          <w:sz w:val="21"/>
          <w:szCs w:val="21"/>
        </w:rPr>
        <w:t>an</w:t>
      </w:r>
      <w:r>
        <w:rPr>
          <w:color w:val="333333"/>
          <w:spacing w:val="40"/>
          <w:sz w:val="21"/>
          <w:szCs w:val="21"/>
        </w:rPr>
        <w:t xml:space="preserve"> </w:t>
      </w:r>
      <w:r>
        <w:rPr>
          <w:color w:val="333333"/>
          <w:w w:val="111"/>
          <w:sz w:val="21"/>
          <w:szCs w:val="21"/>
        </w:rPr>
        <w:t>alternative</w:t>
      </w:r>
      <w:r>
        <w:rPr>
          <w:color w:val="333333"/>
          <w:spacing w:val="-17"/>
          <w:w w:val="111"/>
          <w:sz w:val="21"/>
          <w:szCs w:val="21"/>
        </w:rPr>
        <w:t xml:space="preserve"> </w:t>
      </w:r>
      <w:r>
        <w:rPr>
          <w:color w:val="333333"/>
          <w:w w:val="111"/>
          <w:sz w:val="21"/>
          <w:szCs w:val="21"/>
        </w:rPr>
        <w:t>amendment</w:t>
      </w:r>
      <w:r>
        <w:rPr>
          <w:color w:val="333333"/>
          <w:spacing w:val="20"/>
          <w:w w:val="11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45"/>
          <w:sz w:val="21"/>
          <w:szCs w:val="21"/>
        </w:rPr>
        <w:t xml:space="preserve"> </w:t>
      </w:r>
      <w:r>
        <w:rPr>
          <w:color w:val="333333"/>
          <w:w w:val="119"/>
          <w:sz w:val="21"/>
          <w:szCs w:val="21"/>
        </w:rPr>
        <w:t>entire</w:t>
      </w:r>
      <w:r>
        <w:rPr>
          <w:color w:val="333333"/>
          <w:spacing w:val="-4"/>
          <w:w w:val="119"/>
          <w:sz w:val="21"/>
          <w:szCs w:val="21"/>
        </w:rPr>
        <w:t xml:space="preserve"> </w:t>
      </w:r>
      <w:r>
        <w:rPr>
          <w:color w:val="333333"/>
          <w:sz w:val="21"/>
          <w:szCs w:val="21"/>
        </w:rPr>
        <w:t>NC</w:t>
      </w:r>
      <w:r>
        <w:rPr>
          <w:color w:val="333333"/>
          <w:spacing w:val="18"/>
          <w:sz w:val="21"/>
          <w:szCs w:val="21"/>
        </w:rPr>
        <w:t xml:space="preserve"> </w:t>
      </w:r>
      <w:r>
        <w:rPr>
          <w:color w:val="333333"/>
          <w:w w:val="104"/>
          <w:sz w:val="21"/>
          <w:szCs w:val="21"/>
        </w:rPr>
        <w:t>D</w:t>
      </w:r>
      <w:r>
        <w:rPr>
          <w:color w:val="333333"/>
          <w:spacing w:val="2"/>
          <w:w w:val="104"/>
          <w:sz w:val="21"/>
          <w:szCs w:val="21"/>
        </w:rPr>
        <w:t>C</w:t>
      </w:r>
      <w:r>
        <w:rPr>
          <w:color w:val="333333"/>
          <w:w w:val="111"/>
          <w:sz w:val="21"/>
          <w:szCs w:val="21"/>
        </w:rPr>
        <w:t xml:space="preserve">, </w:t>
      </w:r>
      <w:r>
        <w:rPr>
          <w:color w:val="333333"/>
          <w:w w:val="118"/>
          <w:sz w:val="21"/>
          <w:szCs w:val="21"/>
        </w:rPr>
        <w:t>please</w:t>
      </w:r>
      <w:r>
        <w:rPr>
          <w:color w:val="333333"/>
          <w:spacing w:val="-3"/>
          <w:w w:val="118"/>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the</w:t>
      </w:r>
      <w:r>
        <w:rPr>
          <w:color w:val="333333"/>
          <w:spacing w:val="39"/>
          <w:sz w:val="21"/>
          <w:szCs w:val="21"/>
        </w:rPr>
        <w:t xml:space="preserve"> </w:t>
      </w:r>
      <w:r>
        <w:rPr>
          <w:color w:val="333333"/>
          <w:sz w:val="21"/>
          <w:szCs w:val="21"/>
        </w:rPr>
        <w:t>Word</w:t>
      </w:r>
      <w:r>
        <w:rPr>
          <w:color w:val="333333"/>
          <w:spacing w:val="25"/>
          <w:sz w:val="21"/>
          <w:szCs w:val="21"/>
        </w:rPr>
        <w:t xml:space="preserve"> </w:t>
      </w:r>
      <w:r>
        <w:rPr>
          <w:color w:val="333333"/>
          <w:sz w:val="21"/>
          <w:szCs w:val="21"/>
        </w:rPr>
        <w:t>file</w:t>
      </w:r>
      <w:r>
        <w:rPr>
          <w:color w:val="333333"/>
          <w:spacing w:val="-5"/>
          <w:sz w:val="21"/>
          <w:szCs w:val="21"/>
        </w:rPr>
        <w:t xml:space="preserve"> </w:t>
      </w:r>
      <w:r>
        <w:rPr>
          <w:color w:val="333333"/>
          <w:spacing w:val="2"/>
          <w:w w:val="117"/>
          <w:sz w:val="21"/>
          <w:szCs w:val="21"/>
        </w:rPr>
        <w:t>(</w:t>
      </w:r>
      <w:r>
        <w:rPr>
          <w:color w:val="333333"/>
          <w:w w:val="117"/>
          <w:sz w:val="21"/>
          <w:szCs w:val="21"/>
        </w:rPr>
        <w:t>downloaded</w:t>
      </w:r>
      <w:r>
        <w:rPr>
          <w:color w:val="333333"/>
          <w:spacing w:val="5"/>
          <w:w w:val="117"/>
          <w:sz w:val="21"/>
          <w:szCs w:val="21"/>
        </w:rPr>
        <w:t xml:space="preserve"> </w:t>
      </w:r>
      <w:r>
        <w:rPr>
          <w:color w:val="333333"/>
          <w:sz w:val="21"/>
          <w:szCs w:val="21"/>
        </w:rPr>
        <w:t xml:space="preserve">from </w:t>
      </w:r>
      <w:r>
        <w:rPr>
          <w:color w:val="333333"/>
          <w:spacing w:val="11"/>
          <w:sz w:val="21"/>
          <w:szCs w:val="21"/>
        </w:rPr>
        <w:t xml:space="preserve"> </w:t>
      </w:r>
      <w:r>
        <w:rPr>
          <w:color w:val="333333"/>
          <w:w w:val="122"/>
          <w:sz w:val="21"/>
          <w:szCs w:val="21"/>
        </w:rPr>
        <w:t>Step</w:t>
      </w:r>
      <w:r>
        <w:rPr>
          <w:color w:val="333333"/>
          <w:spacing w:val="-6"/>
          <w:w w:val="122"/>
          <w:sz w:val="21"/>
          <w:szCs w:val="21"/>
        </w:rPr>
        <w:t xml:space="preserve"> </w:t>
      </w:r>
      <w:r>
        <w:rPr>
          <w:color w:val="333333"/>
          <w:spacing w:val="1"/>
          <w:sz w:val="21"/>
          <w:szCs w:val="21"/>
        </w:rPr>
        <w:t>1</w:t>
      </w:r>
      <w:r>
        <w:rPr>
          <w:color w:val="333333"/>
          <w:sz w:val="21"/>
          <w:szCs w:val="21"/>
        </w:rPr>
        <w:t>)</w:t>
      </w:r>
      <w:r>
        <w:rPr>
          <w:color w:val="333333"/>
          <w:spacing w:val="18"/>
          <w:sz w:val="21"/>
          <w:szCs w:val="21"/>
        </w:rPr>
        <w:t xml:space="preserve"> </w:t>
      </w:r>
      <w:r>
        <w:rPr>
          <w:color w:val="333333"/>
          <w:w w:val="108"/>
          <w:sz w:val="21"/>
          <w:szCs w:val="21"/>
        </w:rPr>
        <w:t>containing</w:t>
      </w:r>
      <w:r>
        <w:rPr>
          <w:color w:val="333333"/>
          <w:spacing w:val="2"/>
          <w:w w:val="108"/>
          <w:sz w:val="21"/>
          <w:szCs w:val="21"/>
        </w:rPr>
        <w:t xml:space="preserve"> </w:t>
      </w:r>
      <w:r>
        <w:rPr>
          <w:color w:val="333333"/>
          <w:sz w:val="21"/>
          <w:szCs w:val="21"/>
        </w:rPr>
        <w:t>all</w:t>
      </w:r>
      <w:r>
        <w:rPr>
          <w:color w:val="333333"/>
          <w:spacing w:val="6"/>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w w:val="113"/>
          <w:sz w:val="21"/>
          <w:szCs w:val="21"/>
        </w:rPr>
        <w:t>amendment proposals</w:t>
      </w:r>
      <w:r>
        <w:rPr>
          <w:color w:val="333333"/>
          <w:spacing w:val="-1"/>
          <w:w w:val="113"/>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Track</w:t>
      </w:r>
      <w:r>
        <w:rPr>
          <w:color w:val="333333"/>
          <w:spacing w:val="40"/>
          <w:sz w:val="21"/>
          <w:szCs w:val="21"/>
        </w:rPr>
        <w:t xml:space="preserve"> </w:t>
      </w:r>
      <w:r>
        <w:rPr>
          <w:color w:val="333333"/>
          <w:w w:val="116"/>
          <w:sz w:val="21"/>
          <w:szCs w:val="21"/>
        </w:rPr>
        <w:t>Changes</w:t>
      </w:r>
      <w:r>
        <w:rPr>
          <w:color w:val="333333"/>
          <w:spacing w:val="-2"/>
          <w:w w:val="116"/>
          <w:sz w:val="21"/>
          <w:szCs w:val="21"/>
        </w:rPr>
        <w:t xml:space="preserve"> </w:t>
      </w:r>
      <w:r>
        <w:rPr>
          <w:color w:val="333333"/>
          <w:sz w:val="21"/>
          <w:szCs w:val="21"/>
        </w:rPr>
        <w:t xml:space="preserve">mode </w:t>
      </w:r>
      <w:r>
        <w:rPr>
          <w:color w:val="333333"/>
          <w:spacing w:val="9"/>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next</w:t>
      </w:r>
      <w:r>
        <w:rPr>
          <w:color w:val="333333"/>
          <w:spacing w:val="41"/>
          <w:sz w:val="21"/>
          <w:szCs w:val="21"/>
        </w:rPr>
        <w:t xml:space="preserve"> </w:t>
      </w:r>
      <w:r>
        <w:rPr>
          <w:color w:val="333333"/>
          <w:sz w:val="21"/>
          <w:szCs w:val="21"/>
        </w:rPr>
        <w:t>FILE</w:t>
      </w:r>
      <w:r>
        <w:rPr>
          <w:color w:val="333333"/>
          <w:spacing w:val="15"/>
          <w:sz w:val="21"/>
          <w:szCs w:val="21"/>
        </w:rPr>
        <w:t xml:space="preserve"> </w:t>
      </w:r>
      <w:r>
        <w:rPr>
          <w:color w:val="333333"/>
          <w:sz w:val="21"/>
          <w:szCs w:val="21"/>
        </w:rPr>
        <w:t>UPLOAD</w:t>
      </w:r>
      <w:r>
        <w:rPr>
          <w:color w:val="333333"/>
          <w:spacing w:val="41"/>
          <w:sz w:val="21"/>
          <w:szCs w:val="21"/>
        </w:rPr>
        <w:t xml:space="preserve"> </w:t>
      </w:r>
      <w:r>
        <w:rPr>
          <w:color w:val="333333"/>
          <w:w w:val="111"/>
          <w:sz w:val="21"/>
          <w:szCs w:val="21"/>
        </w:rPr>
        <w:t xml:space="preserve">section </w:t>
      </w:r>
      <w:r>
        <w:rPr>
          <w:color w:val="333333"/>
          <w:sz w:val="21"/>
          <w:szCs w:val="21"/>
        </w:rPr>
        <w:t>and</w:t>
      </w:r>
      <w:r>
        <w:rPr>
          <w:color w:val="333333"/>
          <w:spacing w:val="51"/>
          <w:sz w:val="21"/>
          <w:szCs w:val="21"/>
        </w:rPr>
        <w:t xml:space="preserve"> </w:t>
      </w:r>
      <w:r>
        <w:rPr>
          <w:color w:val="333333"/>
          <w:w w:val="115"/>
          <w:sz w:val="21"/>
          <w:szCs w:val="21"/>
        </w:rPr>
        <w:t>rename</w:t>
      </w:r>
      <w:r>
        <w:rPr>
          <w:color w:val="333333"/>
          <w:spacing w:val="-2"/>
          <w:w w:val="115"/>
          <w:sz w:val="21"/>
          <w:szCs w:val="21"/>
        </w:rPr>
        <w:t xml:space="preserve"> </w:t>
      </w:r>
      <w:r>
        <w:rPr>
          <w:color w:val="333333"/>
          <w:sz w:val="21"/>
          <w:szCs w:val="21"/>
        </w:rPr>
        <w:t>it</w:t>
      </w:r>
      <w:r>
        <w:rPr>
          <w:color w:val="333333"/>
          <w:spacing w:val="-6"/>
          <w:sz w:val="21"/>
          <w:szCs w:val="21"/>
        </w:rPr>
        <w:t xml:space="preserve"> </w:t>
      </w:r>
      <w:r>
        <w:rPr>
          <w:color w:val="333333"/>
          <w:sz w:val="21"/>
          <w:szCs w:val="21"/>
        </w:rPr>
        <w:t>with</w:t>
      </w:r>
      <w:r>
        <w:rPr>
          <w:color w:val="333333"/>
          <w:spacing w:val="6"/>
          <w:sz w:val="21"/>
          <w:szCs w:val="21"/>
        </w:rPr>
        <w:t xml:space="preserve"> </w:t>
      </w:r>
      <w:r>
        <w:rPr>
          <w:color w:val="333333"/>
          <w:w w:val="106"/>
          <w:sz w:val="21"/>
          <w:szCs w:val="21"/>
        </w:rPr>
        <w:t xml:space="preserve">your </w:t>
      </w:r>
      <w:r>
        <w:rPr>
          <w:color w:val="333333"/>
          <w:w w:val="108"/>
          <w:sz w:val="21"/>
          <w:szCs w:val="21"/>
        </w:rPr>
        <w:t>stakeholder's</w:t>
      </w:r>
      <w:r>
        <w:rPr>
          <w:color w:val="333333"/>
          <w:spacing w:val="56"/>
          <w:w w:val="108"/>
          <w:sz w:val="21"/>
          <w:szCs w:val="21"/>
        </w:rPr>
        <w:t xml:space="preserve"> </w:t>
      </w:r>
      <w:r>
        <w:rPr>
          <w:color w:val="333333"/>
          <w:w w:val="108"/>
          <w:sz w:val="21"/>
          <w:szCs w:val="21"/>
        </w:rPr>
        <w:t>name</w:t>
      </w:r>
      <w:r>
        <w:rPr>
          <w:color w:val="333333"/>
          <w:spacing w:val="34"/>
          <w:w w:val="108"/>
          <w:sz w:val="21"/>
          <w:szCs w:val="21"/>
        </w:rPr>
        <w:t xml:space="preserve"> </w:t>
      </w:r>
      <w:r>
        <w:rPr>
          <w:color w:val="333333"/>
          <w:w w:val="108"/>
          <w:sz w:val="21"/>
          <w:szCs w:val="21"/>
        </w:rPr>
        <w:t>("</w:t>
      </w:r>
      <w:proofErr w:type="spellStart"/>
      <w:r>
        <w:rPr>
          <w:color w:val="333333"/>
          <w:w w:val="108"/>
          <w:sz w:val="21"/>
          <w:szCs w:val="21"/>
        </w:rPr>
        <w:t>ACER_draft_DC_stakeholder_name</w:t>
      </w:r>
      <w:proofErr w:type="spellEnd"/>
      <w:r>
        <w:rPr>
          <w:color w:val="333333"/>
          <w:w w:val="108"/>
          <w:sz w:val="21"/>
          <w:szCs w:val="21"/>
        </w:rPr>
        <w:t>").</w:t>
      </w:r>
      <w:r>
        <w:rPr>
          <w:color w:val="333333"/>
          <w:spacing w:val="2"/>
          <w:w w:val="108"/>
          <w:sz w:val="21"/>
          <w:szCs w:val="21"/>
        </w:rPr>
        <w:t xml:space="preserve"> </w:t>
      </w:r>
      <w:r>
        <w:rPr>
          <w:color w:val="333333"/>
          <w:sz w:val="21"/>
          <w:szCs w:val="21"/>
        </w:rPr>
        <w:t>You</w:t>
      </w:r>
      <w:r>
        <w:rPr>
          <w:color w:val="333333"/>
          <w:spacing w:val="17"/>
          <w:sz w:val="21"/>
          <w:szCs w:val="21"/>
        </w:rPr>
        <w:t xml:space="preserve"> </w:t>
      </w:r>
      <w:proofErr w:type="gramStart"/>
      <w:r>
        <w:rPr>
          <w:color w:val="333333"/>
          <w:sz w:val="21"/>
          <w:szCs w:val="21"/>
        </w:rPr>
        <w:t>can  also</w:t>
      </w:r>
      <w:proofErr w:type="gramEnd"/>
      <w:r>
        <w:rPr>
          <w:color w:val="333333"/>
          <w:spacing w:val="50"/>
          <w:sz w:val="21"/>
          <w:szCs w:val="21"/>
        </w:rPr>
        <w:t xml:space="preserve"> </w:t>
      </w:r>
      <w:r>
        <w:rPr>
          <w:color w:val="333333"/>
          <w:sz w:val="21"/>
          <w:szCs w:val="21"/>
        </w:rPr>
        <w:t xml:space="preserve">upload </w:t>
      </w:r>
      <w:r>
        <w:rPr>
          <w:color w:val="333333"/>
          <w:spacing w:val="11"/>
          <w:sz w:val="21"/>
          <w:szCs w:val="21"/>
        </w:rPr>
        <w:t xml:space="preserve"> </w:t>
      </w:r>
      <w:r>
        <w:rPr>
          <w:color w:val="333333"/>
          <w:sz w:val="21"/>
          <w:szCs w:val="21"/>
        </w:rPr>
        <w:t>your</w:t>
      </w:r>
      <w:r>
        <w:rPr>
          <w:color w:val="333333"/>
          <w:spacing w:val="29"/>
          <w:sz w:val="21"/>
          <w:szCs w:val="21"/>
        </w:rPr>
        <w:t xml:space="preserve"> </w:t>
      </w:r>
      <w:r>
        <w:rPr>
          <w:color w:val="333333"/>
          <w:w w:val="103"/>
          <w:sz w:val="21"/>
          <w:szCs w:val="21"/>
        </w:rPr>
        <w:t>justification</w:t>
      </w:r>
    </w:p>
    <w:p w14:paraId="468633B6" w14:textId="77777777" w:rsidR="00304370" w:rsidRDefault="009D0661">
      <w:pPr>
        <w:spacing w:line="240" w:lineRule="exact"/>
        <w:ind w:left="115"/>
        <w:rPr>
          <w:sz w:val="21"/>
          <w:szCs w:val="21"/>
        </w:rPr>
      </w:pPr>
      <w:r>
        <w:rPr>
          <w:color w:val="333333"/>
          <w:w w:val="112"/>
          <w:sz w:val="21"/>
          <w:szCs w:val="21"/>
        </w:rPr>
        <w:t xml:space="preserve">documents, </w:t>
      </w:r>
      <w:proofErr w:type="gramStart"/>
      <w:r>
        <w:rPr>
          <w:color w:val="333333"/>
          <w:sz w:val="21"/>
          <w:szCs w:val="21"/>
        </w:rPr>
        <w:t xml:space="preserve">where </w:t>
      </w:r>
      <w:r>
        <w:rPr>
          <w:color w:val="333333"/>
          <w:spacing w:val="10"/>
          <w:sz w:val="21"/>
          <w:szCs w:val="21"/>
        </w:rPr>
        <w:t xml:space="preserve"> </w:t>
      </w:r>
      <w:r>
        <w:rPr>
          <w:color w:val="333333"/>
          <w:w w:val="109"/>
          <w:sz w:val="21"/>
          <w:szCs w:val="21"/>
        </w:rPr>
        <w:t>applicable</w:t>
      </w:r>
      <w:proofErr w:type="gramEnd"/>
      <w:r>
        <w:rPr>
          <w:color w:val="333333"/>
          <w:w w:val="109"/>
          <w:sz w:val="21"/>
          <w:szCs w:val="21"/>
        </w:rPr>
        <w:t>.</w:t>
      </w:r>
    </w:p>
    <w:p w14:paraId="257AB02D" w14:textId="77777777" w:rsidR="00304370" w:rsidRDefault="00304370">
      <w:pPr>
        <w:spacing w:line="200" w:lineRule="exact"/>
      </w:pPr>
    </w:p>
    <w:p w14:paraId="6EC566C4" w14:textId="77777777" w:rsidR="00304370" w:rsidRDefault="00304370">
      <w:pPr>
        <w:spacing w:line="200" w:lineRule="exact"/>
      </w:pPr>
    </w:p>
    <w:p w14:paraId="260464CA" w14:textId="77777777" w:rsidR="00304370" w:rsidRDefault="00304370">
      <w:pPr>
        <w:spacing w:before="2" w:line="200" w:lineRule="exact"/>
      </w:pPr>
    </w:p>
    <w:p w14:paraId="119B6F54" w14:textId="77777777" w:rsidR="00304370" w:rsidRDefault="009D0661">
      <w:pPr>
        <w:spacing w:before="29"/>
        <w:ind w:right="100"/>
        <w:jc w:val="right"/>
        <w:rPr>
          <w:sz w:val="24"/>
          <w:szCs w:val="24"/>
        </w:rPr>
        <w:sectPr w:rsidR="00304370">
          <w:pgSz w:w="11920" w:h="16840"/>
          <w:pgMar w:top="660" w:right="620" w:bottom="0" w:left="980" w:header="720" w:footer="720" w:gutter="0"/>
          <w:cols w:space="720"/>
        </w:sectPr>
      </w:pPr>
      <w:r>
        <w:rPr>
          <w:sz w:val="24"/>
          <w:szCs w:val="24"/>
        </w:rPr>
        <w:t>5</w:t>
      </w:r>
    </w:p>
    <w:p w14:paraId="130AAA1B" w14:textId="77777777" w:rsidR="00304370" w:rsidRDefault="009D0661">
      <w:pPr>
        <w:spacing w:before="71" w:line="319" w:lineRule="auto"/>
        <w:ind w:left="115" w:right="1118"/>
        <w:rPr>
          <w:sz w:val="21"/>
          <w:szCs w:val="21"/>
        </w:rPr>
      </w:pPr>
      <w:r>
        <w:rPr>
          <w:color w:val="333333"/>
          <w:sz w:val="21"/>
          <w:szCs w:val="21"/>
        </w:rPr>
        <w:lastRenderedPageBreak/>
        <w:t>To</w:t>
      </w:r>
      <w:r>
        <w:rPr>
          <w:color w:val="333333"/>
          <w:spacing w:val="18"/>
          <w:sz w:val="21"/>
          <w:szCs w:val="21"/>
        </w:rPr>
        <w:t xml:space="preserve"> </w:t>
      </w:r>
      <w:r>
        <w:rPr>
          <w:color w:val="333333"/>
          <w:sz w:val="21"/>
          <w:szCs w:val="21"/>
        </w:rPr>
        <w:t>facilitate</w:t>
      </w:r>
      <w:r>
        <w:rPr>
          <w:color w:val="333333"/>
          <w:spacing w:val="43"/>
          <w:sz w:val="21"/>
          <w:szCs w:val="21"/>
        </w:rPr>
        <w:t xml:space="preserve"> </w:t>
      </w:r>
      <w:r>
        <w:rPr>
          <w:color w:val="333333"/>
          <w:sz w:val="21"/>
          <w:szCs w:val="21"/>
        </w:rPr>
        <w:t>the</w:t>
      </w:r>
      <w:r>
        <w:rPr>
          <w:color w:val="333333"/>
          <w:spacing w:val="39"/>
          <w:sz w:val="21"/>
          <w:szCs w:val="21"/>
        </w:rPr>
        <w:t xml:space="preserve"> </w:t>
      </w:r>
      <w:r>
        <w:rPr>
          <w:color w:val="333333"/>
          <w:w w:val="116"/>
          <w:sz w:val="21"/>
          <w:szCs w:val="21"/>
        </w:rPr>
        <w:t>process,</w:t>
      </w:r>
      <w:r>
        <w:rPr>
          <w:color w:val="333333"/>
          <w:spacing w:val="-2"/>
          <w:w w:val="116"/>
          <w:sz w:val="21"/>
          <w:szCs w:val="21"/>
        </w:rPr>
        <w:t xml:space="preserve"> </w:t>
      </w:r>
      <w:r>
        <w:rPr>
          <w:color w:val="333333"/>
          <w:w w:val="116"/>
          <w:sz w:val="21"/>
          <w:szCs w:val="21"/>
        </w:rPr>
        <w:t>please,</w:t>
      </w:r>
      <w:r>
        <w:rPr>
          <w:color w:val="333333"/>
          <w:spacing w:val="3"/>
          <w:w w:val="116"/>
          <w:sz w:val="21"/>
          <w:szCs w:val="21"/>
        </w:rPr>
        <w:t xml:space="preserve"> </w:t>
      </w:r>
      <w:proofErr w:type="gramStart"/>
      <w:r>
        <w:rPr>
          <w:color w:val="333333"/>
          <w:sz w:val="21"/>
          <w:szCs w:val="21"/>
        </w:rPr>
        <w:t xml:space="preserve">make </w:t>
      </w:r>
      <w:r>
        <w:rPr>
          <w:color w:val="333333"/>
          <w:spacing w:val="13"/>
          <w:sz w:val="21"/>
          <w:szCs w:val="21"/>
        </w:rPr>
        <w:t xml:space="preserve"> </w:t>
      </w:r>
      <w:r>
        <w:rPr>
          <w:color w:val="333333"/>
          <w:sz w:val="21"/>
          <w:szCs w:val="21"/>
        </w:rPr>
        <w:t>sure</w:t>
      </w:r>
      <w:proofErr w:type="gramEnd"/>
      <w:r>
        <w:rPr>
          <w:color w:val="333333"/>
          <w:sz w:val="21"/>
          <w:szCs w:val="21"/>
        </w:rPr>
        <w:t xml:space="preserve"> </w:t>
      </w:r>
      <w:r>
        <w:rPr>
          <w:color w:val="333333"/>
          <w:spacing w:val="9"/>
          <w:sz w:val="21"/>
          <w:szCs w:val="21"/>
        </w:rPr>
        <w:t xml:space="preserve"> </w:t>
      </w:r>
      <w:r>
        <w:rPr>
          <w:color w:val="333333"/>
          <w:sz w:val="21"/>
          <w:szCs w:val="21"/>
        </w:rPr>
        <w:t>that</w:t>
      </w:r>
      <w:r>
        <w:rPr>
          <w:color w:val="333333"/>
          <w:spacing w:val="41"/>
          <w:sz w:val="21"/>
          <w:szCs w:val="21"/>
        </w:rPr>
        <w:t xml:space="preserve"> </w:t>
      </w:r>
      <w:r>
        <w:rPr>
          <w:color w:val="333333"/>
          <w:sz w:val="21"/>
          <w:szCs w:val="21"/>
        </w:rPr>
        <w:t>the</w:t>
      </w:r>
      <w:r>
        <w:rPr>
          <w:color w:val="333333"/>
          <w:spacing w:val="42"/>
          <w:sz w:val="21"/>
          <w:szCs w:val="21"/>
        </w:rPr>
        <w:t xml:space="preserve"> </w:t>
      </w:r>
      <w:r>
        <w:rPr>
          <w:color w:val="333333"/>
          <w:w w:val="118"/>
          <w:sz w:val="21"/>
          <w:szCs w:val="21"/>
        </w:rPr>
        <w:t>alternative</w:t>
      </w:r>
      <w:r>
        <w:rPr>
          <w:color w:val="333333"/>
          <w:spacing w:val="-3"/>
          <w:w w:val="118"/>
          <w:sz w:val="21"/>
          <w:szCs w:val="21"/>
        </w:rPr>
        <w:t xml:space="preserve"> </w:t>
      </w:r>
      <w:r>
        <w:rPr>
          <w:color w:val="333333"/>
          <w:sz w:val="21"/>
          <w:szCs w:val="21"/>
        </w:rPr>
        <w:t xml:space="preserve">text </w:t>
      </w:r>
      <w:r>
        <w:rPr>
          <w:color w:val="333333"/>
          <w:spacing w:val="10"/>
          <w:sz w:val="21"/>
          <w:szCs w:val="21"/>
        </w:rPr>
        <w:t xml:space="preserve"> </w:t>
      </w:r>
      <w:r>
        <w:rPr>
          <w:color w:val="333333"/>
          <w:w w:val="121"/>
          <w:sz w:val="21"/>
          <w:szCs w:val="21"/>
        </w:rPr>
        <w:t>proposals</w:t>
      </w:r>
      <w:r>
        <w:rPr>
          <w:color w:val="333333"/>
          <w:spacing w:val="19"/>
          <w:w w:val="121"/>
          <w:sz w:val="21"/>
          <w:szCs w:val="21"/>
        </w:rPr>
        <w:t xml:space="preserve"> </w:t>
      </w:r>
      <w:r>
        <w:rPr>
          <w:color w:val="333333"/>
          <w:w w:val="121"/>
          <w:sz w:val="21"/>
          <w:szCs w:val="21"/>
        </w:rPr>
        <w:t>provided</w:t>
      </w:r>
      <w:r>
        <w:rPr>
          <w:color w:val="333333"/>
          <w:spacing w:val="-27"/>
          <w:w w:val="121"/>
          <w:sz w:val="21"/>
          <w:szCs w:val="21"/>
        </w:rPr>
        <w:t xml:space="preserve"> </w:t>
      </w:r>
      <w:r>
        <w:rPr>
          <w:color w:val="333333"/>
          <w:sz w:val="21"/>
          <w:szCs w:val="21"/>
        </w:rPr>
        <w:t>in</w:t>
      </w:r>
      <w:r>
        <w:rPr>
          <w:color w:val="333333"/>
          <w:spacing w:val="29"/>
          <w:sz w:val="21"/>
          <w:szCs w:val="21"/>
        </w:rPr>
        <w:t xml:space="preserve"> </w:t>
      </w:r>
      <w:r>
        <w:rPr>
          <w:color w:val="333333"/>
          <w:w w:val="123"/>
          <w:sz w:val="21"/>
          <w:szCs w:val="21"/>
        </w:rPr>
        <w:t xml:space="preserve">this </w:t>
      </w:r>
      <w:r>
        <w:rPr>
          <w:color w:val="333333"/>
          <w:w w:val="121"/>
          <w:sz w:val="21"/>
          <w:szCs w:val="21"/>
        </w:rPr>
        <w:t>consultation</w:t>
      </w:r>
      <w:r>
        <w:rPr>
          <w:color w:val="333333"/>
          <w:spacing w:val="-5"/>
          <w:w w:val="121"/>
          <w:sz w:val="21"/>
          <w:szCs w:val="21"/>
        </w:rPr>
        <w:t xml:space="preserve"> </w:t>
      </w:r>
      <w:r>
        <w:rPr>
          <w:color w:val="333333"/>
          <w:sz w:val="21"/>
          <w:szCs w:val="21"/>
        </w:rPr>
        <w:t xml:space="preserve">form </w:t>
      </w:r>
      <w:r>
        <w:rPr>
          <w:color w:val="333333"/>
          <w:spacing w:val="11"/>
          <w:sz w:val="21"/>
          <w:szCs w:val="21"/>
        </w:rPr>
        <w:t xml:space="preserve"> </w:t>
      </w:r>
      <w:r>
        <w:rPr>
          <w:color w:val="333333"/>
          <w:sz w:val="21"/>
          <w:szCs w:val="21"/>
        </w:rPr>
        <w:t xml:space="preserve">are </w:t>
      </w:r>
      <w:r>
        <w:rPr>
          <w:color w:val="333333"/>
          <w:spacing w:val="12"/>
          <w:sz w:val="21"/>
          <w:szCs w:val="21"/>
        </w:rPr>
        <w:t xml:space="preserve"> </w:t>
      </w:r>
      <w:r>
        <w:rPr>
          <w:color w:val="333333"/>
          <w:w w:val="124"/>
          <w:sz w:val="21"/>
          <w:szCs w:val="21"/>
        </w:rPr>
        <w:t>consisten</w:t>
      </w:r>
      <w:r>
        <w:rPr>
          <w:color w:val="333333"/>
          <w:spacing w:val="2"/>
          <w:w w:val="124"/>
          <w:sz w:val="21"/>
          <w:szCs w:val="21"/>
        </w:rPr>
        <w:t>t</w:t>
      </w:r>
      <w:r>
        <w:rPr>
          <w:color w:val="333333"/>
          <w:w w:val="124"/>
          <w:sz w:val="21"/>
          <w:szCs w:val="21"/>
        </w:rPr>
        <w:t>,</w:t>
      </w:r>
      <w:r>
        <w:rPr>
          <w:color w:val="333333"/>
          <w:spacing w:val="-6"/>
          <w:w w:val="124"/>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 xml:space="preserve">extent </w:t>
      </w:r>
      <w:r>
        <w:rPr>
          <w:color w:val="333333"/>
          <w:spacing w:val="10"/>
          <w:sz w:val="21"/>
          <w:szCs w:val="21"/>
        </w:rPr>
        <w:t xml:space="preserve"> </w:t>
      </w:r>
      <w:r>
        <w:rPr>
          <w:color w:val="333333"/>
          <w:w w:val="111"/>
          <w:sz w:val="21"/>
          <w:szCs w:val="21"/>
        </w:rPr>
        <w:t>possible,</w:t>
      </w:r>
      <w:r>
        <w:rPr>
          <w:color w:val="333333"/>
          <w:spacing w:val="2"/>
          <w:w w:val="111"/>
          <w:sz w:val="21"/>
          <w:szCs w:val="21"/>
        </w:rPr>
        <w:t xml:space="preserve"> </w:t>
      </w:r>
      <w:r>
        <w:rPr>
          <w:color w:val="333333"/>
          <w:sz w:val="21"/>
          <w:szCs w:val="21"/>
        </w:rPr>
        <w:t>with</w:t>
      </w:r>
      <w:r>
        <w:rPr>
          <w:color w:val="333333"/>
          <w:spacing w:val="51"/>
          <w:sz w:val="21"/>
          <w:szCs w:val="21"/>
        </w:rPr>
        <w:t xml:space="preserve"> </w:t>
      </w:r>
      <w:r>
        <w:rPr>
          <w:color w:val="333333"/>
          <w:w w:val="126"/>
          <w:sz w:val="21"/>
          <w:szCs w:val="21"/>
        </w:rPr>
        <w:t>those</w:t>
      </w:r>
      <w:r>
        <w:rPr>
          <w:color w:val="333333"/>
          <w:spacing w:val="-8"/>
          <w:w w:val="126"/>
          <w:sz w:val="21"/>
          <w:szCs w:val="21"/>
        </w:rPr>
        <w:t xml:space="preserve"> </w:t>
      </w:r>
      <w:r>
        <w:rPr>
          <w:color w:val="333333"/>
          <w:sz w:val="21"/>
          <w:szCs w:val="21"/>
        </w:rPr>
        <w:t>in</w:t>
      </w:r>
      <w:r>
        <w:rPr>
          <w:color w:val="333333"/>
          <w:spacing w:val="29"/>
          <w:sz w:val="21"/>
          <w:szCs w:val="21"/>
        </w:rPr>
        <w:t xml:space="preserve"> </w:t>
      </w:r>
      <w:r>
        <w:rPr>
          <w:color w:val="333333"/>
          <w:sz w:val="21"/>
          <w:szCs w:val="21"/>
        </w:rPr>
        <w:t xml:space="preserve">the </w:t>
      </w:r>
      <w:r>
        <w:rPr>
          <w:color w:val="333333"/>
          <w:spacing w:val="10"/>
          <w:sz w:val="21"/>
          <w:szCs w:val="21"/>
        </w:rPr>
        <w:t xml:space="preserve"> </w:t>
      </w:r>
      <w:r>
        <w:rPr>
          <w:color w:val="333333"/>
          <w:sz w:val="21"/>
          <w:szCs w:val="21"/>
        </w:rPr>
        <w:t xml:space="preserve">Word </w:t>
      </w:r>
      <w:r>
        <w:rPr>
          <w:color w:val="333333"/>
          <w:spacing w:val="11"/>
          <w:sz w:val="21"/>
          <w:szCs w:val="21"/>
        </w:rPr>
        <w:t xml:space="preserve"> </w:t>
      </w:r>
      <w:r>
        <w:rPr>
          <w:color w:val="333333"/>
          <w:sz w:val="21"/>
          <w:szCs w:val="21"/>
        </w:rPr>
        <w:t>file</w:t>
      </w:r>
      <w:r>
        <w:rPr>
          <w:color w:val="333333"/>
          <w:spacing w:val="30"/>
          <w:sz w:val="21"/>
          <w:szCs w:val="21"/>
        </w:rPr>
        <w:t xml:space="preserve"> </w:t>
      </w:r>
      <w:r>
        <w:rPr>
          <w:color w:val="333333"/>
          <w:sz w:val="21"/>
          <w:szCs w:val="21"/>
        </w:rPr>
        <w:t>you</w:t>
      </w:r>
      <w:r>
        <w:rPr>
          <w:color w:val="333333"/>
          <w:spacing w:val="28"/>
          <w:sz w:val="21"/>
          <w:szCs w:val="21"/>
        </w:rPr>
        <w:t xml:space="preserve"> </w:t>
      </w:r>
      <w:r>
        <w:rPr>
          <w:color w:val="333333"/>
          <w:w w:val="118"/>
          <w:sz w:val="21"/>
          <w:szCs w:val="21"/>
        </w:rPr>
        <w:t xml:space="preserve">are </w:t>
      </w:r>
      <w:r>
        <w:rPr>
          <w:color w:val="333333"/>
          <w:w w:val="108"/>
          <w:sz w:val="21"/>
          <w:szCs w:val="21"/>
        </w:rPr>
        <w:t>uploading,</w:t>
      </w:r>
      <w:r>
        <w:rPr>
          <w:color w:val="333333"/>
          <w:spacing w:val="2"/>
          <w:w w:val="108"/>
          <w:sz w:val="21"/>
          <w:szCs w:val="21"/>
        </w:rPr>
        <w:t xml:space="preserve"> </w:t>
      </w:r>
      <w:r>
        <w:rPr>
          <w:color w:val="333333"/>
          <w:sz w:val="21"/>
          <w:szCs w:val="21"/>
        </w:rPr>
        <w:t>taking</w:t>
      </w:r>
      <w:r>
        <w:rPr>
          <w:color w:val="333333"/>
          <w:spacing w:val="37"/>
          <w:sz w:val="21"/>
          <w:szCs w:val="21"/>
        </w:rPr>
        <w:t xml:space="preserve"> </w:t>
      </w:r>
      <w:r>
        <w:rPr>
          <w:color w:val="333333"/>
          <w:sz w:val="21"/>
          <w:szCs w:val="21"/>
        </w:rPr>
        <w:t>into</w:t>
      </w:r>
      <w:r>
        <w:rPr>
          <w:color w:val="333333"/>
          <w:spacing w:val="16"/>
          <w:sz w:val="21"/>
          <w:szCs w:val="21"/>
        </w:rPr>
        <w:t xml:space="preserve"> </w:t>
      </w:r>
      <w:r>
        <w:rPr>
          <w:color w:val="333333"/>
          <w:w w:val="112"/>
          <w:sz w:val="21"/>
          <w:szCs w:val="21"/>
        </w:rPr>
        <w:t xml:space="preserve">account </w:t>
      </w:r>
      <w:r>
        <w:rPr>
          <w:color w:val="333333"/>
          <w:sz w:val="21"/>
          <w:szCs w:val="21"/>
        </w:rPr>
        <w:t>the</w:t>
      </w:r>
      <w:r>
        <w:rPr>
          <w:color w:val="333333"/>
          <w:spacing w:val="39"/>
          <w:sz w:val="21"/>
          <w:szCs w:val="21"/>
        </w:rPr>
        <w:t xml:space="preserve"> </w:t>
      </w:r>
      <w:r>
        <w:rPr>
          <w:color w:val="333333"/>
          <w:w w:val="113"/>
          <w:sz w:val="21"/>
          <w:szCs w:val="21"/>
        </w:rPr>
        <w:t>character</w:t>
      </w:r>
      <w:r>
        <w:rPr>
          <w:color w:val="333333"/>
          <w:spacing w:val="-1"/>
          <w:w w:val="113"/>
          <w:sz w:val="21"/>
          <w:szCs w:val="21"/>
        </w:rPr>
        <w:t xml:space="preserve"> </w:t>
      </w:r>
      <w:r>
        <w:rPr>
          <w:color w:val="333333"/>
          <w:sz w:val="21"/>
          <w:szCs w:val="21"/>
        </w:rPr>
        <w:t>limitations</w:t>
      </w:r>
      <w:r>
        <w:rPr>
          <w:color w:val="333333"/>
          <w:spacing w:val="42"/>
          <w:sz w:val="21"/>
          <w:szCs w:val="21"/>
        </w:rPr>
        <w:t xml:space="preserve"> </w:t>
      </w:r>
      <w:r>
        <w:rPr>
          <w:color w:val="333333"/>
          <w:sz w:val="21"/>
          <w:szCs w:val="21"/>
        </w:rPr>
        <w:t>of</w:t>
      </w:r>
      <w:r>
        <w:rPr>
          <w:color w:val="333333"/>
          <w:spacing w:val="6"/>
          <w:sz w:val="21"/>
          <w:szCs w:val="21"/>
        </w:rPr>
        <w:t xml:space="preserve"> </w:t>
      </w:r>
      <w:r>
        <w:rPr>
          <w:color w:val="333333"/>
          <w:w w:val="118"/>
          <w:sz w:val="21"/>
          <w:szCs w:val="21"/>
        </w:rPr>
        <w:t>each</w:t>
      </w:r>
      <w:r>
        <w:rPr>
          <w:color w:val="333333"/>
          <w:spacing w:val="-3"/>
          <w:w w:val="118"/>
          <w:sz w:val="21"/>
          <w:szCs w:val="21"/>
        </w:rPr>
        <w:t xml:space="preserve"> </w:t>
      </w:r>
      <w:r>
        <w:rPr>
          <w:color w:val="333333"/>
          <w:sz w:val="21"/>
          <w:szCs w:val="21"/>
        </w:rPr>
        <w:t>cell</w:t>
      </w:r>
      <w:r>
        <w:rPr>
          <w:color w:val="333333"/>
          <w:spacing w:val="18"/>
          <w:sz w:val="21"/>
          <w:szCs w:val="21"/>
        </w:rPr>
        <w:t xml:space="preserve"> </w:t>
      </w:r>
      <w:r>
        <w:rPr>
          <w:color w:val="333333"/>
          <w:sz w:val="21"/>
          <w:szCs w:val="21"/>
        </w:rPr>
        <w:t>(max</w:t>
      </w:r>
      <w:r>
        <w:rPr>
          <w:color w:val="333333"/>
          <w:spacing w:val="40"/>
          <w:sz w:val="21"/>
          <w:szCs w:val="21"/>
        </w:rPr>
        <w:t xml:space="preserve"> </w:t>
      </w:r>
      <w:r>
        <w:rPr>
          <w:color w:val="333333"/>
          <w:sz w:val="21"/>
          <w:szCs w:val="21"/>
        </w:rPr>
        <w:t>5000</w:t>
      </w:r>
      <w:r>
        <w:rPr>
          <w:color w:val="333333"/>
          <w:spacing w:val="52"/>
          <w:sz w:val="21"/>
          <w:szCs w:val="21"/>
        </w:rPr>
        <w:t xml:space="preserve"> </w:t>
      </w:r>
      <w:r>
        <w:rPr>
          <w:color w:val="333333"/>
          <w:w w:val="114"/>
          <w:sz w:val="21"/>
          <w:szCs w:val="21"/>
        </w:rPr>
        <w:t>characters).</w:t>
      </w:r>
    </w:p>
    <w:p w14:paraId="1B2C9751" w14:textId="77777777" w:rsidR="00304370" w:rsidRDefault="00304370">
      <w:pPr>
        <w:spacing w:before="6" w:line="180" w:lineRule="exact"/>
        <w:rPr>
          <w:sz w:val="18"/>
          <w:szCs w:val="18"/>
        </w:rPr>
      </w:pPr>
    </w:p>
    <w:p w14:paraId="18B5B92C" w14:textId="77777777" w:rsidR="00304370" w:rsidRDefault="00304370">
      <w:pPr>
        <w:spacing w:line="200" w:lineRule="exact"/>
      </w:pPr>
    </w:p>
    <w:p w14:paraId="0E8D900C" w14:textId="77777777" w:rsidR="00304370" w:rsidRDefault="0036270E">
      <w:pPr>
        <w:ind w:left="115"/>
        <w:rPr>
          <w:sz w:val="30"/>
          <w:szCs w:val="30"/>
        </w:rPr>
      </w:pPr>
      <w:r>
        <w:pict w14:anchorId="3DD79DCD">
          <v:group id="_x0000_s2061" style="position:absolute;left:0;text-align:left;margin-left:54.75pt;margin-top:21.8pt;width:485.8pt;height:0;z-index:-3819;mso-position-horizontal-relative:page" coordorigin="1095,436" coordsize="9716,0">
            <v:shape id="_x0000_s2062" style="position:absolute;left:1095;top:436;width:9716;height:0" coordorigin="1095,436" coordsize="9716,0" path="m1095,436r9716,e" filled="f" strokecolor="#004e98" strokeweight="1.6pt">
              <v:path arrowok="t"/>
            </v:shape>
            <w10:wrap anchorx="page"/>
          </v:group>
        </w:pict>
      </w:r>
      <w:r w:rsidR="009D0661">
        <w:rPr>
          <w:color w:val="004E98"/>
          <w:sz w:val="30"/>
          <w:szCs w:val="30"/>
        </w:rPr>
        <w:t>FILE</w:t>
      </w:r>
      <w:r w:rsidR="009D0661">
        <w:rPr>
          <w:color w:val="004E98"/>
          <w:spacing w:val="8"/>
          <w:sz w:val="30"/>
          <w:szCs w:val="30"/>
        </w:rPr>
        <w:t xml:space="preserve"> </w:t>
      </w:r>
      <w:r w:rsidR="009D0661">
        <w:rPr>
          <w:color w:val="004E98"/>
          <w:w w:val="101"/>
          <w:sz w:val="30"/>
          <w:szCs w:val="30"/>
        </w:rPr>
        <w:t>UPLOAD</w:t>
      </w:r>
    </w:p>
    <w:p w14:paraId="67DBE5A3" w14:textId="77777777" w:rsidR="00304370" w:rsidRDefault="00304370">
      <w:pPr>
        <w:spacing w:line="200" w:lineRule="exact"/>
      </w:pPr>
    </w:p>
    <w:p w14:paraId="7A0590C7" w14:textId="77777777" w:rsidR="00304370" w:rsidRDefault="00304370">
      <w:pPr>
        <w:spacing w:line="200" w:lineRule="exact"/>
      </w:pPr>
    </w:p>
    <w:p w14:paraId="42901815" w14:textId="77777777" w:rsidR="00304370" w:rsidRDefault="00304370">
      <w:pPr>
        <w:spacing w:line="200" w:lineRule="exact"/>
      </w:pPr>
    </w:p>
    <w:p w14:paraId="2CF8A5C9" w14:textId="77777777" w:rsidR="00304370" w:rsidRDefault="00304370">
      <w:pPr>
        <w:spacing w:before="12" w:line="220" w:lineRule="exact"/>
        <w:rPr>
          <w:sz w:val="22"/>
          <w:szCs w:val="22"/>
        </w:rPr>
      </w:pPr>
    </w:p>
    <w:p w14:paraId="59FCE6C9"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your</w:t>
      </w:r>
      <w:proofErr w:type="gramEnd"/>
      <w:r>
        <w:rPr>
          <w:color w:val="333333"/>
          <w:spacing w:val="29"/>
          <w:sz w:val="21"/>
          <w:szCs w:val="21"/>
        </w:rPr>
        <w:t xml:space="preserve"> </w:t>
      </w:r>
      <w:r>
        <w:rPr>
          <w:color w:val="333333"/>
          <w:sz w:val="21"/>
          <w:szCs w:val="21"/>
        </w:rPr>
        <w:t>file</w:t>
      </w:r>
      <w:r>
        <w:rPr>
          <w:color w:val="333333"/>
          <w:spacing w:val="-5"/>
          <w:sz w:val="21"/>
          <w:szCs w:val="21"/>
        </w:rPr>
        <w:t xml:space="preserve"> </w:t>
      </w:r>
      <w:r>
        <w:rPr>
          <w:color w:val="333333"/>
          <w:w w:val="116"/>
          <w:sz w:val="21"/>
          <w:szCs w:val="21"/>
        </w:rPr>
        <w:t>here</w:t>
      </w:r>
    </w:p>
    <w:p w14:paraId="562E93E5" w14:textId="77777777" w:rsidR="00304370" w:rsidRDefault="00304370">
      <w:pPr>
        <w:spacing w:before="7" w:line="100" w:lineRule="exact"/>
        <w:rPr>
          <w:sz w:val="10"/>
          <w:szCs w:val="10"/>
        </w:rPr>
      </w:pPr>
    </w:p>
    <w:p w14:paraId="53ECA117"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7ECD496" w14:textId="77777777" w:rsidR="00304370" w:rsidRDefault="009D0661">
      <w:pPr>
        <w:spacing w:before="67"/>
        <w:ind w:left="265"/>
        <w:rPr>
          <w:sz w:val="17"/>
          <w:szCs w:val="17"/>
        </w:rPr>
      </w:pPr>
      <w:r>
        <w:rPr>
          <w:color w:val="A5A5A5"/>
          <w:sz w:val="17"/>
          <w:szCs w:val="17"/>
        </w:rPr>
        <w:t>Only</w:t>
      </w:r>
      <w:r>
        <w:rPr>
          <w:color w:val="A5A5A5"/>
          <w:spacing w:val="23"/>
          <w:sz w:val="17"/>
          <w:szCs w:val="17"/>
        </w:rPr>
        <w:t xml:space="preserve"> </w:t>
      </w:r>
      <w:r>
        <w:rPr>
          <w:color w:val="A5A5A5"/>
          <w:sz w:val="17"/>
          <w:szCs w:val="17"/>
        </w:rPr>
        <w:t>files</w:t>
      </w:r>
      <w:r>
        <w:rPr>
          <w:color w:val="A5A5A5"/>
          <w:spacing w:val="21"/>
          <w:sz w:val="17"/>
          <w:szCs w:val="17"/>
        </w:rPr>
        <w:t xml:space="preserve"> </w:t>
      </w:r>
      <w:r>
        <w:rPr>
          <w:color w:val="A5A5A5"/>
          <w:sz w:val="17"/>
          <w:szCs w:val="17"/>
        </w:rPr>
        <w:t>of</w:t>
      </w:r>
      <w:r>
        <w:rPr>
          <w:color w:val="A5A5A5"/>
          <w:spacing w:val="7"/>
          <w:sz w:val="17"/>
          <w:szCs w:val="17"/>
        </w:rPr>
        <w:t xml:space="preserve"> </w:t>
      </w:r>
      <w:r>
        <w:rPr>
          <w:color w:val="A5A5A5"/>
          <w:sz w:val="17"/>
          <w:szCs w:val="17"/>
        </w:rPr>
        <w:t>the</w:t>
      </w:r>
      <w:r>
        <w:rPr>
          <w:color w:val="A5A5A5"/>
          <w:spacing w:val="38"/>
          <w:sz w:val="17"/>
          <w:szCs w:val="17"/>
        </w:rPr>
        <w:t xml:space="preserve"> </w:t>
      </w:r>
      <w:r>
        <w:rPr>
          <w:color w:val="A5A5A5"/>
          <w:sz w:val="17"/>
          <w:szCs w:val="17"/>
        </w:rPr>
        <w:t>type</w:t>
      </w:r>
      <w:r>
        <w:rPr>
          <w:color w:val="A5A5A5"/>
          <w:spacing w:val="41"/>
          <w:sz w:val="17"/>
          <w:szCs w:val="17"/>
        </w:rPr>
        <w:t xml:space="preserve"> </w:t>
      </w:r>
      <w:proofErr w:type="spellStart"/>
      <w:proofErr w:type="gramStart"/>
      <w:r>
        <w:rPr>
          <w:color w:val="A5A5A5"/>
          <w:w w:val="109"/>
          <w:sz w:val="17"/>
          <w:szCs w:val="17"/>
        </w:rPr>
        <w:t>pdf,doc</w:t>
      </w:r>
      <w:proofErr w:type="gramEnd"/>
      <w:r>
        <w:rPr>
          <w:color w:val="A5A5A5"/>
          <w:w w:val="109"/>
          <w:sz w:val="17"/>
          <w:szCs w:val="17"/>
        </w:rPr>
        <w:t>,docx,odt,txt,rtf</w:t>
      </w:r>
      <w:proofErr w:type="spellEnd"/>
      <w:r>
        <w:rPr>
          <w:color w:val="A5A5A5"/>
          <w:spacing w:val="-1"/>
          <w:w w:val="109"/>
          <w:sz w:val="17"/>
          <w:szCs w:val="17"/>
        </w:rPr>
        <w:t xml:space="preserve"> </w:t>
      </w:r>
      <w:r>
        <w:rPr>
          <w:color w:val="A5A5A5"/>
          <w:sz w:val="17"/>
          <w:szCs w:val="17"/>
        </w:rPr>
        <w:t xml:space="preserve">are </w:t>
      </w:r>
      <w:r>
        <w:rPr>
          <w:color w:val="A5A5A5"/>
          <w:spacing w:val="6"/>
          <w:sz w:val="17"/>
          <w:szCs w:val="17"/>
        </w:rPr>
        <w:t xml:space="preserve"> </w:t>
      </w:r>
      <w:r>
        <w:rPr>
          <w:color w:val="A5A5A5"/>
          <w:w w:val="110"/>
          <w:sz w:val="17"/>
          <w:szCs w:val="17"/>
        </w:rPr>
        <w:t>allowed</w:t>
      </w:r>
    </w:p>
    <w:p w14:paraId="13A4412E" w14:textId="77777777" w:rsidR="00304370" w:rsidRDefault="00304370">
      <w:pPr>
        <w:spacing w:before="7" w:line="180" w:lineRule="exact"/>
        <w:rPr>
          <w:sz w:val="19"/>
          <w:szCs w:val="19"/>
        </w:rPr>
      </w:pPr>
    </w:p>
    <w:p w14:paraId="1F654E84" w14:textId="77777777" w:rsidR="00304370" w:rsidRDefault="00304370">
      <w:pPr>
        <w:spacing w:line="200" w:lineRule="exact"/>
      </w:pPr>
    </w:p>
    <w:p w14:paraId="0C81D867" w14:textId="77777777" w:rsidR="00304370" w:rsidRDefault="00304370">
      <w:pPr>
        <w:spacing w:line="200" w:lineRule="exact"/>
      </w:pPr>
    </w:p>
    <w:p w14:paraId="6C578E9A"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also</w:t>
      </w:r>
      <w:r>
        <w:rPr>
          <w:color w:val="333333"/>
          <w:spacing w:val="50"/>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any</w:t>
      </w:r>
      <w:proofErr w:type="gramEnd"/>
      <w:r>
        <w:rPr>
          <w:color w:val="333333"/>
          <w:spacing w:val="39"/>
          <w:sz w:val="21"/>
          <w:szCs w:val="21"/>
        </w:rPr>
        <w:t xml:space="preserve"> </w:t>
      </w:r>
      <w:r>
        <w:rPr>
          <w:color w:val="333333"/>
          <w:sz w:val="21"/>
          <w:szCs w:val="21"/>
        </w:rPr>
        <w:t xml:space="preserve">other </w:t>
      </w:r>
      <w:r>
        <w:rPr>
          <w:color w:val="333333"/>
          <w:spacing w:val="1"/>
          <w:sz w:val="21"/>
          <w:szCs w:val="21"/>
        </w:rPr>
        <w:t xml:space="preserve"> </w:t>
      </w:r>
      <w:r>
        <w:rPr>
          <w:color w:val="333333"/>
          <w:w w:val="111"/>
          <w:sz w:val="21"/>
          <w:szCs w:val="21"/>
        </w:rPr>
        <w:t xml:space="preserve">document </w:t>
      </w:r>
      <w:r>
        <w:rPr>
          <w:color w:val="333333"/>
          <w:sz w:val="21"/>
          <w:szCs w:val="21"/>
        </w:rPr>
        <w:t>(i.e.</w:t>
      </w:r>
      <w:r>
        <w:rPr>
          <w:color w:val="333333"/>
          <w:spacing w:val="32"/>
          <w:sz w:val="21"/>
          <w:szCs w:val="21"/>
        </w:rPr>
        <w:t xml:space="preserve"> </w:t>
      </w:r>
      <w:r>
        <w:rPr>
          <w:color w:val="333333"/>
          <w:w w:val="118"/>
          <w:sz w:val="21"/>
          <w:szCs w:val="21"/>
        </w:rPr>
        <w:t>justifications)</w:t>
      </w:r>
      <w:r>
        <w:rPr>
          <w:color w:val="333333"/>
          <w:spacing w:val="-3"/>
          <w:w w:val="118"/>
          <w:sz w:val="21"/>
          <w:szCs w:val="21"/>
        </w:rPr>
        <w:t xml:space="preserve"> </w:t>
      </w:r>
      <w:r>
        <w:rPr>
          <w:color w:val="333333"/>
          <w:sz w:val="21"/>
          <w:szCs w:val="21"/>
        </w:rPr>
        <w:t>below,</w:t>
      </w:r>
      <w:r>
        <w:rPr>
          <w:color w:val="333333"/>
          <w:spacing w:val="46"/>
          <w:sz w:val="21"/>
          <w:szCs w:val="21"/>
        </w:rPr>
        <w:t xml:space="preserve"> </w:t>
      </w:r>
      <w:r>
        <w:rPr>
          <w:color w:val="333333"/>
          <w:w w:val="81"/>
          <w:sz w:val="21"/>
          <w:szCs w:val="21"/>
        </w:rPr>
        <w:t>if</w:t>
      </w:r>
      <w:r>
        <w:rPr>
          <w:color w:val="333333"/>
          <w:spacing w:val="16"/>
          <w:w w:val="81"/>
          <w:sz w:val="21"/>
          <w:szCs w:val="21"/>
        </w:rPr>
        <w:t xml:space="preserve"> </w:t>
      </w:r>
      <w:r>
        <w:rPr>
          <w:color w:val="333333"/>
          <w:w w:val="110"/>
          <w:sz w:val="21"/>
          <w:szCs w:val="21"/>
        </w:rPr>
        <w:t>relevant.</w:t>
      </w:r>
    </w:p>
    <w:p w14:paraId="7606AA12" w14:textId="77777777" w:rsidR="00304370" w:rsidRDefault="00304370">
      <w:pPr>
        <w:spacing w:before="4" w:line="140" w:lineRule="exact"/>
        <w:rPr>
          <w:sz w:val="15"/>
          <w:szCs w:val="15"/>
        </w:rPr>
      </w:pPr>
    </w:p>
    <w:p w14:paraId="78B765C1" w14:textId="77777777" w:rsidR="00304370" w:rsidRDefault="00304370">
      <w:pPr>
        <w:spacing w:line="200" w:lineRule="exact"/>
      </w:pPr>
    </w:p>
    <w:p w14:paraId="2EC788A3" w14:textId="77777777" w:rsidR="00304370" w:rsidRDefault="00304370">
      <w:pPr>
        <w:spacing w:line="200" w:lineRule="exact"/>
      </w:pPr>
    </w:p>
    <w:p w14:paraId="37D1A1DE" w14:textId="77777777" w:rsidR="00304370" w:rsidRDefault="00304370">
      <w:pPr>
        <w:spacing w:line="200" w:lineRule="exact"/>
      </w:pPr>
    </w:p>
    <w:p w14:paraId="003B9486" w14:textId="77777777" w:rsidR="00304370" w:rsidRDefault="009D0661">
      <w:pPr>
        <w:spacing w:before="25"/>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your</w:t>
      </w:r>
      <w:proofErr w:type="gramEnd"/>
      <w:r>
        <w:rPr>
          <w:color w:val="333333"/>
          <w:spacing w:val="29"/>
          <w:sz w:val="21"/>
          <w:szCs w:val="21"/>
        </w:rPr>
        <w:t xml:space="preserve"> </w:t>
      </w:r>
      <w:r>
        <w:rPr>
          <w:color w:val="333333"/>
          <w:sz w:val="21"/>
          <w:szCs w:val="21"/>
        </w:rPr>
        <w:t>file</w:t>
      </w:r>
    </w:p>
    <w:p w14:paraId="08BD881D" w14:textId="77777777" w:rsidR="00304370" w:rsidRDefault="00304370">
      <w:pPr>
        <w:spacing w:before="7" w:line="100" w:lineRule="exact"/>
        <w:rPr>
          <w:sz w:val="10"/>
          <w:szCs w:val="10"/>
        </w:rPr>
      </w:pPr>
    </w:p>
    <w:p w14:paraId="6A1B7330"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A1ED890" w14:textId="77777777" w:rsidR="00304370" w:rsidRDefault="00304370">
      <w:pPr>
        <w:spacing w:before="9" w:line="100" w:lineRule="exact"/>
        <w:rPr>
          <w:sz w:val="11"/>
          <w:szCs w:val="11"/>
        </w:rPr>
      </w:pPr>
    </w:p>
    <w:p w14:paraId="4C66D897" w14:textId="77777777" w:rsidR="00304370" w:rsidRDefault="00304370">
      <w:pPr>
        <w:spacing w:line="200" w:lineRule="exact"/>
      </w:pPr>
    </w:p>
    <w:p w14:paraId="208FEF40" w14:textId="77777777" w:rsidR="00304370" w:rsidRDefault="00304370">
      <w:pPr>
        <w:spacing w:line="200" w:lineRule="exact"/>
      </w:pPr>
    </w:p>
    <w:p w14:paraId="4CDA2E49" w14:textId="77777777" w:rsidR="00304370" w:rsidRDefault="00304370">
      <w:pPr>
        <w:spacing w:line="200" w:lineRule="exact"/>
      </w:pPr>
    </w:p>
    <w:p w14:paraId="692E7DA9" w14:textId="77777777" w:rsidR="00304370" w:rsidRDefault="00304370">
      <w:pPr>
        <w:spacing w:line="200" w:lineRule="exact"/>
      </w:pPr>
    </w:p>
    <w:p w14:paraId="37979FC0"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your</w:t>
      </w:r>
      <w:proofErr w:type="gramEnd"/>
      <w:r>
        <w:rPr>
          <w:color w:val="333333"/>
          <w:spacing w:val="29"/>
          <w:sz w:val="21"/>
          <w:szCs w:val="21"/>
        </w:rPr>
        <w:t xml:space="preserve"> </w:t>
      </w:r>
      <w:r>
        <w:rPr>
          <w:color w:val="333333"/>
          <w:sz w:val="21"/>
          <w:szCs w:val="21"/>
        </w:rPr>
        <w:t>file</w:t>
      </w:r>
    </w:p>
    <w:p w14:paraId="4ED85D0B" w14:textId="77777777" w:rsidR="00304370" w:rsidRDefault="00304370">
      <w:pPr>
        <w:spacing w:before="7" w:line="100" w:lineRule="exact"/>
        <w:rPr>
          <w:sz w:val="10"/>
          <w:szCs w:val="10"/>
        </w:rPr>
      </w:pPr>
    </w:p>
    <w:p w14:paraId="5D765619"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1FD1D487" w14:textId="77777777" w:rsidR="00304370" w:rsidRDefault="00304370">
      <w:pPr>
        <w:spacing w:before="9" w:line="100" w:lineRule="exact"/>
        <w:rPr>
          <w:sz w:val="11"/>
          <w:szCs w:val="11"/>
        </w:rPr>
      </w:pPr>
    </w:p>
    <w:p w14:paraId="4FD2F18B" w14:textId="77777777" w:rsidR="00304370" w:rsidRDefault="00304370">
      <w:pPr>
        <w:spacing w:line="200" w:lineRule="exact"/>
      </w:pPr>
    </w:p>
    <w:p w14:paraId="6A894BAB" w14:textId="77777777" w:rsidR="00304370" w:rsidRDefault="00304370">
      <w:pPr>
        <w:spacing w:line="200" w:lineRule="exact"/>
      </w:pPr>
    </w:p>
    <w:p w14:paraId="3028C7B9" w14:textId="77777777" w:rsidR="00304370" w:rsidRDefault="00304370">
      <w:pPr>
        <w:spacing w:line="200" w:lineRule="exact"/>
      </w:pPr>
    </w:p>
    <w:p w14:paraId="2782CD90" w14:textId="77777777" w:rsidR="00304370" w:rsidRDefault="00304370">
      <w:pPr>
        <w:spacing w:line="200" w:lineRule="exact"/>
      </w:pPr>
    </w:p>
    <w:p w14:paraId="6014E07B"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your</w:t>
      </w:r>
      <w:proofErr w:type="gramEnd"/>
      <w:r>
        <w:rPr>
          <w:color w:val="333333"/>
          <w:spacing w:val="29"/>
          <w:sz w:val="21"/>
          <w:szCs w:val="21"/>
        </w:rPr>
        <w:t xml:space="preserve"> </w:t>
      </w:r>
      <w:r>
        <w:rPr>
          <w:color w:val="333333"/>
          <w:sz w:val="21"/>
          <w:szCs w:val="21"/>
        </w:rPr>
        <w:t>file</w:t>
      </w:r>
    </w:p>
    <w:p w14:paraId="1BF4C05A" w14:textId="77777777" w:rsidR="00304370" w:rsidRDefault="00304370">
      <w:pPr>
        <w:spacing w:before="7" w:line="100" w:lineRule="exact"/>
        <w:rPr>
          <w:sz w:val="10"/>
          <w:szCs w:val="10"/>
        </w:rPr>
      </w:pPr>
    </w:p>
    <w:p w14:paraId="1784053B" w14:textId="77777777" w:rsidR="00304370" w:rsidRDefault="0036270E">
      <w:pPr>
        <w:ind w:left="265"/>
        <w:rPr>
          <w:sz w:val="17"/>
          <w:szCs w:val="17"/>
        </w:rPr>
      </w:pPr>
      <w:r>
        <w:pict w14:anchorId="13CDA5A8">
          <v:group id="_x0000_s2059" style="position:absolute;left:0;text-align:left;margin-left:54.75pt;margin-top:38pt;width:485.8pt;height:0;z-index:-3818;mso-position-horizontal-relative:page" coordorigin="1095,760" coordsize="9716,0">
            <v:shape id="_x0000_s2060" style="position:absolute;left:1095;top:760;width:9716;height:0" coordorigin="1095,760" coordsize="9716,0" path="m1095,760r9716,e" filled="f" strokecolor="#004e98" strokeweight=".85pt">
              <v:path arrowok="t"/>
            </v:shape>
            <w10:wrap anchorx="page"/>
          </v:group>
        </w:pict>
      </w:r>
      <w:r w:rsidR="009D0661">
        <w:rPr>
          <w:color w:val="A5A5A5"/>
          <w:sz w:val="17"/>
          <w:szCs w:val="17"/>
        </w:rPr>
        <w:t>The</w:t>
      </w:r>
      <w:r w:rsidR="009D0661">
        <w:rPr>
          <w:color w:val="A5A5A5"/>
          <w:spacing w:val="40"/>
          <w:sz w:val="17"/>
          <w:szCs w:val="17"/>
        </w:rPr>
        <w:t xml:space="preserve"> </w:t>
      </w:r>
      <w:r w:rsidR="009D0661">
        <w:rPr>
          <w:color w:val="A5A5A5"/>
          <w:w w:val="110"/>
          <w:sz w:val="17"/>
          <w:szCs w:val="17"/>
        </w:rPr>
        <w:t>maximum</w:t>
      </w:r>
      <w:r w:rsidR="009D0661">
        <w:rPr>
          <w:color w:val="A5A5A5"/>
          <w:spacing w:val="-1"/>
          <w:w w:val="110"/>
          <w:sz w:val="17"/>
          <w:szCs w:val="17"/>
        </w:rPr>
        <w:t xml:space="preserve"> </w:t>
      </w:r>
      <w:r w:rsidR="009D0661">
        <w:rPr>
          <w:color w:val="A5A5A5"/>
          <w:sz w:val="17"/>
          <w:szCs w:val="17"/>
        </w:rPr>
        <w:t>file</w:t>
      </w:r>
      <w:r w:rsidR="009D0661">
        <w:rPr>
          <w:color w:val="A5A5A5"/>
          <w:spacing w:val="1"/>
          <w:sz w:val="17"/>
          <w:szCs w:val="17"/>
        </w:rPr>
        <w:t xml:space="preserve"> </w:t>
      </w:r>
      <w:proofErr w:type="gramStart"/>
      <w:r w:rsidR="009D0661">
        <w:rPr>
          <w:color w:val="A5A5A5"/>
          <w:sz w:val="17"/>
          <w:szCs w:val="17"/>
        </w:rPr>
        <w:t xml:space="preserve">size </w:t>
      </w:r>
      <w:r w:rsidR="009D0661">
        <w:rPr>
          <w:color w:val="A5A5A5"/>
          <w:spacing w:val="8"/>
          <w:sz w:val="17"/>
          <w:szCs w:val="17"/>
        </w:rPr>
        <w:t xml:space="preserve"> </w:t>
      </w:r>
      <w:r w:rsidR="009D0661">
        <w:rPr>
          <w:color w:val="A5A5A5"/>
          <w:sz w:val="17"/>
          <w:szCs w:val="17"/>
        </w:rPr>
        <w:t>is</w:t>
      </w:r>
      <w:proofErr w:type="gramEnd"/>
      <w:r w:rsidR="009D0661">
        <w:rPr>
          <w:color w:val="A5A5A5"/>
          <w:spacing w:val="15"/>
          <w:sz w:val="17"/>
          <w:szCs w:val="17"/>
        </w:rPr>
        <w:t xml:space="preserve"> </w:t>
      </w:r>
      <w:r w:rsidR="009D0661">
        <w:rPr>
          <w:color w:val="A5A5A5"/>
          <w:sz w:val="17"/>
          <w:szCs w:val="17"/>
        </w:rPr>
        <w:t>1</w:t>
      </w:r>
      <w:r w:rsidR="009D0661">
        <w:rPr>
          <w:color w:val="A5A5A5"/>
          <w:spacing w:val="15"/>
          <w:sz w:val="17"/>
          <w:szCs w:val="17"/>
        </w:rPr>
        <w:t xml:space="preserve"> </w:t>
      </w:r>
      <w:r w:rsidR="009D0661">
        <w:rPr>
          <w:color w:val="A5A5A5"/>
          <w:sz w:val="17"/>
          <w:szCs w:val="17"/>
        </w:rPr>
        <w:t>MB</w:t>
      </w:r>
    </w:p>
    <w:p w14:paraId="3EC95551" w14:textId="77777777" w:rsidR="00304370" w:rsidRDefault="00304370">
      <w:pPr>
        <w:spacing w:before="8" w:line="180" w:lineRule="exact"/>
        <w:rPr>
          <w:sz w:val="19"/>
          <w:szCs w:val="19"/>
        </w:rPr>
      </w:pPr>
    </w:p>
    <w:p w14:paraId="4CDAD6B2" w14:textId="77777777" w:rsidR="00304370" w:rsidRDefault="00304370">
      <w:pPr>
        <w:spacing w:line="200" w:lineRule="exact"/>
      </w:pPr>
    </w:p>
    <w:p w14:paraId="026B5571" w14:textId="77777777" w:rsidR="00304370" w:rsidRDefault="00304370">
      <w:pPr>
        <w:spacing w:line="200" w:lineRule="exact"/>
      </w:pPr>
    </w:p>
    <w:p w14:paraId="6AB97D4E" w14:textId="77777777" w:rsidR="00304370" w:rsidRDefault="00304370">
      <w:pPr>
        <w:spacing w:line="200" w:lineRule="exact"/>
      </w:pPr>
    </w:p>
    <w:p w14:paraId="69090E73" w14:textId="77777777" w:rsidR="00304370" w:rsidRDefault="00304370">
      <w:pPr>
        <w:spacing w:line="200" w:lineRule="exact"/>
      </w:pPr>
    </w:p>
    <w:p w14:paraId="1B7C3EF3" w14:textId="77777777" w:rsidR="00304370" w:rsidRDefault="009D0661">
      <w:pPr>
        <w:ind w:left="115"/>
        <w:rPr>
          <w:sz w:val="21"/>
          <w:szCs w:val="21"/>
        </w:rPr>
      </w:pPr>
      <w:r>
        <w:rPr>
          <w:color w:val="333333"/>
          <w:sz w:val="21"/>
          <w:szCs w:val="21"/>
        </w:rPr>
        <w:t>Due</w:t>
      </w:r>
      <w:r>
        <w:rPr>
          <w:color w:val="333333"/>
          <w:spacing w:val="41"/>
          <w:sz w:val="21"/>
          <w:szCs w:val="21"/>
        </w:rPr>
        <w:t xml:space="preserve"> </w:t>
      </w:r>
      <w:r>
        <w:rPr>
          <w:color w:val="333333"/>
          <w:sz w:val="21"/>
          <w:szCs w:val="21"/>
        </w:rPr>
        <w:t>to</w:t>
      </w:r>
      <w:r>
        <w:rPr>
          <w:color w:val="333333"/>
          <w:spacing w:val="17"/>
          <w:sz w:val="21"/>
          <w:szCs w:val="21"/>
        </w:rPr>
        <w:t xml:space="preserve"> </w:t>
      </w:r>
      <w:r>
        <w:rPr>
          <w:color w:val="333333"/>
          <w:sz w:val="21"/>
          <w:szCs w:val="21"/>
        </w:rPr>
        <w:t>the</w:t>
      </w:r>
      <w:r>
        <w:rPr>
          <w:color w:val="333333"/>
          <w:spacing w:val="39"/>
          <w:sz w:val="21"/>
          <w:szCs w:val="21"/>
        </w:rPr>
        <w:t xml:space="preserve"> </w:t>
      </w:r>
      <w:r>
        <w:rPr>
          <w:color w:val="333333"/>
          <w:sz w:val="21"/>
          <w:szCs w:val="21"/>
        </w:rPr>
        <w:t>significant</w:t>
      </w:r>
      <w:r>
        <w:rPr>
          <w:color w:val="333333"/>
          <w:spacing w:val="50"/>
          <w:sz w:val="21"/>
          <w:szCs w:val="21"/>
        </w:rPr>
        <w:t xml:space="preserve"> </w:t>
      </w:r>
      <w:proofErr w:type="gramStart"/>
      <w:r>
        <w:rPr>
          <w:color w:val="333333"/>
          <w:sz w:val="21"/>
          <w:szCs w:val="21"/>
        </w:rPr>
        <w:t xml:space="preserve">length </w:t>
      </w:r>
      <w:r>
        <w:rPr>
          <w:color w:val="333333"/>
          <w:spacing w:val="1"/>
          <w:sz w:val="21"/>
          <w:szCs w:val="21"/>
        </w:rPr>
        <w:t xml:space="preserve"> </w:t>
      </w:r>
      <w:r>
        <w:rPr>
          <w:color w:val="333333"/>
          <w:sz w:val="21"/>
          <w:szCs w:val="21"/>
        </w:rPr>
        <w:t>of</w:t>
      </w:r>
      <w:proofErr w:type="gramEnd"/>
      <w:r>
        <w:rPr>
          <w:color w:val="333333"/>
          <w:spacing w:val="6"/>
          <w:sz w:val="21"/>
          <w:szCs w:val="21"/>
        </w:rPr>
        <w:t xml:space="preserve"> </w:t>
      </w:r>
      <w:r>
        <w:rPr>
          <w:color w:val="333333"/>
          <w:sz w:val="21"/>
          <w:szCs w:val="21"/>
        </w:rPr>
        <w:t>this</w:t>
      </w:r>
      <w:r>
        <w:rPr>
          <w:color w:val="333333"/>
          <w:spacing w:val="27"/>
          <w:sz w:val="21"/>
          <w:szCs w:val="21"/>
        </w:rPr>
        <w:t xml:space="preserve"> </w:t>
      </w:r>
      <w:r>
        <w:rPr>
          <w:color w:val="333333"/>
          <w:w w:val="109"/>
          <w:sz w:val="21"/>
          <w:szCs w:val="21"/>
        </w:rPr>
        <w:t>survey:</w:t>
      </w:r>
    </w:p>
    <w:p w14:paraId="0887BCB5" w14:textId="77777777" w:rsidR="00304370" w:rsidRDefault="00304370">
      <w:pPr>
        <w:spacing w:line="200" w:lineRule="exact"/>
      </w:pPr>
    </w:p>
    <w:p w14:paraId="5A5F29B8" w14:textId="77777777" w:rsidR="00304370" w:rsidRDefault="00304370">
      <w:pPr>
        <w:spacing w:line="200" w:lineRule="exact"/>
      </w:pPr>
    </w:p>
    <w:p w14:paraId="0FD05A01" w14:textId="77777777" w:rsidR="00304370" w:rsidRDefault="00304370">
      <w:pPr>
        <w:spacing w:before="13" w:line="220" w:lineRule="exact"/>
        <w:rPr>
          <w:sz w:val="22"/>
          <w:szCs w:val="22"/>
        </w:rPr>
      </w:pPr>
    </w:p>
    <w:p w14:paraId="471989E4" w14:textId="77777777" w:rsidR="00304370" w:rsidRDefault="0036270E">
      <w:pPr>
        <w:spacing w:line="317" w:lineRule="auto"/>
        <w:ind w:left="715" w:right="698"/>
        <w:rPr>
          <w:sz w:val="21"/>
          <w:szCs w:val="21"/>
        </w:rPr>
      </w:pPr>
      <w:r>
        <w:pict w14:anchorId="5358CBE3">
          <v:group id="_x0000_s2057" style="position:absolute;left:0;text-align:left;margin-left:68.9pt;margin-top:1.65pt;width:5.3pt;height:5.3pt;z-index:-3816;mso-position-horizontal-relative:page" coordorigin="1378,33" coordsize="106,106">
            <v:shape id="_x0000_s2058" style="position:absolute;left:1378;top:33;width:106;height:106" coordorigin="1378,33" coordsize="106,106" path="m1484,86r-3,-16l1470,51,1453,38r-22,-5l1414,36r-19,11l1383,64r-5,22l1380,103r11,19l1409,134r22,5l1447,136r19,-10l1479,108r5,-22xe" fillcolor="#333" stroked="f">
              <v:path arrowok="t"/>
            </v:shape>
            <w10:wrap anchorx="page"/>
          </v:group>
        </w:pict>
      </w:r>
      <w:r w:rsidR="009D0661">
        <w:rPr>
          <w:color w:val="333333"/>
          <w:sz w:val="21"/>
          <w:szCs w:val="21"/>
        </w:rPr>
        <w:t>you</w:t>
      </w:r>
      <w:r w:rsidR="009D0661">
        <w:rPr>
          <w:color w:val="333333"/>
          <w:spacing w:val="28"/>
          <w:sz w:val="21"/>
          <w:szCs w:val="21"/>
        </w:rPr>
        <w:t xml:space="preserve"> </w:t>
      </w:r>
      <w:proofErr w:type="gramStart"/>
      <w:r w:rsidR="009D0661">
        <w:rPr>
          <w:color w:val="333333"/>
          <w:sz w:val="21"/>
          <w:szCs w:val="21"/>
        </w:rPr>
        <w:t xml:space="preserve">have </w:t>
      </w:r>
      <w:r w:rsidR="009D0661">
        <w:rPr>
          <w:color w:val="333333"/>
          <w:spacing w:val="9"/>
          <w:sz w:val="21"/>
          <w:szCs w:val="21"/>
        </w:rPr>
        <w:t xml:space="preserve"> </w:t>
      </w:r>
      <w:r w:rsidR="009D0661">
        <w:rPr>
          <w:color w:val="333333"/>
          <w:sz w:val="21"/>
          <w:szCs w:val="21"/>
        </w:rPr>
        <w:t>the</w:t>
      </w:r>
      <w:proofErr w:type="gramEnd"/>
      <w:r w:rsidR="009D0661">
        <w:rPr>
          <w:color w:val="333333"/>
          <w:spacing w:val="39"/>
          <w:sz w:val="21"/>
          <w:szCs w:val="21"/>
        </w:rPr>
        <w:t xml:space="preserve"> </w:t>
      </w:r>
      <w:r w:rsidR="009D0661">
        <w:rPr>
          <w:color w:val="333333"/>
          <w:sz w:val="21"/>
          <w:szCs w:val="21"/>
        </w:rPr>
        <w:t>possibility</w:t>
      </w:r>
      <w:r w:rsidR="009D0661">
        <w:rPr>
          <w:color w:val="333333"/>
          <w:spacing w:val="41"/>
          <w:sz w:val="21"/>
          <w:szCs w:val="21"/>
        </w:rPr>
        <w:t xml:space="preserve"> </w:t>
      </w:r>
      <w:r w:rsidR="009D0661">
        <w:rPr>
          <w:color w:val="333333"/>
          <w:sz w:val="21"/>
          <w:szCs w:val="21"/>
        </w:rPr>
        <w:t>to</w:t>
      </w:r>
      <w:r w:rsidR="009D0661">
        <w:rPr>
          <w:color w:val="333333"/>
          <w:spacing w:val="17"/>
          <w:sz w:val="21"/>
          <w:szCs w:val="21"/>
        </w:rPr>
        <w:t xml:space="preserve"> </w:t>
      </w:r>
      <w:r w:rsidR="009D0661">
        <w:rPr>
          <w:color w:val="333333"/>
          <w:sz w:val="21"/>
          <w:szCs w:val="21"/>
        </w:rPr>
        <w:t>edit</w:t>
      </w:r>
      <w:r w:rsidR="009D0661">
        <w:rPr>
          <w:color w:val="333333"/>
          <w:spacing w:val="28"/>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3"/>
          <w:sz w:val="21"/>
          <w:szCs w:val="21"/>
        </w:rPr>
        <w:t>answer</w:t>
      </w:r>
      <w:r w:rsidR="009D0661">
        <w:rPr>
          <w:color w:val="333333"/>
          <w:spacing w:val="-1"/>
          <w:w w:val="113"/>
          <w:sz w:val="21"/>
          <w:szCs w:val="21"/>
        </w:rPr>
        <w:t xml:space="preserve"> </w:t>
      </w:r>
      <w:r w:rsidR="009D0661">
        <w:rPr>
          <w:color w:val="333333"/>
          <w:sz w:val="21"/>
          <w:szCs w:val="21"/>
        </w:rPr>
        <w:t>after</w:t>
      </w:r>
      <w:r w:rsidR="009D0661">
        <w:rPr>
          <w:color w:val="333333"/>
          <w:spacing w:val="41"/>
          <w:sz w:val="21"/>
          <w:szCs w:val="21"/>
        </w:rPr>
        <w:t xml:space="preserve"> </w:t>
      </w:r>
      <w:r w:rsidR="009D0661">
        <w:rPr>
          <w:color w:val="333333"/>
          <w:w w:val="111"/>
          <w:sz w:val="21"/>
          <w:szCs w:val="21"/>
        </w:rPr>
        <w:t xml:space="preserve">submission. </w:t>
      </w:r>
      <w:r w:rsidR="009D0661">
        <w:rPr>
          <w:color w:val="333333"/>
          <w:sz w:val="21"/>
          <w:szCs w:val="21"/>
        </w:rPr>
        <w:t>When</w:t>
      </w:r>
      <w:r w:rsidR="009D0661">
        <w:rPr>
          <w:color w:val="333333"/>
          <w:spacing w:val="51"/>
          <w:sz w:val="21"/>
          <w:szCs w:val="21"/>
        </w:rPr>
        <w:t xml:space="preserve"> </w:t>
      </w:r>
      <w:r w:rsidR="009D0661">
        <w:rPr>
          <w:color w:val="333333"/>
          <w:sz w:val="21"/>
          <w:szCs w:val="21"/>
        </w:rPr>
        <w:t>clicking</w:t>
      </w:r>
      <w:r w:rsidR="009D0661">
        <w:rPr>
          <w:color w:val="333333"/>
          <w:spacing w:val="13"/>
          <w:sz w:val="21"/>
          <w:szCs w:val="21"/>
        </w:rPr>
        <w:t xml:space="preserve"> </w:t>
      </w:r>
      <w:r w:rsidR="009D0661">
        <w:rPr>
          <w:color w:val="333333"/>
          <w:sz w:val="21"/>
          <w:szCs w:val="21"/>
        </w:rPr>
        <w:t>on</w:t>
      </w:r>
      <w:r w:rsidR="009D0661">
        <w:rPr>
          <w:color w:val="333333"/>
          <w:spacing w:val="29"/>
          <w:sz w:val="21"/>
          <w:szCs w:val="21"/>
        </w:rPr>
        <w:t xml:space="preserve"> </w:t>
      </w:r>
      <w:r w:rsidR="009D0661">
        <w:rPr>
          <w:color w:val="333333"/>
          <w:sz w:val="21"/>
          <w:szCs w:val="21"/>
        </w:rPr>
        <w:t>"Submit"</w:t>
      </w:r>
      <w:r w:rsidR="009D0661">
        <w:rPr>
          <w:color w:val="333333"/>
          <w:spacing w:val="29"/>
          <w:sz w:val="21"/>
          <w:szCs w:val="21"/>
        </w:rPr>
        <w:t xml:space="preserve"> </w:t>
      </w:r>
      <w:r w:rsidR="009D0661">
        <w:rPr>
          <w:color w:val="333333"/>
          <w:w w:val="109"/>
          <w:sz w:val="21"/>
          <w:szCs w:val="21"/>
        </w:rPr>
        <w:t xml:space="preserve">button, </w:t>
      </w:r>
      <w:r w:rsidR="009D0661">
        <w:rPr>
          <w:color w:val="333333"/>
          <w:sz w:val="21"/>
          <w:szCs w:val="21"/>
        </w:rPr>
        <w:t>you</w:t>
      </w:r>
      <w:r w:rsidR="009D0661">
        <w:rPr>
          <w:color w:val="333333"/>
          <w:spacing w:val="28"/>
          <w:sz w:val="21"/>
          <w:szCs w:val="21"/>
        </w:rPr>
        <w:t xml:space="preserve"> </w:t>
      </w:r>
      <w:r w:rsidR="009D0661">
        <w:rPr>
          <w:color w:val="333333"/>
          <w:w w:val="89"/>
          <w:sz w:val="21"/>
          <w:szCs w:val="21"/>
        </w:rPr>
        <w:t>will</w:t>
      </w:r>
      <w:r w:rsidR="009D0661">
        <w:rPr>
          <w:color w:val="333333"/>
          <w:spacing w:val="12"/>
          <w:w w:val="89"/>
          <w:sz w:val="21"/>
          <w:szCs w:val="21"/>
        </w:rPr>
        <w:t xml:space="preserve"> </w:t>
      </w:r>
      <w:r w:rsidR="009D0661">
        <w:rPr>
          <w:color w:val="333333"/>
          <w:sz w:val="21"/>
          <w:szCs w:val="21"/>
        </w:rPr>
        <w:t>be</w:t>
      </w:r>
      <w:r w:rsidR="009D0661">
        <w:rPr>
          <w:color w:val="333333"/>
          <w:spacing w:val="40"/>
          <w:sz w:val="21"/>
          <w:szCs w:val="21"/>
        </w:rPr>
        <w:t xml:space="preserve"> </w:t>
      </w:r>
      <w:r w:rsidR="009D0661">
        <w:rPr>
          <w:color w:val="333333"/>
          <w:sz w:val="21"/>
          <w:szCs w:val="21"/>
        </w:rPr>
        <w:t>given</w:t>
      </w:r>
      <w:r w:rsidR="009D0661">
        <w:rPr>
          <w:color w:val="333333"/>
          <w:spacing w:val="39"/>
          <w:sz w:val="21"/>
          <w:szCs w:val="21"/>
        </w:rPr>
        <w:t xml:space="preserve"> </w:t>
      </w:r>
      <w:r w:rsidR="009D0661">
        <w:rPr>
          <w:color w:val="333333"/>
          <w:sz w:val="21"/>
          <w:szCs w:val="21"/>
        </w:rPr>
        <w:t>a</w:t>
      </w:r>
      <w:r w:rsidR="009D0661">
        <w:rPr>
          <w:color w:val="333333"/>
          <w:spacing w:val="29"/>
          <w:sz w:val="21"/>
          <w:szCs w:val="21"/>
        </w:rPr>
        <w:t xml:space="preserve"> </w:t>
      </w:r>
      <w:proofErr w:type="gramStart"/>
      <w:r w:rsidR="009D0661">
        <w:rPr>
          <w:color w:val="333333"/>
          <w:sz w:val="21"/>
          <w:szCs w:val="21"/>
        </w:rPr>
        <w:t xml:space="preserve">Contribution </w:t>
      </w:r>
      <w:r w:rsidR="009D0661">
        <w:rPr>
          <w:color w:val="333333"/>
          <w:spacing w:val="7"/>
          <w:sz w:val="21"/>
          <w:szCs w:val="21"/>
        </w:rPr>
        <w:t xml:space="preserve"> </w:t>
      </w:r>
      <w:r w:rsidR="009D0661">
        <w:rPr>
          <w:color w:val="333333"/>
          <w:sz w:val="21"/>
          <w:szCs w:val="21"/>
        </w:rPr>
        <w:t>ID</w:t>
      </w:r>
      <w:proofErr w:type="gramEnd"/>
      <w:r w:rsidR="009D0661">
        <w:rPr>
          <w:color w:val="333333"/>
          <w:spacing w:val="-7"/>
          <w:sz w:val="21"/>
          <w:szCs w:val="21"/>
        </w:rPr>
        <w:t xml:space="preserve"> </w:t>
      </w:r>
      <w:r w:rsidR="009D0661">
        <w:rPr>
          <w:color w:val="333333"/>
          <w:sz w:val="21"/>
          <w:szCs w:val="21"/>
        </w:rPr>
        <w:t>which</w:t>
      </w:r>
      <w:r w:rsidR="009D0661">
        <w:rPr>
          <w:color w:val="333333"/>
          <w:spacing w:val="27"/>
          <w:sz w:val="21"/>
          <w:szCs w:val="21"/>
        </w:rPr>
        <w:t xml:space="preserve"> </w:t>
      </w:r>
      <w:r w:rsidR="009D0661">
        <w:rPr>
          <w:color w:val="333333"/>
          <w:sz w:val="21"/>
          <w:szCs w:val="21"/>
        </w:rPr>
        <w:t>you</w:t>
      </w:r>
      <w:r w:rsidR="009D0661">
        <w:rPr>
          <w:color w:val="333333"/>
          <w:spacing w:val="28"/>
          <w:sz w:val="21"/>
          <w:szCs w:val="21"/>
        </w:rPr>
        <w:t xml:space="preserve"> </w:t>
      </w:r>
      <w:r w:rsidR="009D0661">
        <w:rPr>
          <w:color w:val="333333"/>
          <w:sz w:val="21"/>
          <w:szCs w:val="21"/>
        </w:rPr>
        <w:t xml:space="preserve">can  then  use </w:t>
      </w:r>
      <w:r w:rsidR="009D0661">
        <w:rPr>
          <w:color w:val="333333"/>
          <w:spacing w:val="12"/>
          <w:sz w:val="21"/>
          <w:szCs w:val="21"/>
        </w:rPr>
        <w:t xml:space="preserve"> </w:t>
      </w:r>
      <w:r w:rsidR="009D0661">
        <w:rPr>
          <w:color w:val="333333"/>
          <w:sz w:val="21"/>
          <w:szCs w:val="21"/>
        </w:rPr>
        <w:t>to</w:t>
      </w:r>
      <w:r w:rsidR="009D0661">
        <w:rPr>
          <w:color w:val="333333"/>
          <w:spacing w:val="17"/>
          <w:sz w:val="21"/>
          <w:szCs w:val="21"/>
        </w:rPr>
        <w:t xml:space="preserve"> </w:t>
      </w:r>
      <w:r w:rsidR="009D0661">
        <w:rPr>
          <w:color w:val="333333"/>
          <w:w w:val="122"/>
          <w:sz w:val="21"/>
          <w:szCs w:val="21"/>
        </w:rPr>
        <w:t>access</w:t>
      </w:r>
      <w:r w:rsidR="009D0661">
        <w:rPr>
          <w:color w:val="333333"/>
          <w:spacing w:val="-6"/>
          <w:w w:val="122"/>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5"/>
          <w:sz w:val="21"/>
          <w:szCs w:val="21"/>
        </w:rPr>
        <w:t>answers</w:t>
      </w:r>
      <w:r w:rsidR="009D0661">
        <w:rPr>
          <w:color w:val="333333"/>
          <w:spacing w:val="-2"/>
          <w:w w:val="115"/>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w w:val="107"/>
          <w:sz w:val="21"/>
          <w:szCs w:val="21"/>
        </w:rPr>
        <w:t xml:space="preserve">edit </w:t>
      </w:r>
      <w:r w:rsidR="009D0661">
        <w:rPr>
          <w:color w:val="333333"/>
          <w:sz w:val="21"/>
          <w:szCs w:val="21"/>
        </w:rPr>
        <w:t xml:space="preserve">them, </w:t>
      </w:r>
      <w:r w:rsidR="009D0661">
        <w:rPr>
          <w:color w:val="333333"/>
          <w:spacing w:val="5"/>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6"/>
          <w:sz w:val="21"/>
          <w:szCs w:val="21"/>
        </w:rPr>
        <w:t>necessary.</w:t>
      </w:r>
    </w:p>
    <w:p w14:paraId="39CBCC24" w14:textId="77777777" w:rsidR="00304370" w:rsidRDefault="0036270E">
      <w:pPr>
        <w:spacing w:before="3" w:line="317" w:lineRule="auto"/>
        <w:ind w:left="715" w:right="905"/>
        <w:rPr>
          <w:sz w:val="21"/>
          <w:szCs w:val="21"/>
        </w:rPr>
      </w:pPr>
      <w:r>
        <w:pict w14:anchorId="1092A39A">
          <v:group id="_x0000_s2055" style="position:absolute;left:0;text-align:left;margin-left:68.9pt;margin-top:1.8pt;width:5.3pt;height:5.3pt;z-index:-3815;mso-position-horizontal-relative:page" coordorigin="1378,36" coordsize="106,106">
            <v:shape id="_x0000_s2056" style="position:absolute;left:1378;top:36;width:106;height:106" coordorigin="1378,36" coordsize="106,106" path="m1484,89r-3,-16l1470,54,1453,41r-22,-5l1414,39r-19,11l1383,67r-5,22l1380,106r11,18l1409,137r22,5l1447,139r19,-11l1479,111r5,-22xe" fillcolor="#333" stroked="f">
              <v:path arrowok="t"/>
            </v:shape>
            <w10:wrap anchorx="page"/>
          </v:group>
        </w:pict>
      </w:r>
      <w:r w:rsidR="009D0661">
        <w:rPr>
          <w:color w:val="333333"/>
          <w:sz w:val="21"/>
          <w:szCs w:val="21"/>
        </w:rPr>
        <w:t>we</w:t>
      </w:r>
      <w:r w:rsidR="009D0661">
        <w:rPr>
          <w:color w:val="333333"/>
          <w:spacing w:val="28"/>
          <w:sz w:val="21"/>
          <w:szCs w:val="21"/>
        </w:rPr>
        <w:t xml:space="preserve"> </w:t>
      </w:r>
      <w:r w:rsidR="009D0661">
        <w:rPr>
          <w:color w:val="333333"/>
          <w:sz w:val="21"/>
          <w:szCs w:val="21"/>
        </w:rPr>
        <w:t>kindly</w:t>
      </w:r>
      <w:r w:rsidR="009D0661">
        <w:rPr>
          <w:color w:val="333333"/>
          <w:spacing w:val="6"/>
          <w:sz w:val="21"/>
          <w:szCs w:val="21"/>
        </w:rPr>
        <w:t xml:space="preserve"> </w:t>
      </w:r>
      <w:r w:rsidR="009D0661">
        <w:rPr>
          <w:color w:val="333333"/>
          <w:w w:val="116"/>
          <w:sz w:val="21"/>
          <w:szCs w:val="21"/>
        </w:rPr>
        <w:t>suggest</w:t>
      </w:r>
      <w:r w:rsidR="009D0661">
        <w:rPr>
          <w:color w:val="333333"/>
          <w:spacing w:val="-2"/>
          <w:w w:val="116"/>
          <w:sz w:val="21"/>
          <w:szCs w:val="21"/>
        </w:rPr>
        <w:t xml:space="preserve"> </w:t>
      </w:r>
      <w:r w:rsidR="009D0661">
        <w:rPr>
          <w:color w:val="333333"/>
          <w:sz w:val="21"/>
          <w:szCs w:val="21"/>
        </w:rPr>
        <w:t>that</w:t>
      </w:r>
      <w:r w:rsidR="009D0661">
        <w:rPr>
          <w:color w:val="333333"/>
          <w:spacing w:val="41"/>
          <w:sz w:val="21"/>
          <w:szCs w:val="21"/>
        </w:rPr>
        <w:t xml:space="preserve"> </w:t>
      </w:r>
      <w:r w:rsidR="009D0661">
        <w:rPr>
          <w:color w:val="333333"/>
          <w:sz w:val="21"/>
          <w:szCs w:val="21"/>
        </w:rPr>
        <w:t>you</w:t>
      </w:r>
      <w:r w:rsidR="009D0661">
        <w:rPr>
          <w:color w:val="333333"/>
          <w:spacing w:val="28"/>
          <w:sz w:val="21"/>
          <w:szCs w:val="21"/>
        </w:rPr>
        <w:t xml:space="preserve"> </w:t>
      </w:r>
      <w:r w:rsidR="009D0661">
        <w:rPr>
          <w:color w:val="333333"/>
          <w:w w:val="108"/>
          <w:sz w:val="21"/>
          <w:szCs w:val="21"/>
        </w:rPr>
        <w:t>download</w:t>
      </w:r>
      <w:r w:rsidR="009D0661">
        <w:rPr>
          <w:color w:val="333333"/>
          <w:spacing w:val="2"/>
          <w:w w:val="108"/>
          <w:sz w:val="21"/>
          <w:szCs w:val="21"/>
        </w:rPr>
        <w:t xml:space="preserve"> </w:t>
      </w:r>
      <w:r w:rsidR="009D0661">
        <w:rPr>
          <w:color w:val="333333"/>
          <w:sz w:val="21"/>
          <w:szCs w:val="21"/>
        </w:rPr>
        <w:t>the</w:t>
      </w:r>
      <w:r w:rsidR="009D0661">
        <w:rPr>
          <w:color w:val="333333"/>
          <w:spacing w:val="39"/>
          <w:sz w:val="21"/>
          <w:szCs w:val="21"/>
        </w:rPr>
        <w:t xml:space="preserve"> </w:t>
      </w:r>
      <w:proofErr w:type="gramStart"/>
      <w:r w:rsidR="009D0661">
        <w:rPr>
          <w:color w:val="333333"/>
          <w:sz w:val="21"/>
          <w:szCs w:val="21"/>
        </w:rPr>
        <w:t xml:space="preserve">entire </w:t>
      </w:r>
      <w:r w:rsidR="009D0661">
        <w:rPr>
          <w:color w:val="333333"/>
          <w:spacing w:val="1"/>
          <w:sz w:val="21"/>
          <w:szCs w:val="21"/>
        </w:rPr>
        <w:t xml:space="preserve"> </w:t>
      </w:r>
      <w:r w:rsidR="009D0661">
        <w:rPr>
          <w:color w:val="333333"/>
          <w:sz w:val="21"/>
          <w:szCs w:val="21"/>
        </w:rPr>
        <w:t>survey</w:t>
      </w:r>
      <w:proofErr w:type="gramEnd"/>
      <w:r w:rsidR="009D0661">
        <w:rPr>
          <w:color w:val="333333"/>
          <w:sz w:val="21"/>
          <w:szCs w:val="21"/>
        </w:rPr>
        <w:t xml:space="preserve"> </w:t>
      </w:r>
      <w:r w:rsidR="009D0661">
        <w:rPr>
          <w:color w:val="333333"/>
          <w:spacing w:val="9"/>
          <w:sz w:val="21"/>
          <w:szCs w:val="21"/>
        </w:rPr>
        <w:t xml:space="preserve"> </w:t>
      </w:r>
      <w:r w:rsidR="009D0661">
        <w:rPr>
          <w:color w:val="333333"/>
          <w:w w:val="126"/>
          <w:sz w:val="21"/>
          <w:szCs w:val="21"/>
        </w:rPr>
        <w:t>as</w:t>
      </w:r>
      <w:r w:rsidR="009D0661">
        <w:rPr>
          <w:color w:val="333333"/>
          <w:spacing w:val="-8"/>
          <w:w w:val="126"/>
          <w:sz w:val="21"/>
          <w:szCs w:val="21"/>
        </w:rPr>
        <w:t xml:space="preserve"> </w:t>
      </w:r>
      <w:r w:rsidR="009D0661">
        <w:rPr>
          <w:color w:val="333333"/>
          <w:sz w:val="21"/>
          <w:szCs w:val="21"/>
        </w:rPr>
        <w:t>.pdf</w:t>
      </w:r>
      <w:r w:rsidR="009D0661">
        <w:rPr>
          <w:color w:val="333333"/>
          <w:spacing w:val="23"/>
          <w:sz w:val="21"/>
          <w:szCs w:val="21"/>
        </w:rPr>
        <w:t xml:space="preserve"> </w:t>
      </w:r>
      <w:r w:rsidR="009D0661">
        <w:rPr>
          <w:color w:val="333333"/>
          <w:sz w:val="21"/>
          <w:szCs w:val="21"/>
        </w:rPr>
        <w:t>(link</w:t>
      </w:r>
      <w:r w:rsidR="009D0661">
        <w:rPr>
          <w:color w:val="333333"/>
          <w:spacing w:val="-6"/>
          <w:sz w:val="21"/>
          <w:szCs w:val="21"/>
        </w:rPr>
        <w:t xml:space="preserve">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right),</w:t>
      </w:r>
      <w:r w:rsidR="009D0661">
        <w:rPr>
          <w:color w:val="333333"/>
          <w:spacing w:val="22"/>
          <w:sz w:val="21"/>
          <w:szCs w:val="21"/>
        </w:rPr>
        <w:t xml:space="preserve"> </w:t>
      </w:r>
      <w:r w:rsidR="009D0661">
        <w:rPr>
          <w:color w:val="333333"/>
          <w:w w:val="110"/>
          <w:sz w:val="21"/>
          <w:szCs w:val="21"/>
        </w:rPr>
        <w:t>prepare</w:t>
      </w:r>
      <w:r w:rsidR="009D0661">
        <w:rPr>
          <w:color w:val="333333"/>
          <w:spacing w:val="32"/>
          <w:w w:val="110"/>
          <w:sz w:val="21"/>
          <w:szCs w:val="21"/>
        </w:rPr>
        <w:t xml:space="preserve"> </w:t>
      </w:r>
      <w:r w:rsidR="009D0661">
        <w:rPr>
          <w:color w:val="333333"/>
          <w:w w:val="110"/>
          <w:sz w:val="21"/>
          <w:szCs w:val="21"/>
        </w:rPr>
        <w:t xml:space="preserve">your </w:t>
      </w:r>
      <w:r w:rsidR="009D0661">
        <w:rPr>
          <w:color w:val="333333"/>
          <w:w w:val="115"/>
          <w:sz w:val="21"/>
          <w:szCs w:val="21"/>
        </w:rPr>
        <w:t>answers</w:t>
      </w:r>
      <w:r w:rsidR="009D0661">
        <w:rPr>
          <w:color w:val="333333"/>
          <w:spacing w:val="-2"/>
          <w:w w:val="115"/>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 xml:space="preserve">then  upload </w:t>
      </w:r>
      <w:r w:rsidR="009D0661">
        <w:rPr>
          <w:color w:val="333333"/>
          <w:spacing w:val="11"/>
          <w:sz w:val="21"/>
          <w:szCs w:val="21"/>
        </w:rPr>
        <w:t xml:space="preserve"> </w:t>
      </w:r>
      <w:r w:rsidR="009D0661">
        <w:rPr>
          <w:color w:val="333333"/>
          <w:sz w:val="21"/>
          <w:szCs w:val="21"/>
        </w:rPr>
        <w:t>them</w:t>
      </w:r>
      <w:r w:rsidR="009D0661">
        <w:rPr>
          <w:color w:val="333333"/>
          <w:spacing w:val="52"/>
          <w:sz w:val="21"/>
          <w:szCs w:val="21"/>
        </w:rPr>
        <w:t xml:space="preserve"> </w:t>
      </w:r>
      <w:r w:rsidR="009D0661">
        <w:rPr>
          <w:color w:val="333333"/>
          <w:sz w:val="21"/>
          <w:szCs w:val="21"/>
        </w:rPr>
        <w:t>at</w:t>
      </w:r>
      <w:r w:rsidR="009D0661">
        <w:rPr>
          <w:color w:val="333333"/>
          <w:spacing w:val="29"/>
          <w:sz w:val="21"/>
          <w:szCs w:val="21"/>
        </w:rPr>
        <w:t xml:space="preserve"> </w:t>
      </w:r>
      <w:r w:rsidR="009D0661">
        <w:rPr>
          <w:color w:val="333333"/>
          <w:sz w:val="21"/>
          <w:szCs w:val="21"/>
        </w:rPr>
        <w:t xml:space="preserve">once </w:t>
      </w:r>
      <w:r w:rsidR="009D0661">
        <w:rPr>
          <w:color w:val="333333"/>
          <w:spacing w:val="9"/>
          <w:sz w:val="21"/>
          <w:szCs w:val="21"/>
        </w:rPr>
        <w:t xml:space="preserve"> </w: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EU</w:t>
      </w:r>
      <w:r w:rsidR="009D0661">
        <w:rPr>
          <w:color w:val="333333"/>
          <w:spacing w:val="17"/>
          <w:sz w:val="21"/>
          <w:szCs w:val="21"/>
        </w:rPr>
        <w:t xml:space="preserve"> </w:t>
      </w:r>
      <w:r w:rsidR="009D0661">
        <w:rPr>
          <w:color w:val="333333"/>
          <w:sz w:val="21"/>
          <w:szCs w:val="21"/>
        </w:rPr>
        <w:t xml:space="preserve">Survey </w:t>
      </w:r>
      <w:r w:rsidR="009D0661">
        <w:rPr>
          <w:color w:val="333333"/>
          <w:spacing w:val="7"/>
          <w:sz w:val="21"/>
          <w:szCs w:val="21"/>
        </w:rPr>
        <w:t xml:space="preserve"> </w:t>
      </w:r>
      <w:r w:rsidR="009D0661">
        <w:rPr>
          <w:color w:val="333333"/>
          <w:sz w:val="21"/>
          <w:szCs w:val="21"/>
        </w:rPr>
        <w:t>Tool,</w:t>
      </w:r>
      <w:r w:rsidR="009D0661">
        <w:rPr>
          <w:color w:val="333333"/>
          <w:spacing w:val="24"/>
          <w:sz w:val="21"/>
          <w:szCs w:val="21"/>
        </w:rPr>
        <w:t xml:space="preserve"> </w:t>
      </w:r>
      <w:r w:rsidR="009D0661">
        <w:rPr>
          <w:color w:val="333333"/>
          <w:sz w:val="21"/>
          <w:szCs w:val="21"/>
        </w:rPr>
        <w:t>to</w:t>
      </w:r>
      <w:r w:rsidR="009D0661">
        <w:rPr>
          <w:color w:val="333333"/>
          <w:spacing w:val="17"/>
          <w:sz w:val="21"/>
          <w:szCs w:val="21"/>
        </w:rPr>
        <w:t xml:space="preserve"> </w:t>
      </w:r>
      <w:r w:rsidR="009D0661">
        <w:rPr>
          <w:color w:val="333333"/>
          <w:sz w:val="21"/>
          <w:szCs w:val="21"/>
        </w:rPr>
        <w:t>avoid</w:t>
      </w:r>
      <w:r w:rsidR="009D0661">
        <w:rPr>
          <w:color w:val="333333"/>
          <w:spacing w:val="39"/>
          <w:sz w:val="21"/>
          <w:szCs w:val="21"/>
        </w:rPr>
        <w:t xml:space="preserve"> </w:t>
      </w:r>
      <w:r w:rsidR="009D0661">
        <w:rPr>
          <w:color w:val="333333"/>
          <w:sz w:val="21"/>
          <w:szCs w:val="21"/>
        </w:rPr>
        <w:t>a</w:t>
      </w:r>
      <w:r w:rsidR="009D0661">
        <w:rPr>
          <w:color w:val="333333"/>
          <w:spacing w:val="29"/>
          <w:sz w:val="21"/>
          <w:szCs w:val="21"/>
        </w:rPr>
        <w:t xml:space="preserve"> </w:t>
      </w:r>
      <w:r w:rsidR="009D0661">
        <w:rPr>
          <w:color w:val="333333"/>
          <w:w w:val="117"/>
          <w:sz w:val="21"/>
          <w:szCs w:val="21"/>
        </w:rPr>
        <w:t>session</w:t>
      </w:r>
      <w:r w:rsidR="009D0661">
        <w:rPr>
          <w:color w:val="333333"/>
          <w:spacing w:val="-3"/>
          <w:w w:val="117"/>
          <w:sz w:val="21"/>
          <w:szCs w:val="21"/>
        </w:rPr>
        <w:t xml:space="preserve"> </w:t>
      </w:r>
      <w:r w:rsidR="009D0661">
        <w:rPr>
          <w:color w:val="333333"/>
          <w:sz w:val="21"/>
          <w:szCs w:val="21"/>
        </w:rPr>
        <w:t>timeout</w:t>
      </w:r>
      <w:r w:rsidR="009D0661">
        <w:rPr>
          <w:color w:val="333333"/>
          <w:spacing w:val="51"/>
          <w:sz w:val="21"/>
          <w:szCs w:val="21"/>
        </w:rPr>
        <w:t xml:space="preserve"> </w:t>
      </w:r>
      <w:r w:rsidR="009D0661">
        <w:rPr>
          <w:color w:val="333333"/>
          <w:w w:val="111"/>
          <w:sz w:val="21"/>
          <w:szCs w:val="21"/>
        </w:rPr>
        <w:t>on submission.</w:t>
      </w:r>
    </w:p>
    <w:p w14:paraId="5A635286" w14:textId="77777777" w:rsidR="00304370" w:rsidRDefault="00304370">
      <w:pPr>
        <w:spacing w:before="8" w:line="140" w:lineRule="exact"/>
        <w:rPr>
          <w:sz w:val="15"/>
          <w:szCs w:val="15"/>
        </w:rPr>
      </w:pPr>
    </w:p>
    <w:p w14:paraId="2F61C987" w14:textId="77777777" w:rsidR="00304370" w:rsidRDefault="00304370">
      <w:pPr>
        <w:spacing w:line="200" w:lineRule="exact"/>
      </w:pPr>
    </w:p>
    <w:p w14:paraId="557D1AA1" w14:textId="77777777" w:rsidR="00304370" w:rsidRDefault="00304370">
      <w:pPr>
        <w:spacing w:line="200" w:lineRule="exact"/>
      </w:pPr>
    </w:p>
    <w:p w14:paraId="3B73837B" w14:textId="77777777" w:rsidR="00304370" w:rsidRDefault="009D0661">
      <w:pPr>
        <w:ind w:left="115"/>
        <w:rPr>
          <w:sz w:val="21"/>
          <w:szCs w:val="21"/>
        </w:rPr>
      </w:pPr>
      <w:r>
        <w:rPr>
          <w:color w:val="333333"/>
          <w:sz w:val="21"/>
          <w:szCs w:val="21"/>
        </w:rPr>
        <w:t>The</w:t>
      </w:r>
      <w:r>
        <w:rPr>
          <w:color w:val="333333"/>
          <w:spacing w:val="39"/>
          <w:sz w:val="21"/>
          <w:szCs w:val="21"/>
        </w:rPr>
        <w:t xml:space="preserve"> </w:t>
      </w:r>
      <w:proofErr w:type="gramStart"/>
      <w:r>
        <w:rPr>
          <w:color w:val="333333"/>
          <w:sz w:val="21"/>
          <w:szCs w:val="21"/>
        </w:rPr>
        <w:t xml:space="preserve">maximum </w:t>
      </w:r>
      <w:r>
        <w:rPr>
          <w:color w:val="333333"/>
          <w:spacing w:val="5"/>
          <w:sz w:val="21"/>
          <w:szCs w:val="21"/>
        </w:rPr>
        <w:t xml:space="preserve"> </w:t>
      </w:r>
      <w:r>
        <w:rPr>
          <w:color w:val="333333"/>
          <w:sz w:val="21"/>
          <w:szCs w:val="21"/>
        </w:rPr>
        <w:t>length</w:t>
      </w:r>
      <w:proofErr w:type="gramEnd"/>
      <w:r>
        <w:rPr>
          <w:color w:val="333333"/>
          <w:sz w:val="21"/>
          <w:szCs w:val="21"/>
        </w:rPr>
        <w:t xml:space="preserve"> </w:t>
      </w:r>
      <w:r>
        <w:rPr>
          <w:color w:val="333333"/>
          <w:spacing w:val="1"/>
          <w:sz w:val="21"/>
          <w:szCs w:val="21"/>
        </w:rPr>
        <w:t xml:space="preserve"> </w:t>
      </w:r>
      <w:r>
        <w:rPr>
          <w:color w:val="333333"/>
          <w:sz w:val="21"/>
          <w:szCs w:val="21"/>
        </w:rPr>
        <w:t>of</w:t>
      </w:r>
      <w:r>
        <w:rPr>
          <w:color w:val="333333"/>
          <w:spacing w:val="6"/>
          <w:sz w:val="21"/>
          <w:szCs w:val="21"/>
        </w:rPr>
        <w:t xml:space="preserve"> </w:t>
      </w:r>
      <w:r>
        <w:rPr>
          <w:color w:val="333333"/>
          <w:w w:val="118"/>
          <w:sz w:val="21"/>
          <w:szCs w:val="21"/>
        </w:rPr>
        <w:t>each</w:t>
      </w:r>
      <w:r>
        <w:rPr>
          <w:color w:val="333333"/>
          <w:spacing w:val="-3"/>
          <w:w w:val="118"/>
          <w:sz w:val="21"/>
          <w:szCs w:val="21"/>
        </w:rPr>
        <w:t xml:space="preserve"> </w:t>
      </w:r>
      <w:r>
        <w:rPr>
          <w:color w:val="333333"/>
          <w:sz w:val="21"/>
          <w:szCs w:val="21"/>
        </w:rPr>
        <w:t>cell</w:t>
      </w:r>
      <w:r>
        <w:rPr>
          <w:color w:val="333333"/>
          <w:spacing w:val="18"/>
          <w:sz w:val="21"/>
          <w:szCs w:val="21"/>
        </w:rPr>
        <w:t xml:space="preserve"> </w:t>
      </w:r>
      <w:r>
        <w:rPr>
          <w:color w:val="333333"/>
          <w:sz w:val="21"/>
          <w:szCs w:val="21"/>
        </w:rPr>
        <w:t>is</w:t>
      </w:r>
      <w:r>
        <w:rPr>
          <w:color w:val="333333"/>
          <w:spacing w:val="17"/>
          <w:sz w:val="21"/>
          <w:szCs w:val="21"/>
        </w:rPr>
        <w:t xml:space="preserve"> </w:t>
      </w:r>
      <w:r>
        <w:rPr>
          <w:color w:val="333333"/>
          <w:sz w:val="21"/>
          <w:szCs w:val="21"/>
        </w:rPr>
        <w:t>5000</w:t>
      </w:r>
      <w:r>
        <w:rPr>
          <w:color w:val="333333"/>
          <w:spacing w:val="52"/>
          <w:sz w:val="21"/>
          <w:szCs w:val="21"/>
        </w:rPr>
        <w:t xml:space="preserve"> </w:t>
      </w:r>
      <w:r>
        <w:rPr>
          <w:color w:val="333333"/>
          <w:w w:val="115"/>
          <w:sz w:val="21"/>
          <w:szCs w:val="21"/>
        </w:rPr>
        <w:t>characters.</w:t>
      </w:r>
      <w:r>
        <w:rPr>
          <w:color w:val="333333"/>
          <w:spacing w:val="-2"/>
          <w:w w:val="115"/>
          <w:sz w:val="21"/>
          <w:szCs w:val="21"/>
        </w:rPr>
        <w:t xml:space="preserve"> </w:t>
      </w:r>
      <w:r>
        <w:rPr>
          <w:color w:val="333333"/>
          <w:sz w:val="21"/>
          <w:szCs w:val="21"/>
        </w:rPr>
        <w:t>This</w:t>
      </w:r>
      <w:r>
        <w:rPr>
          <w:color w:val="333333"/>
          <w:spacing w:val="28"/>
          <w:sz w:val="21"/>
          <w:szCs w:val="21"/>
        </w:rPr>
        <w:t xml:space="preserve"> </w:t>
      </w:r>
      <w:r>
        <w:rPr>
          <w:color w:val="333333"/>
          <w:sz w:val="21"/>
          <w:szCs w:val="21"/>
        </w:rPr>
        <w:t>is</w:t>
      </w:r>
      <w:r>
        <w:rPr>
          <w:color w:val="333333"/>
          <w:spacing w:val="17"/>
          <w:sz w:val="21"/>
          <w:szCs w:val="21"/>
        </w:rPr>
        <w:t xml:space="preserve"> </w:t>
      </w:r>
      <w:r>
        <w:rPr>
          <w:color w:val="333333"/>
          <w:sz w:val="21"/>
          <w:szCs w:val="21"/>
        </w:rPr>
        <w:t>the</w:t>
      </w:r>
      <w:r>
        <w:rPr>
          <w:color w:val="333333"/>
          <w:spacing w:val="39"/>
          <w:sz w:val="21"/>
          <w:szCs w:val="21"/>
        </w:rPr>
        <w:t xml:space="preserve"> </w:t>
      </w:r>
      <w:proofErr w:type="gramStart"/>
      <w:r>
        <w:rPr>
          <w:color w:val="333333"/>
          <w:sz w:val="21"/>
          <w:szCs w:val="21"/>
        </w:rPr>
        <w:t xml:space="preserve">maximum </w:t>
      </w:r>
      <w:r>
        <w:rPr>
          <w:color w:val="333333"/>
          <w:spacing w:val="5"/>
          <w:sz w:val="21"/>
          <w:szCs w:val="21"/>
        </w:rPr>
        <w:t xml:space="preserve"> </w:t>
      </w:r>
      <w:r>
        <w:rPr>
          <w:color w:val="333333"/>
          <w:w w:val="109"/>
          <w:sz w:val="21"/>
          <w:szCs w:val="21"/>
        </w:rPr>
        <w:t>technical</w:t>
      </w:r>
      <w:proofErr w:type="gramEnd"/>
      <w:r>
        <w:rPr>
          <w:color w:val="333333"/>
          <w:spacing w:val="1"/>
          <w:w w:val="109"/>
          <w:sz w:val="21"/>
          <w:szCs w:val="21"/>
        </w:rPr>
        <w:t xml:space="preserve"> </w:t>
      </w:r>
      <w:r>
        <w:rPr>
          <w:color w:val="333333"/>
          <w:sz w:val="21"/>
          <w:szCs w:val="21"/>
        </w:rPr>
        <w:t>limit</w:t>
      </w:r>
      <w:r>
        <w:rPr>
          <w:color w:val="333333"/>
          <w:spacing w:val="-18"/>
          <w:sz w:val="21"/>
          <w:szCs w:val="21"/>
        </w:rPr>
        <w:t xml:space="preserve"> </w:t>
      </w:r>
      <w:r>
        <w:rPr>
          <w:color w:val="333333"/>
          <w:sz w:val="21"/>
          <w:szCs w:val="21"/>
        </w:rPr>
        <w:t>set  by</w:t>
      </w:r>
      <w:r>
        <w:rPr>
          <w:color w:val="333333"/>
          <w:spacing w:val="16"/>
          <w:sz w:val="21"/>
          <w:szCs w:val="21"/>
        </w:rPr>
        <w:t xml:space="preserve"> </w:t>
      </w:r>
      <w:r>
        <w:rPr>
          <w:color w:val="333333"/>
          <w:w w:val="113"/>
          <w:sz w:val="21"/>
          <w:szCs w:val="21"/>
        </w:rPr>
        <w:t>the</w:t>
      </w:r>
    </w:p>
    <w:p w14:paraId="5987DC39" w14:textId="77777777" w:rsidR="00304370" w:rsidRDefault="009D0661">
      <w:pPr>
        <w:spacing w:before="78"/>
        <w:ind w:left="115"/>
        <w:rPr>
          <w:sz w:val="21"/>
          <w:szCs w:val="21"/>
        </w:rPr>
      </w:pPr>
      <w:proofErr w:type="spellStart"/>
      <w:r>
        <w:rPr>
          <w:color w:val="333333"/>
          <w:w w:val="108"/>
          <w:sz w:val="21"/>
          <w:szCs w:val="21"/>
        </w:rPr>
        <w:t>EUsurvey</w:t>
      </w:r>
      <w:proofErr w:type="spellEnd"/>
      <w:r>
        <w:rPr>
          <w:color w:val="333333"/>
          <w:spacing w:val="2"/>
          <w:w w:val="108"/>
          <w:sz w:val="21"/>
          <w:szCs w:val="21"/>
        </w:rPr>
        <w:t xml:space="preserve"> </w:t>
      </w:r>
      <w:r>
        <w:rPr>
          <w:color w:val="333333"/>
          <w:sz w:val="21"/>
          <w:szCs w:val="21"/>
        </w:rPr>
        <w:t>tool,</w:t>
      </w:r>
      <w:r>
        <w:rPr>
          <w:color w:val="333333"/>
          <w:spacing w:val="21"/>
          <w:sz w:val="21"/>
          <w:szCs w:val="21"/>
        </w:rPr>
        <w:t xml:space="preserve"> </w:t>
      </w:r>
      <w:r>
        <w:rPr>
          <w:color w:val="333333"/>
          <w:sz w:val="21"/>
          <w:szCs w:val="21"/>
        </w:rPr>
        <w:t>which</w:t>
      </w:r>
      <w:r>
        <w:rPr>
          <w:color w:val="333333"/>
          <w:spacing w:val="27"/>
          <w:sz w:val="21"/>
          <w:szCs w:val="21"/>
        </w:rPr>
        <w:t xml:space="preserve"> </w:t>
      </w:r>
      <w:r>
        <w:rPr>
          <w:color w:val="333333"/>
          <w:w w:val="112"/>
          <w:sz w:val="21"/>
          <w:szCs w:val="21"/>
        </w:rPr>
        <w:t xml:space="preserve">cannot </w:t>
      </w:r>
      <w:r>
        <w:rPr>
          <w:color w:val="333333"/>
          <w:sz w:val="21"/>
          <w:szCs w:val="21"/>
        </w:rPr>
        <w:t>be</w:t>
      </w:r>
      <w:r>
        <w:rPr>
          <w:color w:val="333333"/>
          <w:spacing w:val="40"/>
          <w:sz w:val="21"/>
          <w:szCs w:val="21"/>
        </w:rPr>
        <w:t xml:space="preserve"> </w:t>
      </w:r>
      <w:r>
        <w:rPr>
          <w:color w:val="333333"/>
          <w:w w:val="114"/>
          <w:sz w:val="21"/>
          <w:szCs w:val="21"/>
        </w:rPr>
        <w:t>increased.</w:t>
      </w:r>
    </w:p>
    <w:p w14:paraId="4C186F0B" w14:textId="77777777" w:rsidR="00304370" w:rsidRDefault="00304370">
      <w:pPr>
        <w:spacing w:line="200" w:lineRule="exact"/>
      </w:pPr>
    </w:p>
    <w:p w14:paraId="6068C7E5" w14:textId="77777777" w:rsidR="00304370" w:rsidRDefault="00304370">
      <w:pPr>
        <w:spacing w:before="3" w:line="260" w:lineRule="exact"/>
        <w:rPr>
          <w:sz w:val="26"/>
          <w:szCs w:val="26"/>
        </w:rPr>
      </w:pPr>
    </w:p>
    <w:p w14:paraId="2EC9804C" w14:textId="77777777" w:rsidR="00304370" w:rsidRDefault="0036270E">
      <w:pPr>
        <w:ind w:left="115"/>
        <w:rPr>
          <w:sz w:val="30"/>
          <w:szCs w:val="30"/>
        </w:rPr>
      </w:pPr>
      <w:r>
        <w:pict w14:anchorId="649B0024">
          <v:group id="_x0000_s2053" style="position:absolute;left:0;text-align:left;margin-left:54.75pt;margin-top:21.8pt;width:485.8pt;height:0;z-index:-3817;mso-position-horizontal-relative:page" coordorigin="1095,436" coordsize="9716,0">
            <v:shape id="_x0000_s2054" style="position:absolute;left:1095;top:436;width:9716;height:0" coordorigin="1095,436" coordsize="9716,0" path="m1095,436r9716,e" filled="f" strokecolor="#004e98" strokeweight="1.6pt">
              <v:path arrowok="t"/>
            </v:shape>
            <w10:wrap anchorx="page"/>
          </v:group>
        </w:pict>
      </w:r>
      <w:r w:rsidR="009D0661">
        <w:rPr>
          <w:color w:val="004E98"/>
          <w:w w:val="112"/>
          <w:sz w:val="30"/>
          <w:szCs w:val="30"/>
        </w:rPr>
        <w:t>Whereas</w:t>
      </w:r>
      <w:r w:rsidR="009D0661">
        <w:rPr>
          <w:color w:val="004E98"/>
          <w:spacing w:val="20"/>
          <w:w w:val="112"/>
          <w:sz w:val="30"/>
          <w:szCs w:val="30"/>
        </w:rPr>
        <w:t xml:space="preserve"> </w:t>
      </w:r>
      <w:r w:rsidR="009D0661">
        <w:rPr>
          <w:color w:val="004E98"/>
          <w:w w:val="112"/>
          <w:sz w:val="30"/>
          <w:szCs w:val="30"/>
        </w:rPr>
        <w:t>Section</w:t>
      </w:r>
    </w:p>
    <w:p w14:paraId="034BB0DD" w14:textId="77777777" w:rsidR="00304370" w:rsidRDefault="00304370">
      <w:pPr>
        <w:spacing w:line="200" w:lineRule="exact"/>
      </w:pPr>
    </w:p>
    <w:p w14:paraId="09CCCC2E" w14:textId="77777777" w:rsidR="00304370" w:rsidRDefault="00304370">
      <w:pPr>
        <w:spacing w:line="200" w:lineRule="exact"/>
      </w:pPr>
    </w:p>
    <w:p w14:paraId="10C1B58A" w14:textId="77777777" w:rsidR="00304370" w:rsidRDefault="00304370">
      <w:pPr>
        <w:spacing w:line="200" w:lineRule="exact"/>
      </w:pPr>
    </w:p>
    <w:p w14:paraId="725E3BC6" w14:textId="77777777" w:rsidR="00304370" w:rsidRDefault="00304370">
      <w:pPr>
        <w:spacing w:line="200" w:lineRule="exact"/>
      </w:pPr>
    </w:p>
    <w:p w14:paraId="242804EB" w14:textId="77777777" w:rsidR="00304370" w:rsidRDefault="00304370">
      <w:pPr>
        <w:spacing w:line="200" w:lineRule="exact"/>
      </w:pPr>
    </w:p>
    <w:p w14:paraId="2E516F7B" w14:textId="77777777" w:rsidR="00304370" w:rsidRDefault="00304370">
      <w:pPr>
        <w:spacing w:line="200" w:lineRule="exact"/>
      </w:pPr>
    </w:p>
    <w:p w14:paraId="052E9FCC" w14:textId="77777777" w:rsidR="00304370" w:rsidRDefault="00304370">
      <w:pPr>
        <w:spacing w:before="18" w:line="260" w:lineRule="exact"/>
        <w:rPr>
          <w:sz w:val="26"/>
          <w:szCs w:val="26"/>
        </w:rPr>
      </w:pPr>
    </w:p>
    <w:p w14:paraId="68B50DFA" w14:textId="77777777" w:rsidR="00304370" w:rsidRDefault="009D0661">
      <w:pPr>
        <w:spacing w:before="29"/>
        <w:ind w:right="100"/>
        <w:jc w:val="right"/>
        <w:rPr>
          <w:sz w:val="24"/>
          <w:szCs w:val="24"/>
        </w:rPr>
        <w:sectPr w:rsidR="00304370">
          <w:pgSz w:w="11920" w:h="16840"/>
          <w:pgMar w:top="660" w:right="620" w:bottom="0" w:left="980" w:header="720" w:footer="720" w:gutter="0"/>
          <w:cols w:space="720"/>
        </w:sectPr>
      </w:pPr>
      <w:r>
        <w:rPr>
          <w:sz w:val="24"/>
          <w:szCs w:val="24"/>
        </w:rPr>
        <w:t>6</w:t>
      </w:r>
    </w:p>
    <w:p w14:paraId="04E62ADB" w14:textId="77777777" w:rsidR="00304370" w:rsidRDefault="009D0661">
      <w:pPr>
        <w:spacing w:before="57" w:line="317" w:lineRule="auto"/>
        <w:ind w:left="115" w:right="5471"/>
        <w:rPr>
          <w:sz w:val="21"/>
          <w:szCs w:val="21"/>
        </w:rPr>
      </w:pPr>
      <w:r>
        <w:rPr>
          <w:color w:val="333333"/>
          <w:w w:val="119"/>
          <w:sz w:val="21"/>
          <w:szCs w:val="21"/>
        </w:rPr>
        <w:lastRenderedPageBreak/>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1"/>
          <w:sz w:val="21"/>
          <w:szCs w:val="21"/>
        </w:rPr>
        <w:t xml:space="preserve">any,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0D06D0C7" w14:textId="77777777" w:rsidR="00304370" w:rsidRDefault="0036270E">
      <w:pPr>
        <w:spacing w:before="32"/>
        <w:ind w:left="265"/>
        <w:rPr>
          <w:sz w:val="17"/>
          <w:szCs w:val="17"/>
        </w:rPr>
      </w:pPr>
      <w:r>
        <w:pict w14:anchorId="296163EF">
          <v:group id="_x0000_s1899" style="position:absolute;left:0;text-align:left;margin-left:68.9pt;margin-top:122.45pt;width:693.75pt;height:452.9pt;z-index:-3814;mso-position-horizontal-relative:page;mso-position-vertical-relative:page" coordorigin="1378,2449" coordsize="13875,9058">
            <v:shape id="_x0000_s2052" style="position:absolute;left:6001;top:2459;width:15;height:375" coordorigin="6001,2459" coordsize="15,375" path="m6016,2459r-15,15l6001,2819r15,15l6016,2459xe" fillcolor="#bababa" stroked="f">
              <v:path arrowok="t"/>
            </v:shape>
            <v:shape id="_x0000_s2051" style="position:absolute;left:6001;top:2459;width:15;height:375" coordorigin="6001,2459" coordsize="15,375" path="m6001,2834r15,-15l6016,2474r-15,-15l6001,2834xe" fillcolor="#bababa" stroked="f">
              <v:path arrowok="t"/>
            </v:shape>
            <v:shape id="_x0000_s2050" style="position:absolute;left:6001;top:2819;width:15;height:375" coordorigin="6001,2819" coordsize="15,375" path="m6016,2819r-15,15l6001,3179r15,15l6016,2819xe" fillcolor="#bababa" stroked="f">
              <v:path arrowok="t"/>
            </v:shape>
            <v:shape id="_x0000_s2049" style="position:absolute;left:6001;top:2819;width:15;height:375" coordorigin="6001,2819" coordsize="15,375" path="m6001,3194r15,-15l6016,2834r-15,-15l6001,3194xe" fillcolor="#bababa" stroked="f">
              <v:path arrowok="t"/>
            </v:shape>
            <v:shape id="_x0000_s2048" style="position:absolute;left:6001;top:3179;width:15;height:375" coordorigin="6001,3179" coordsize="15,375" path="m6016,3179r-15,15l6001,3539r15,15l6016,3179xe" fillcolor="#bababa" stroked="f">
              <v:path arrowok="t"/>
            </v:shape>
            <v:shape id="_x0000_s2047" style="position:absolute;left:6001;top:3179;width:15;height:375" coordorigin="6001,3179" coordsize="15,375" path="m6001,3554r15,-15l6016,3194r-15,-15l6001,3554xe" fillcolor="#bababa" stroked="f">
              <v:path arrowok="t"/>
            </v:shape>
            <v:shape id="_x0000_s2046" style="position:absolute;left:6001;top:3539;width:15;height:375" coordorigin="6001,3539" coordsize="15,375" path="m6016,3539r-15,15l6001,3899r15,15l6016,3539xe" fillcolor="#bababa" stroked="f">
              <v:path arrowok="t"/>
            </v:shape>
            <v:shape id="_x0000_s2045" style="position:absolute;left:6001;top:3539;width:15;height:375" coordorigin="6001,3539" coordsize="15,375" path="m6001,3914r15,-15l6016,3554r-15,-15l6001,3914xe" fillcolor="#bababa" stroked="f">
              <v:path arrowok="t"/>
            </v:shape>
            <v:shape id="_x0000_s2044" style="position:absolute;left:6001;top:3899;width:15;height:375" coordorigin="6001,3899" coordsize="15,375" path="m6016,3899r-15,15l6001,4259r15,15l6016,3899xe" fillcolor="#bababa" stroked="f">
              <v:path arrowok="t"/>
            </v:shape>
            <v:shape id="_x0000_s2043" style="position:absolute;left:6001;top:3899;width:15;height:375" coordorigin="6001,3899" coordsize="15,375" path="m6001,4274r15,-15l6016,3914r-15,-15l6001,4274xe" fillcolor="#bababa" stroked="f">
              <v:path arrowok="t"/>
            </v:shape>
            <v:shape id="_x0000_s2042" style="position:absolute;left:6001;top:4259;width:15;height:375" coordorigin="6001,4259" coordsize="15,375" path="m6016,4259r-15,15l6001,4619r15,15l6016,4259xe" fillcolor="#bababa" stroked="f">
              <v:path arrowok="t"/>
            </v:shape>
            <v:shape id="_x0000_s2041" style="position:absolute;left:6001;top:4259;width:15;height:375" coordorigin="6001,4259" coordsize="15,375" path="m6001,4634r15,-15l6016,4274r-15,-15l6001,4634xe" fillcolor="#bababa" stroked="f">
              <v:path arrowok="t"/>
            </v:shape>
            <v:shape id="_x0000_s2040" style="position:absolute;left:6001;top:4619;width:15;height:375" coordorigin="6001,4619" coordsize="15,375" path="m6016,4619r-15,15l6001,4979r15,15l6016,4619xe" fillcolor="#bababa" stroked="f">
              <v:path arrowok="t"/>
            </v:shape>
            <v:shape id="_x0000_s2039" style="position:absolute;left:6001;top:4619;width:15;height:375" coordorigin="6001,4619" coordsize="15,375" path="m6001,4994r15,-15l6016,4634r-15,-15l6001,4994xe" fillcolor="#bababa" stroked="f">
              <v:path arrowok="t"/>
            </v:shape>
            <v:shape id="_x0000_s2038" style="position:absolute;left:6001;top:4979;width:15;height:375" coordorigin="6001,4979" coordsize="15,375" path="m6016,4979r-15,15l6001,5339r15,15l6016,4979xe" fillcolor="#bababa" stroked="f">
              <v:path arrowok="t"/>
            </v:shape>
            <v:shape id="_x0000_s2037" style="position:absolute;left:6001;top:4979;width:15;height:375" coordorigin="6001,4979" coordsize="15,375" path="m6001,5354r15,-15l6016,4994r-15,-15l6001,5354xe" fillcolor="#bababa" stroked="f">
              <v:path arrowok="t"/>
            </v:shape>
            <v:shape id="_x0000_s2036" style="position:absolute;left:6001;top:5339;width:15;height:375" coordorigin="6001,5339" coordsize="15,375" path="m6016,5339r-15,15l6001,5699r15,15l6016,5339xe" fillcolor="#bababa" stroked="f">
              <v:path arrowok="t"/>
            </v:shape>
            <v:shape id="_x0000_s2035" style="position:absolute;left:6001;top:5339;width:15;height:375" coordorigin="6001,5339" coordsize="15,375" path="m6001,5714r15,-15l6016,5354r-15,-15l6001,5714xe" fillcolor="#bababa" stroked="f">
              <v:path arrowok="t"/>
            </v:shape>
            <v:shape id="_x0000_s2034" style="position:absolute;left:6001;top:5699;width:15;height:375" coordorigin="6001,5699" coordsize="15,375" path="m6016,5699r-15,15l6001,6059r15,15l6016,5699xe" fillcolor="#bababa" stroked="f">
              <v:path arrowok="t"/>
            </v:shape>
            <v:shape id="_x0000_s2033" style="position:absolute;left:6001;top:5699;width:15;height:375" coordorigin="6001,5699" coordsize="15,375" path="m6001,6074r15,-15l6016,5714r-15,-15l6001,6074xe" fillcolor="#bababa" stroked="f">
              <v:path arrowok="t"/>
            </v:shape>
            <v:shape id="_x0000_s2032" style="position:absolute;left:6001;top:6059;width:15;height:375" coordorigin="6001,6059" coordsize="15,375" path="m6016,6059r-15,15l6001,6419r15,15l6016,6059xe" fillcolor="#bababa" stroked="f">
              <v:path arrowok="t"/>
            </v:shape>
            <v:shape id="_x0000_s2031" style="position:absolute;left:6001;top:6059;width:15;height:375" coordorigin="6001,6059" coordsize="15,375" path="m6001,6434r15,-15l6016,6074r-15,-15l6001,6434xe" fillcolor="#bababa" stroked="f">
              <v:path arrowok="t"/>
            </v:shape>
            <v:shape id="_x0000_s2030" style="position:absolute;left:6001;top:6419;width:15;height:375" coordorigin="6001,6419" coordsize="15,375" path="m6016,6419r-15,15l6001,6779r15,15l6016,6419xe" fillcolor="#bababa" stroked="f">
              <v:path arrowok="t"/>
            </v:shape>
            <v:shape id="_x0000_s2029" style="position:absolute;left:6001;top:6419;width:15;height:375" coordorigin="6001,6419" coordsize="15,375" path="m6001,6794r15,-15l6016,6434r-15,-15l6001,6794xe" fillcolor="#bababa" stroked="f">
              <v:path arrowok="t"/>
            </v:shape>
            <v:shape id="_x0000_s2028" style="position:absolute;left:6001;top:6779;width:15;height:375" coordorigin="6001,6779" coordsize="15,375" path="m6016,6779r-15,15l6001,7139r15,15l6016,6779xe" fillcolor="#bababa" stroked="f">
              <v:path arrowok="t"/>
            </v:shape>
            <v:shape id="_x0000_s2027" style="position:absolute;left:6001;top:6779;width:15;height:375" coordorigin="6001,6779" coordsize="15,375" path="m6001,7154r15,-15l6016,6794r-15,-15l6001,7154xe" fillcolor="#bababa" stroked="f">
              <v:path arrowok="t"/>
            </v:shape>
            <v:shape id="_x0000_s2026" style="position:absolute;left:6001;top:7139;width:15;height:375" coordorigin="6001,7139" coordsize="15,375" path="m6016,7139r-15,15l6001,7499r15,15l6016,7139xe" fillcolor="#bababa" stroked="f">
              <v:path arrowok="t"/>
            </v:shape>
            <v:shape id="_x0000_s2025" style="position:absolute;left:6001;top:7139;width:15;height:375" coordorigin="6001,7139" coordsize="15,375" path="m6001,7514r15,-15l6016,7154r-15,-15l6001,7514xe" fillcolor="#bababa" stroked="f">
              <v:path arrowok="t"/>
            </v:shape>
            <v:shape id="_x0000_s2024" style="position:absolute;left:6001;top:7499;width:15;height:375" coordorigin="6001,7499" coordsize="15,375" path="m6016,7499r-15,15l6001,7859r15,15l6016,7499xe" fillcolor="#bababa" stroked="f">
              <v:path arrowok="t"/>
            </v:shape>
            <v:shape id="_x0000_s2023" style="position:absolute;left:6001;top:7499;width:15;height:375" coordorigin="6001,7499" coordsize="15,375" path="m6001,7874r15,-15l6016,7514r-15,-15l6001,7874xe" fillcolor="#bababa" stroked="f">
              <v:path arrowok="t"/>
            </v:shape>
            <v:shape id="_x0000_s2022" style="position:absolute;left:6001;top:7859;width:15;height:375" coordorigin="6001,7859" coordsize="15,375" path="m6016,7859r-15,15l6001,8219r15,15l6016,7859xe" fillcolor="#bababa" stroked="f">
              <v:path arrowok="t"/>
            </v:shape>
            <v:shape id="_x0000_s2021" style="position:absolute;left:6001;top:7859;width:15;height:375" coordorigin="6001,7859" coordsize="15,375" path="m6001,8234r15,-15l6016,7874r-15,-15l6001,8234xe" fillcolor="#bababa" stroked="f">
              <v:path arrowok="t"/>
            </v:shape>
            <v:shape id="_x0000_s2020" style="position:absolute;left:6001;top:8219;width:15;height:375" coordorigin="6001,8219" coordsize="15,375" path="m6016,8219r-15,15l6001,8579r15,15l6016,8219xe" fillcolor="#bababa" stroked="f">
              <v:path arrowok="t"/>
            </v:shape>
            <v:shape id="_x0000_s2019" style="position:absolute;left:6001;top:8219;width:15;height:375" coordorigin="6001,8219" coordsize="15,375" path="m6001,8594r15,-15l6016,8234r-15,-15l6001,8594xe" fillcolor="#bababa" stroked="f">
              <v:path arrowok="t"/>
            </v:shape>
            <v:shape id="_x0000_s2018" style="position:absolute;left:6001;top:8579;width:15;height:375" coordorigin="6001,8579" coordsize="15,375" path="m6016,8579r-15,15l6001,8939r15,15l6016,8579xe" fillcolor="#bababa" stroked="f">
              <v:path arrowok="t"/>
            </v:shape>
            <v:shape id="_x0000_s2017" style="position:absolute;left:6001;top:8579;width:15;height:375" coordorigin="6001,8579" coordsize="15,375" path="m6001,8954r15,-15l6016,8594r-15,-15l6001,8954xe" fillcolor="#bababa" stroked="f">
              <v:path arrowok="t"/>
            </v:shape>
            <v:shape id="_x0000_s2016" style="position:absolute;left:6001;top:8939;width:15;height:375" coordorigin="6001,8939" coordsize="15,375" path="m6016,8939r-15,15l6001,9299r15,15l6016,8939xe" fillcolor="#bababa" stroked="f">
              <v:path arrowok="t"/>
            </v:shape>
            <v:shape id="_x0000_s2015" style="position:absolute;left:6001;top:8939;width:15;height:375" coordorigin="6001,8939" coordsize="15,375" path="m6001,9314r15,-15l6016,8954r-15,-15l6001,9314xe" fillcolor="#bababa" stroked="f">
              <v:path arrowok="t"/>
            </v:shape>
            <v:shape id="_x0000_s2014" style="position:absolute;left:6001;top:9299;width:15;height:375" coordorigin="6001,9299" coordsize="15,375" path="m6016,9299r-15,15l6001,9659r15,15l6016,9299xe" fillcolor="#bababa" stroked="f">
              <v:path arrowok="t"/>
            </v:shape>
            <v:shape id="_x0000_s2013" style="position:absolute;left:6001;top:9299;width:15;height:375" coordorigin="6001,9299" coordsize="15,375" path="m6001,9674r15,-15l6016,9314r-15,-15l6001,9674xe" fillcolor="#bababa" stroked="f">
              <v:path arrowok="t"/>
            </v:shape>
            <v:shape id="_x0000_s2012" style="position:absolute;left:6001;top:9659;width:15;height:375" coordorigin="6001,9659" coordsize="15,375" path="m6016,9659r-15,15l6001,10019r15,15l6016,9659xe" fillcolor="#bababa" stroked="f">
              <v:path arrowok="t"/>
            </v:shape>
            <v:shape id="_x0000_s2011" style="position:absolute;left:6001;top:9659;width:15;height:375" coordorigin="6001,9659" coordsize="15,375" path="m6001,10034r15,-15l6016,9674r-15,-15l6001,10034xe" fillcolor="#bababa" stroked="f">
              <v:path arrowok="t"/>
            </v:shape>
            <v:shape id="_x0000_s2010" style="position:absolute;left:6001;top:10019;width:15;height:375" coordorigin="6001,10019" coordsize="15,375" path="m6016,10019r-15,15l6001,10379r15,15l6016,10019xe" fillcolor="#bababa" stroked="f">
              <v:path arrowok="t"/>
            </v:shape>
            <v:shape id="_x0000_s2009" style="position:absolute;left:6001;top:10019;width:15;height:375" coordorigin="6001,10019" coordsize="15,375" path="m6001,10394r15,-15l6016,10034r-15,-15l6001,10394xe" fillcolor="#bababa" stroked="f">
              <v:path arrowok="t"/>
            </v:shape>
            <v:shape id="_x0000_s2008" style="position:absolute;left:6001;top:10379;width:15;height:375" coordorigin="6001,10379" coordsize="15,375" path="m6016,10379r-15,15l6001,10739r15,15l6016,10379xe" fillcolor="#bababa" stroked="f">
              <v:path arrowok="t"/>
            </v:shape>
            <v:shape id="_x0000_s2007" style="position:absolute;left:6001;top:10379;width:15;height:375" coordorigin="6001,10379" coordsize="15,375" path="m6001,10754r15,-15l6016,10394r-15,-15l6001,10754xe" fillcolor="#bababa" stroked="f">
              <v:path arrowok="t"/>
            </v:shape>
            <v:shape id="_x0000_s2006" style="position:absolute;left:6001;top:10739;width:15;height:375" coordorigin="6001,10739" coordsize="15,375" path="m6016,10739r-15,15l6001,11099r15,15l6016,10739xe" fillcolor="#bababa" stroked="f">
              <v:path arrowok="t"/>
            </v:shape>
            <v:shape id="_x0000_s2005" style="position:absolute;left:6001;top:10739;width:15;height:375" coordorigin="6001,10739" coordsize="15,375" path="m6001,11114r15,-15l6016,10754r-15,-15l6001,11114xe" fillcolor="#bababa" stroked="f">
              <v:path arrowok="t"/>
            </v:shape>
            <v:shape id="_x0000_s2004" style="position:absolute;left:6001;top:11099;width:15;height:398" coordorigin="6001,11099" coordsize="15,398" path="m6016,11099r-15,15l6001,11482r15,15l6016,11099xe" fillcolor="#bababa" stroked="f">
              <v:path arrowok="t"/>
            </v:shape>
            <v:shape id="_x0000_s2003" style="position:absolute;left:1388;top:11489;width:4628;height:0" coordorigin="1388,11489" coordsize="4628,0" path="m1388,11489r4628,e" filled="f" strokecolor="#bababa" strokeweight=".85pt">
              <v:path arrowok="t"/>
            </v:shape>
            <v:shape id="_x0000_s2002" style="position:absolute;left:1388;top:2459;width:15;height:375" coordorigin="1388,2459" coordsize="15,375" path="m1388,2834r15,-15l1403,2474r-15,-15l1388,2834xe" fillcolor="#bababa" stroked="f">
              <v:path arrowok="t"/>
            </v:shape>
            <v:shape id="_x0000_s2001" style="position:absolute;left:1388;top:2819;width:15;height:375" coordorigin="1388,2819" coordsize="15,375" path="m1388,3194r15,-15l1403,2834r-15,-15l1388,3194xe" fillcolor="#bababa" stroked="f">
              <v:path arrowok="t"/>
            </v:shape>
            <v:shape id="_x0000_s2000" style="position:absolute;left:1388;top:3179;width:15;height:375" coordorigin="1388,3179" coordsize="15,375" path="m1388,3554r15,-15l1403,3194r-15,-15l1388,3554xe" fillcolor="#bababa" stroked="f">
              <v:path arrowok="t"/>
            </v:shape>
            <v:shape id="_x0000_s1999" style="position:absolute;left:1388;top:3539;width:15;height:375" coordorigin="1388,3539" coordsize="15,375" path="m1388,3914r15,-15l1403,3554r-15,-15l1388,3914xe" fillcolor="#bababa" stroked="f">
              <v:path arrowok="t"/>
            </v:shape>
            <v:shape id="_x0000_s1998" style="position:absolute;left:1388;top:3899;width:15;height:375" coordorigin="1388,3899" coordsize="15,375" path="m1388,4274r15,-15l1403,3914r-15,-15l1388,4274xe" fillcolor="#bababa" stroked="f">
              <v:path arrowok="t"/>
            </v:shape>
            <v:shape id="_x0000_s1997" style="position:absolute;left:1388;top:4259;width:15;height:375" coordorigin="1388,4259" coordsize="15,375" path="m1388,4634r15,-15l1403,4274r-15,-15l1388,4634xe" fillcolor="#bababa" stroked="f">
              <v:path arrowok="t"/>
            </v:shape>
            <v:shape id="_x0000_s1996" style="position:absolute;left:1388;top:4619;width:15;height:375" coordorigin="1388,4619" coordsize="15,375" path="m1388,4994r15,-15l1403,4634r-15,-15l1388,4994xe" fillcolor="#bababa" stroked="f">
              <v:path arrowok="t"/>
            </v:shape>
            <v:shape id="_x0000_s1995" style="position:absolute;left:1388;top:4979;width:15;height:375" coordorigin="1388,4979" coordsize="15,375" path="m1388,5354r15,-15l1403,4994r-15,-15l1388,5354xe" fillcolor="#bababa" stroked="f">
              <v:path arrowok="t"/>
            </v:shape>
            <v:shape id="_x0000_s1994" style="position:absolute;left:1388;top:5339;width:15;height:375" coordorigin="1388,5339" coordsize="15,375" path="m1388,5714r15,-15l1403,5354r-15,-15l1388,5714xe" fillcolor="#bababa" stroked="f">
              <v:path arrowok="t"/>
            </v:shape>
            <v:shape id="_x0000_s1993" style="position:absolute;left:1388;top:5699;width:15;height:375" coordorigin="1388,5699" coordsize="15,375" path="m1388,6074r15,-15l1403,5714r-15,-15l1388,6074xe" fillcolor="#bababa" stroked="f">
              <v:path arrowok="t"/>
            </v:shape>
            <v:shape id="_x0000_s1992" style="position:absolute;left:1388;top:6059;width:15;height:375" coordorigin="1388,6059" coordsize="15,375" path="m1388,6434r15,-15l1403,6074r-15,-15l1388,6434xe" fillcolor="#bababa" stroked="f">
              <v:path arrowok="t"/>
            </v:shape>
            <v:shape id="_x0000_s1991" style="position:absolute;left:1388;top:6419;width:15;height:375" coordorigin="1388,6419" coordsize="15,375" path="m1388,6794r15,-15l1403,6434r-15,-15l1388,6794xe" fillcolor="#bababa" stroked="f">
              <v:path arrowok="t"/>
            </v:shape>
            <v:shape id="_x0000_s1990" style="position:absolute;left:1388;top:6779;width:15;height:375" coordorigin="1388,6779" coordsize="15,375" path="m1388,7154r15,-15l1403,6794r-15,-15l1388,7154xe" fillcolor="#bababa" stroked="f">
              <v:path arrowok="t"/>
            </v:shape>
            <v:shape id="_x0000_s1989" style="position:absolute;left:1388;top:7139;width:15;height:375" coordorigin="1388,7139" coordsize="15,375" path="m1388,7514r15,-15l1403,7154r-15,-15l1388,7514xe" fillcolor="#bababa" stroked="f">
              <v:path arrowok="t"/>
            </v:shape>
            <v:shape id="_x0000_s1988" style="position:absolute;left:1388;top:7499;width:15;height:375" coordorigin="1388,7499" coordsize="15,375" path="m1388,7874r15,-15l1403,7514r-15,-15l1388,7874xe" fillcolor="#bababa" stroked="f">
              <v:path arrowok="t"/>
            </v:shape>
            <v:shape id="_x0000_s1987" style="position:absolute;left:1388;top:7859;width:15;height:375" coordorigin="1388,7859" coordsize="15,375" path="m1388,8234r15,-15l1403,7874r-15,-15l1388,8234xe" fillcolor="#bababa" stroked="f">
              <v:path arrowok="t"/>
            </v:shape>
            <v:shape id="_x0000_s1986" style="position:absolute;left:1388;top:8219;width:15;height:375" coordorigin="1388,8219" coordsize="15,375" path="m1388,8594r15,-15l1403,8234r-15,-15l1388,8594xe" fillcolor="#bababa" stroked="f">
              <v:path arrowok="t"/>
            </v:shape>
            <v:shape id="_x0000_s1985" style="position:absolute;left:1388;top:8579;width:15;height:375" coordorigin="1388,8579" coordsize="15,375" path="m1388,8954r15,-15l1403,8594r-15,-15l1388,8954xe" fillcolor="#bababa" stroked="f">
              <v:path arrowok="t"/>
            </v:shape>
            <v:shape id="_x0000_s1984" style="position:absolute;left:1388;top:8939;width:15;height:375" coordorigin="1388,8939" coordsize="15,375" path="m1388,9314r15,-15l1403,8954r-15,-15l1388,9314xe" fillcolor="#bababa" stroked="f">
              <v:path arrowok="t"/>
            </v:shape>
            <v:shape id="_x0000_s1983" style="position:absolute;left:1388;top:9299;width:15;height:375" coordorigin="1388,9299" coordsize="15,375" path="m1388,9674r15,-15l1403,9314r-15,-15l1388,9674xe" fillcolor="#bababa" stroked="f">
              <v:path arrowok="t"/>
            </v:shape>
            <v:shape id="_x0000_s1982" style="position:absolute;left:1388;top:9659;width:15;height:375" coordorigin="1388,9659" coordsize="15,375" path="m1388,10034r15,-15l1403,9674r-15,-15l1388,10034xe" fillcolor="#bababa" stroked="f">
              <v:path arrowok="t"/>
            </v:shape>
            <v:shape id="_x0000_s1981" style="position:absolute;left:1388;top:10019;width:15;height:375" coordorigin="1388,10019" coordsize="15,375" path="m1388,10394r15,-15l1403,10034r-15,-15l1388,10394xe" fillcolor="#bababa" stroked="f">
              <v:path arrowok="t"/>
            </v:shape>
            <v:shape id="_x0000_s1980" style="position:absolute;left:1388;top:10379;width:15;height:375" coordorigin="1388,10379" coordsize="15,375" path="m1388,10754r15,-15l1403,10394r-15,-15l1388,10754xe" fillcolor="#bababa" stroked="f">
              <v:path arrowok="t"/>
            </v:shape>
            <v:shape id="_x0000_s1979" style="position:absolute;left:1388;top:10739;width:15;height:375" coordorigin="1388,10739" coordsize="15,375" path="m1388,11114r15,-15l1403,10754r-15,-15l1388,11114xe" fillcolor="#bababa" stroked="f">
              <v:path arrowok="t"/>
            </v:shape>
            <v:shape id="_x0000_s1978" style="position:absolute;left:1388;top:11099;width:15;height:398" coordorigin="1388,11099" coordsize="15,398" path="m1388,11497r15,-15l1403,11114r-15,-15l1388,11497xe" fillcolor="#bababa" stroked="f">
              <v:path arrowok="t"/>
            </v:shape>
            <v:shape id="_x0000_s1977" style="position:absolute;left:10614;top:2459;width:15;height:375" coordorigin="10614,2459" coordsize="15,375" path="m10629,2459r-15,15l10614,2819r15,15l10629,2459xe" fillcolor="#bababa" stroked="f">
              <v:path arrowok="t"/>
            </v:shape>
            <v:shape id="_x0000_s1976" style="position:absolute;left:10614;top:2459;width:15;height:375" coordorigin="10614,2459" coordsize="15,375" path="m10614,2834r15,-15l10629,2474r-15,-15l10614,2834xe" fillcolor="#bababa" stroked="f">
              <v:path arrowok="t"/>
            </v:shape>
            <v:shape id="_x0000_s1975" style="position:absolute;left:10614;top:2819;width:15;height:375" coordorigin="10614,2819" coordsize="15,375" path="m10629,2819r-15,15l10614,3179r15,15l10629,2819xe" fillcolor="#bababa" stroked="f">
              <v:path arrowok="t"/>
            </v:shape>
            <v:shape id="_x0000_s1974" style="position:absolute;left:10614;top:2819;width:15;height:375" coordorigin="10614,2819" coordsize="15,375" path="m10614,3194r15,-15l10629,2834r-15,-15l10614,3194xe" fillcolor="#bababa" stroked="f">
              <v:path arrowok="t"/>
            </v:shape>
            <v:shape id="_x0000_s1973" style="position:absolute;left:10614;top:3179;width:15;height:375" coordorigin="10614,3179" coordsize="15,375" path="m10629,3179r-15,15l10614,3539r15,15l10629,3179xe" fillcolor="#bababa" stroked="f">
              <v:path arrowok="t"/>
            </v:shape>
            <v:shape id="_x0000_s1972" style="position:absolute;left:10614;top:3179;width:15;height:375" coordorigin="10614,3179" coordsize="15,375" path="m10614,3554r15,-15l10629,3194r-15,-15l10614,3554xe" fillcolor="#bababa" stroked="f">
              <v:path arrowok="t"/>
            </v:shape>
            <v:shape id="_x0000_s1971" style="position:absolute;left:10614;top:3539;width:15;height:375" coordorigin="10614,3539" coordsize="15,375" path="m10629,3539r-15,15l10614,3899r15,15l10629,3539xe" fillcolor="#bababa" stroked="f">
              <v:path arrowok="t"/>
            </v:shape>
            <v:shape id="_x0000_s1970" style="position:absolute;left:10614;top:3539;width:15;height:375" coordorigin="10614,3539" coordsize="15,375" path="m10614,3914r15,-15l10629,3554r-15,-15l10614,3914xe" fillcolor="#bababa" stroked="f">
              <v:path arrowok="t"/>
            </v:shape>
            <v:shape id="_x0000_s1969" style="position:absolute;left:10614;top:3899;width:15;height:375" coordorigin="10614,3899" coordsize="15,375" path="m10629,3899r-15,15l10614,4259r15,15l10629,3899xe" fillcolor="#bababa" stroked="f">
              <v:path arrowok="t"/>
            </v:shape>
            <v:shape id="_x0000_s1968" style="position:absolute;left:10614;top:3899;width:15;height:375" coordorigin="10614,3899" coordsize="15,375" path="m10614,4274r15,-15l10629,3914r-15,-15l10614,4274xe" fillcolor="#bababa" stroked="f">
              <v:path arrowok="t"/>
            </v:shape>
            <v:shape id="_x0000_s1967" style="position:absolute;left:10614;top:4259;width:15;height:375" coordorigin="10614,4259" coordsize="15,375" path="m10629,4259r-15,15l10614,4619r15,15l10629,4259xe" fillcolor="#bababa" stroked="f">
              <v:path arrowok="t"/>
            </v:shape>
            <v:shape id="_x0000_s1966" style="position:absolute;left:10614;top:4259;width:15;height:375" coordorigin="10614,4259" coordsize="15,375" path="m10614,4634r15,-15l10629,4274r-15,-15l10614,4634xe" fillcolor="#bababa" stroked="f">
              <v:path arrowok="t"/>
            </v:shape>
            <v:shape id="_x0000_s1965" style="position:absolute;left:10614;top:4619;width:15;height:375" coordorigin="10614,4619" coordsize="15,375" path="m10629,4619r-15,15l10614,4979r15,15l10629,4619xe" fillcolor="#bababa" stroked="f">
              <v:path arrowok="t"/>
            </v:shape>
            <v:shape id="_x0000_s1964" style="position:absolute;left:10614;top:4619;width:15;height:375" coordorigin="10614,4619" coordsize="15,375" path="m10614,4994r15,-15l10629,4634r-15,-15l10614,4994xe" fillcolor="#bababa" stroked="f">
              <v:path arrowok="t"/>
            </v:shape>
            <v:shape id="_x0000_s1963" style="position:absolute;left:10614;top:4979;width:15;height:375" coordorigin="10614,4979" coordsize="15,375" path="m10629,4979r-15,15l10614,5339r15,15l10629,4979xe" fillcolor="#bababa" stroked="f">
              <v:path arrowok="t"/>
            </v:shape>
            <v:shape id="_x0000_s1962" style="position:absolute;left:10614;top:4979;width:15;height:375" coordorigin="10614,4979" coordsize="15,375" path="m10614,5354r15,-15l10629,4994r-15,-15l10614,5354xe" fillcolor="#bababa" stroked="f">
              <v:path arrowok="t"/>
            </v:shape>
            <v:shape id="_x0000_s1961" style="position:absolute;left:10614;top:5339;width:15;height:375" coordorigin="10614,5339" coordsize="15,375" path="m10629,5339r-15,15l10614,5699r15,15l10629,5339xe" fillcolor="#bababa" stroked="f">
              <v:path arrowok="t"/>
            </v:shape>
            <v:shape id="_x0000_s1960" style="position:absolute;left:10614;top:5339;width:15;height:375" coordorigin="10614,5339" coordsize="15,375" path="m10614,5714r15,-15l10629,5354r-15,-15l10614,5714xe" fillcolor="#bababa" stroked="f">
              <v:path arrowok="t"/>
            </v:shape>
            <v:shape id="_x0000_s1959" style="position:absolute;left:10614;top:5699;width:15;height:375" coordorigin="10614,5699" coordsize="15,375" path="m10629,5699r-15,15l10614,6059r15,15l10629,5699xe" fillcolor="#bababa" stroked="f">
              <v:path arrowok="t"/>
            </v:shape>
            <v:shape id="_x0000_s1958" style="position:absolute;left:10614;top:5699;width:15;height:375" coordorigin="10614,5699" coordsize="15,375" path="m10614,6074r15,-15l10629,5714r-15,-15l10614,6074xe" fillcolor="#bababa" stroked="f">
              <v:path arrowok="t"/>
            </v:shape>
            <v:shape id="_x0000_s1957" style="position:absolute;left:10614;top:6059;width:15;height:375" coordorigin="10614,6059" coordsize="15,375" path="m10629,6059r-15,15l10614,6419r15,15l10629,6059xe" fillcolor="#bababa" stroked="f">
              <v:path arrowok="t"/>
            </v:shape>
            <v:shape id="_x0000_s1956" style="position:absolute;left:10614;top:6059;width:15;height:375" coordorigin="10614,6059" coordsize="15,375" path="m10614,6434r15,-15l10629,6074r-15,-15l10614,6434xe" fillcolor="#bababa" stroked="f">
              <v:path arrowok="t"/>
            </v:shape>
            <v:shape id="_x0000_s1955" style="position:absolute;left:10614;top:6419;width:15;height:375" coordorigin="10614,6419" coordsize="15,375" path="m10629,6419r-15,15l10614,6779r15,15l10629,6419xe" fillcolor="#bababa" stroked="f">
              <v:path arrowok="t"/>
            </v:shape>
            <v:shape id="_x0000_s1954" style="position:absolute;left:10614;top:6419;width:15;height:375" coordorigin="10614,6419" coordsize="15,375" path="m10614,6794r15,-15l10629,6434r-15,-15l10614,6794xe" fillcolor="#bababa" stroked="f">
              <v:path arrowok="t"/>
            </v:shape>
            <v:shape id="_x0000_s1953" style="position:absolute;left:10614;top:6779;width:15;height:375" coordorigin="10614,6779" coordsize="15,375" path="m10629,6779r-15,15l10614,7139r15,15l10629,6779xe" fillcolor="#bababa" stroked="f">
              <v:path arrowok="t"/>
            </v:shape>
            <v:shape id="_x0000_s1952" style="position:absolute;left:10614;top:6779;width:15;height:375" coordorigin="10614,6779" coordsize="15,375" path="m10614,7154r15,-15l10629,6794r-15,-15l10614,7154xe" fillcolor="#bababa" stroked="f">
              <v:path arrowok="t"/>
            </v:shape>
            <v:shape id="_x0000_s1951" style="position:absolute;left:10614;top:7139;width:15;height:375" coordorigin="10614,7139" coordsize="15,375" path="m10629,7139r-15,15l10614,7499r15,15l10629,7139xe" fillcolor="#bababa" stroked="f">
              <v:path arrowok="t"/>
            </v:shape>
            <v:shape id="_x0000_s1950" style="position:absolute;left:10614;top:7139;width:15;height:375" coordorigin="10614,7139" coordsize="15,375" path="m10614,7514r15,-15l10629,7154r-15,-15l10614,7514xe" fillcolor="#bababa" stroked="f">
              <v:path arrowok="t"/>
            </v:shape>
            <v:shape id="_x0000_s1949" style="position:absolute;left:10614;top:7499;width:15;height:375" coordorigin="10614,7499" coordsize="15,375" path="m10629,7499r-15,15l10614,7859r15,15l10629,7499xe" fillcolor="#bababa" stroked="f">
              <v:path arrowok="t"/>
            </v:shape>
            <v:shape id="_x0000_s1948" style="position:absolute;left:10614;top:7499;width:15;height:375" coordorigin="10614,7499" coordsize="15,375" path="m10614,7874r15,-15l10629,7514r-15,-15l10614,7874xe" fillcolor="#bababa" stroked="f">
              <v:path arrowok="t"/>
            </v:shape>
            <v:shape id="_x0000_s1947" style="position:absolute;left:10614;top:7859;width:15;height:375" coordorigin="10614,7859" coordsize="15,375" path="m10629,7859r-15,15l10614,8219r15,15l10629,7859xe" fillcolor="#bababa" stroked="f">
              <v:path arrowok="t"/>
            </v:shape>
            <v:shape id="_x0000_s1946" style="position:absolute;left:10614;top:7859;width:15;height:375" coordorigin="10614,7859" coordsize="15,375" path="m10614,8234r15,-15l10629,7874r-15,-15l10614,8234xe" fillcolor="#bababa" stroked="f">
              <v:path arrowok="t"/>
            </v:shape>
            <v:shape id="_x0000_s1945" style="position:absolute;left:10614;top:8219;width:15;height:375" coordorigin="10614,8219" coordsize="15,375" path="m10629,8219r-15,15l10614,8579r15,15l10629,8219xe" fillcolor="#bababa" stroked="f">
              <v:path arrowok="t"/>
            </v:shape>
            <v:shape id="_x0000_s1944" style="position:absolute;left:10614;top:8219;width:15;height:375" coordorigin="10614,8219" coordsize="15,375" path="m10614,8594r15,-15l10629,8234r-15,-15l10614,8594xe" fillcolor="#bababa" stroked="f">
              <v:path arrowok="t"/>
            </v:shape>
            <v:shape id="_x0000_s1943" style="position:absolute;left:10614;top:8579;width:15;height:375" coordorigin="10614,8579" coordsize="15,375" path="m10629,8579r-15,15l10614,8939r15,15l10629,8579xe" fillcolor="#bababa" stroked="f">
              <v:path arrowok="t"/>
            </v:shape>
            <v:shape id="_x0000_s1942" style="position:absolute;left:10614;top:8579;width:15;height:375" coordorigin="10614,8579" coordsize="15,375" path="m10614,8954r15,-15l10629,8594r-15,-15l10614,8954xe" fillcolor="#bababa" stroked="f">
              <v:path arrowok="t"/>
            </v:shape>
            <v:shape id="_x0000_s1941" style="position:absolute;left:10614;top:8939;width:15;height:375" coordorigin="10614,8939" coordsize="15,375" path="m10629,8939r-15,15l10614,9299r15,15l10629,8939xe" fillcolor="#bababa" stroked="f">
              <v:path arrowok="t"/>
            </v:shape>
            <v:shape id="_x0000_s1940" style="position:absolute;left:10614;top:8939;width:15;height:375" coordorigin="10614,8939" coordsize="15,375" path="m10614,9314r15,-15l10629,8954r-15,-15l10614,9314xe" fillcolor="#bababa" stroked="f">
              <v:path arrowok="t"/>
            </v:shape>
            <v:shape id="_x0000_s1939" style="position:absolute;left:10614;top:9299;width:15;height:375" coordorigin="10614,9299" coordsize="15,375" path="m10629,9299r-15,15l10614,9659r15,15l10629,9299xe" fillcolor="#bababa" stroked="f">
              <v:path arrowok="t"/>
            </v:shape>
            <v:shape id="_x0000_s1938" style="position:absolute;left:10614;top:9299;width:15;height:375" coordorigin="10614,9299" coordsize="15,375" path="m10614,9674r15,-15l10629,9314r-15,-15l10614,9674xe" fillcolor="#bababa" stroked="f">
              <v:path arrowok="t"/>
            </v:shape>
            <v:shape id="_x0000_s1937" style="position:absolute;left:10614;top:9659;width:15;height:375" coordorigin="10614,9659" coordsize="15,375" path="m10629,9659r-15,15l10614,10019r15,15l10629,9659xe" fillcolor="#bababa" stroked="f">
              <v:path arrowok="t"/>
            </v:shape>
            <v:shape id="_x0000_s1936" style="position:absolute;left:10614;top:9659;width:15;height:375" coordorigin="10614,9659" coordsize="15,375" path="m10614,10034r15,-15l10629,9674r-15,-15l10614,10034xe" fillcolor="#bababa" stroked="f">
              <v:path arrowok="t"/>
            </v:shape>
            <v:shape id="_x0000_s1935" style="position:absolute;left:10614;top:10019;width:15;height:375" coordorigin="10614,10019" coordsize="15,375" path="m10629,10019r-15,15l10614,10379r15,15l10629,10019xe" fillcolor="#bababa" stroked="f">
              <v:path arrowok="t"/>
            </v:shape>
            <v:shape id="_x0000_s1934" style="position:absolute;left:10614;top:10019;width:15;height:375" coordorigin="10614,10019" coordsize="15,375" path="m10614,10394r15,-15l10629,10034r-15,-15l10614,10394xe" fillcolor="#bababa" stroked="f">
              <v:path arrowok="t"/>
            </v:shape>
            <v:shape id="_x0000_s1933" style="position:absolute;left:10614;top:10379;width:15;height:375" coordorigin="10614,10379" coordsize="15,375" path="m10629,10379r-15,15l10614,10739r15,15l10629,10379xe" fillcolor="#bababa" stroked="f">
              <v:path arrowok="t"/>
            </v:shape>
            <v:shape id="_x0000_s1932" style="position:absolute;left:10614;top:10379;width:15;height:375" coordorigin="10614,10379" coordsize="15,375" path="m10614,10754r15,-15l10629,10394r-15,-15l10614,10754xe" fillcolor="#bababa" stroked="f">
              <v:path arrowok="t"/>
            </v:shape>
            <v:shape id="_x0000_s1931" style="position:absolute;left:10614;top:10739;width:15;height:375" coordorigin="10614,10739" coordsize="15,375" path="m10629,10739r-15,15l10614,11099r15,15l10629,10739xe" fillcolor="#bababa" stroked="f">
              <v:path arrowok="t"/>
            </v:shape>
            <v:shape id="_x0000_s1930" style="position:absolute;left:10614;top:10739;width:15;height:375" coordorigin="10614,10739" coordsize="15,375" path="m10614,11114r15,-15l10629,10754r-15,-15l10614,11114xe" fillcolor="#bababa" stroked="f">
              <v:path arrowok="t"/>
            </v:shape>
            <v:shape id="_x0000_s1929" style="position:absolute;left:10614;top:11099;width:15;height:398" coordorigin="10614,11099" coordsize="15,398" path="m10629,11099r-15,15l10614,11482r15,15l10629,11099xe" fillcolor="#bababa" stroked="f">
              <v:path arrowok="t"/>
            </v:shape>
            <v:shape id="_x0000_s1928" style="position:absolute;left:6001;top:11489;width:4628;height:0" coordorigin="6001,11489" coordsize="4628,0" path="m6001,11489r4628,e" filled="f" strokecolor="#bababa" strokeweight=".85pt">
              <v:path arrowok="t"/>
            </v:shape>
            <v:shape id="_x0000_s1927" style="position:absolute;left:6001;top:11099;width:15;height:398" coordorigin="6001,11099" coordsize="15,398" path="m6001,11497r15,-15l6016,11114r-15,-15l6001,11497xe" fillcolor="#bababa" stroked="f">
              <v:path arrowok="t"/>
            </v:shape>
            <v:shape id="_x0000_s1926" style="position:absolute;left:15227;top:2459;width:15;height:375" coordorigin="15227,2459" coordsize="15,375" path="m15242,2459r-15,15l15227,2819r15,15l15242,2459xe" fillcolor="#bababa" stroked="f">
              <v:path arrowok="t"/>
            </v:shape>
            <v:shape id="_x0000_s1925" style="position:absolute;left:15227;top:2819;width:15;height:375" coordorigin="15227,2819" coordsize="15,375" path="m15242,2819r-15,15l15227,3179r15,15l15242,2819xe" fillcolor="#bababa" stroked="f">
              <v:path arrowok="t"/>
            </v:shape>
            <v:shape id="_x0000_s1924" style="position:absolute;left:15227;top:3179;width:15;height:375" coordorigin="15227,3179" coordsize="15,375" path="m15242,3179r-15,15l15227,3539r15,15l15242,3179xe" fillcolor="#bababa" stroked="f">
              <v:path arrowok="t"/>
            </v:shape>
            <v:shape id="_x0000_s1923" style="position:absolute;left:15227;top:3539;width:15;height:375" coordorigin="15227,3539" coordsize="15,375" path="m15242,3539r-15,15l15227,3899r15,15l15242,3539xe" fillcolor="#bababa" stroked="f">
              <v:path arrowok="t"/>
            </v:shape>
            <v:shape id="_x0000_s1922" style="position:absolute;left:15227;top:3899;width:15;height:375" coordorigin="15227,3899" coordsize="15,375" path="m15242,3899r-15,15l15227,4259r15,15l15242,3899xe" fillcolor="#bababa" stroked="f">
              <v:path arrowok="t"/>
            </v:shape>
            <v:shape id="_x0000_s1921" style="position:absolute;left:15227;top:4259;width:15;height:375" coordorigin="15227,4259" coordsize="15,375" path="m15242,4259r-15,15l15227,4619r15,15l15242,4259xe" fillcolor="#bababa" stroked="f">
              <v:path arrowok="t"/>
            </v:shape>
            <v:shape id="_x0000_s1920" style="position:absolute;left:15227;top:4619;width:15;height:375" coordorigin="15227,4619" coordsize="15,375" path="m15242,4619r-15,15l15227,4979r15,15l15242,4619xe" fillcolor="#bababa" stroked="f">
              <v:path arrowok="t"/>
            </v:shape>
            <v:shape id="_x0000_s1919" style="position:absolute;left:15227;top:4979;width:15;height:375" coordorigin="15227,4979" coordsize="15,375" path="m15242,4979r-15,15l15227,5339r15,15l15242,4979xe" fillcolor="#bababa" stroked="f">
              <v:path arrowok="t"/>
            </v:shape>
            <v:shape id="_x0000_s1918" style="position:absolute;left:15227;top:5339;width:15;height:375" coordorigin="15227,5339" coordsize="15,375" path="m15242,5339r-15,15l15227,5699r15,15l15242,5339xe" fillcolor="#bababa" stroked="f">
              <v:path arrowok="t"/>
            </v:shape>
            <v:shape id="_x0000_s1917" style="position:absolute;left:15227;top:5699;width:15;height:375" coordorigin="15227,5699" coordsize="15,375" path="m15242,5699r-15,15l15227,6059r15,15l15242,5699xe" fillcolor="#bababa" stroked="f">
              <v:path arrowok="t"/>
            </v:shape>
            <v:shape id="_x0000_s1916" style="position:absolute;left:15227;top:6059;width:15;height:375" coordorigin="15227,6059" coordsize="15,375" path="m15242,6059r-15,15l15227,6419r15,15l15242,6059xe" fillcolor="#bababa" stroked="f">
              <v:path arrowok="t"/>
            </v:shape>
            <v:shape id="_x0000_s1915" style="position:absolute;left:15227;top:6419;width:15;height:375" coordorigin="15227,6419" coordsize="15,375" path="m15242,6419r-15,15l15227,6779r15,15l15242,6419xe" fillcolor="#bababa" stroked="f">
              <v:path arrowok="t"/>
            </v:shape>
            <v:shape id="_x0000_s1914" style="position:absolute;left:15227;top:6779;width:15;height:375" coordorigin="15227,6779" coordsize="15,375" path="m15242,6779r-15,15l15227,7139r15,15l15242,6779xe" fillcolor="#bababa" stroked="f">
              <v:path arrowok="t"/>
            </v:shape>
            <v:shape id="_x0000_s1913" style="position:absolute;left:15227;top:7139;width:15;height:375" coordorigin="15227,7139" coordsize="15,375" path="m15242,7139r-15,15l15227,7499r15,15l15242,7139xe" fillcolor="#bababa" stroked="f">
              <v:path arrowok="t"/>
            </v:shape>
            <v:shape id="_x0000_s1912" style="position:absolute;left:15227;top:7499;width:15;height:375" coordorigin="15227,7499" coordsize="15,375" path="m15242,7499r-15,15l15227,7859r15,15l15242,7499xe" fillcolor="#bababa" stroked="f">
              <v:path arrowok="t"/>
            </v:shape>
            <v:shape id="_x0000_s1911" style="position:absolute;left:15227;top:7859;width:15;height:375" coordorigin="15227,7859" coordsize="15,375" path="m15242,7859r-15,15l15227,8219r15,15l15242,7859xe" fillcolor="#bababa" stroked="f">
              <v:path arrowok="t"/>
            </v:shape>
            <v:shape id="_x0000_s1910" style="position:absolute;left:15227;top:8219;width:15;height:375" coordorigin="15227,8219" coordsize="15,375" path="m15242,8219r-15,15l15227,8579r15,15l15242,8219xe" fillcolor="#bababa" stroked="f">
              <v:path arrowok="t"/>
            </v:shape>
            <v:shape id="_x0000_s1909" style="position:absolute;left:15227;top:8579;width:15;height:375" coordorigin="15227,8579" coordsize="15,375" path="m15242,8579r-15,15l15227,8939r15,15l15242,8579xe" fillcolor="#bababa" stroked="f">
              <v:path arrowok="t"/>
            </v:shape>
            <v:shape id="_x0000_s1908" style="position:absolute;left:15227;top:8939;width:15;height:375" coordorigin="15227,8939" coordsize="15,375" path="m15242,8939r-15,15l15227,9299r15,15l15242,8939xe" fillcolor="#bababa" stroked="f">
              <v:path arrowok="t"/>
            </v:shape>
            <v:shape id="_x0000_s1907" style="position:absolute;left:15227;top:9299;width:15;height:375" coordorigin="15227,9299" coordsize="15,375" path="m15242,9299r-15,15l15227,9659r15,15l15242,9299xe" fillcolor="#bababa" stroked="f">
              <v:path arrowok="t"/>
            </v:shape>
            <v:shape id="_x0000_s1906" style="position:absolute;left:15227;top:9659;width:15;height:375" coordorigin="15227,9659" coordsize="15,375" path="m15242,9659r-15,15l15227,10019r15,15l15242,9659xe" fillcolor="#bababa" stroked="f">
              <v:path arrowok="t"/>
            </v:shape>
            <v:shape id="_x0000_s1905" style="position:absolute;left:15227;top:10019;width:15;height:375" coordorigin="15227,10019" coordsize="15,375" path="m15242,10019r-15,15l15227,10379r15,15l15242,10019xe" fillcolor="#bababa" stroked="f">
              <v:path arrowok="t"/>
            </v:shape>
            <v:shape id="_x0000_s1904" style="position:absolute;left:15227;top:10379;width:15;height:375" coordorigin="15227,10379" coordsize="15,375" path="m15242,10379r-15,15l15227,10739r15,15l15242,10379xe" fillcolor="#bababa" stroked="f">
              <v:path arrowok="t"/>
            </v:shape>
            <v:shape id="_x0000_s1903" style="position:absolute;left:15227;top:10739;width:15;height:375" coordorigin="15227,10739" coordsize="15,375" path="m15242,10739r-15,15l15227,11099r15,15l15242,10739xe" fillcolor="#bababa" stroked="f">
              <v:path arrowok="t"/>
            </v:shape>
            <v:shape id="_x0000_s1902" style="position:absolute;left:15227;top:11099;width:15;height:398" coordorigin="15227,11099" coordsize="15,398" path="m15242,11099r-15,15l15227,11482r15,15l15242,11099xe" fillcolor="#bababa" stroked="f">
              <v:path arrowok="t"/>
            </v:shape>
            <v:shape id="_x0000_s1901" style="position:absolute;left:10614;top:11489;width:4628;height:0" coordorigin="10614,11489" coordsize="4628,0" path="m10614,11489r4628,e" filled="f" strokecolor="#bababa" strokeweight=".85pt">
              <v:path arrowok="t"/>
            </v:shape>
            <v:shape id="_x0000_s1900" style="position:absolute;left:10614;top:11099;width:15;height:398" coordorigin="10614,11099" coordsize="15,398" path="m10614,11497r15,-15l10629,11114r-15,-15l10614,11497xe" fillcolor="#bababa" stroked="f">
              <v:path arrowok="t"/>
            </v:shape>
            <w10:wrap anchorx="page" anchory="page"/>
          </v:group>
        </w:pict>
      </w:r>
      <w:r w:rsidR="009D0661">
        <w:rPr>
          <w:color w:val="A5A5A5"/>
          <w:w w:val="114"/>
          <w:sz w:val="17"/>
          <w:szCs w:val="17"/>
        </w:rPr>
        <w:t>Numbers</w:t>
      </w:r>
      <w:r w:rsidR="009D0661">
        <w:rPr>
          <w:color w:val="A5A5A5"/>
          <w:spacing w:val="-3"/>
          <w:w w:val="114"/>
          <w:sz w:val="17"/>
          <w:szCs w:val="17"/>
        </w:rPr>
        <w:t xml:space="preserve"> </w:t>
      </w:r>
      <w:r w:rsidR="009D0661">
        <w:rPr>
          <w:color w:val="A5A5A5"/>
          <w:sz w:val="17"/>
          <w:szCs w:val="17"/>
        </w:rPr>
        <w:t>in</w:t>
      </w:r>
      <w:r w:rsidR="009D0661">
        <w:rPr>
          <w:color w:val="A5A5A5"/>
          <w:spacing w:val="7"/>
          <w:sz w:val="17"/>
          <w:szCs w:val="17"/>
        </w:rPr>
        <w:t xml:space="preserve"> </w:t>
      </w:r>
      <w:r w:rsidR="009D0661">
        <w:rPr>
          <w:color w:val="A5A5A5"/>
          <w:sz w:val="17"/>
          <w:szCs w:val="17"/>
        </w:rPr>
        <w:t>the</w:t>
      </w:r>
      <w:r w:rsidR="009D0661">
        <w:rPr>
          <w:color w:val="A5A5A5"/>
          <w:spacing w:val="38"/>
          <w:sz w:val="17"/>
          <w:szCs w:val="17"/>
        </w:rPr>
        <w:t xml:space="preserve"> </w:t>
      </w:r>
      <w:r w:rsidR="009D0661">
        <w:rPr>
          <w:color w:val="A5A5A5"/>
          <w:sz w:val="17"/>
          <w:szCs w:val="17"/>
        </w:rPr>
        <w:t>first</w:t>
      </w:r>
      <w:r w:rsidR="009D0661">
        <w:rPr>
          <w:color w:val="A5A5A5"/>
          <w:spacing w:val="11"/>
          <w:sz w:val="17"/>
          <w:szCs w:val="17"/>
        </w:rPr>
        <w:t xml:space="preserve"> </w:t>
      </w:r>
      <w:proofErr w:type="gramStart"/>
      <w:r w:rsidR="009D0661">
        <w:rPr>
          <w:color w:val="A5A5A5"/>
          <w:sz w:val="17"/>
          <w:szCs w:val="17"/>
        </w:rPr>
        <w:t xml:space="preserve">column </w:t>
      </w:r>
      <w:r w:rsidR="009D0661">
        <w:rPr>
          <w:color w:val="A5A5A5"/>
          <w:spacing w:val="11"/>
          <w:sz w:val="17"/>
          <w:szCs w:val="17"/>
        </w:rPr>
        <w:t xml:space="preserve"> </w:t>
      </w:r>
      <w:r w:rsidR="009D0661">
        <w:rPr>
          <w:color w:val="A5A5A5"/>
          <w:w w:val="116"/>
          <w:sz w:val="17"/>
          <w:szCs w:val="17"/>
        </w:rPr>
        <w:t>correspond</w:t>
      </w:r>
      <w:proofErr w:type="gramEnd"/>
      <w:r w:rsidR="009D0661">
        <w:rPr>
          <w:color w:val="A5A5A5"/>
          <w:spacing w:val="-4"/>
          <w:w w:val="116"/>
          <w:sz w:val="17"/>
          <w:szCs w:val="17"/>
        </w:rPr>
        <w:t xml:space="preserve"> </w:t>
      </w:r>
      <w:r w:rsidR="009D0661">
        <w:rPr>
          <w:color w:val="A5A5A5"/>
          <w:sz w:val="17"/>
          <w:szCs w:val="17"/>
        </w:rPr>
        <w:t>to</w:t>
      </w:r>
      <w:r w:rsidR="009D0661">
        <w:rPr>
          <w:color w:val="A5A5A5"/>
          <w:spacing w:val="16"/>
          <w:sz w:val="17"/>
          <w:szCs w:val="17"/>
        </w:rPr>
        <w:t xml:space="preserve"> </w:t>
      </w:r>
      <w:r w:rsidR="009D0661">
        <w:rPr>
          <w:color w:val="A5A5A5"/>
          <w:sz w:val="17"/>
          <w:szCs w:val="17"/>
        </w:rPr>
        <w:t>the</w:t>
      </w:r>
      <w:r w:rsidR="009D0661">
        <w:rPr>
          <w:color w:val="A5A5A5"/>
          <w:spacing w:val="38"/>
          <w:sz w:val="17"/>
          <w:szCs w:val="17"/>
        </w:rPr>
        <w:t xml:space="preserve"> </w:t>
      </w:r>
      <w:r w:rsidR="009D0661">
        <w:rPr>
          <w:color w:val="A5A5A5"/>
          <w:w w:val="113"/>
          <w:sz w:val="17"/>
          <w:szCs w:val="17"/>
        </w:rPr>
        <w:t>recitals</w:t>
      </w:r>
      <w:r w:rsidR="009D0661">
        <w:rPr>
          <w:color w:val="A5A5A5"/>
          <w:spacing w:val="-3"/>
          <w:w w:val="113"/>
          <w:sz w:val="17"/>
          <w:szCs w:val="17"/>
        </w:rPr>
        <w:t xml:space="preserve"> </w:t>
      </w:r>
      <w:r w:rsidR="009D0661">
        <w:rPr>
          <w:color w:val="A5A5A5"/>
          <w:sz w:val="17"/>
          <w:szCs w:val="17"/>
        </w:rPr>
        <w:t>of</w:t>
      </w:r>
      <w:r w:rsidR="009D0661">
        <w:rPr>
          <w:color w:val="A5A5A5"/>
          <w:spacing w:val="7"/>
          <w:sz w:val="17"/>
          <w:szCs w:val="17"/>
        </w:rPr>
        <w:t xml:space="preserve"> </w:t>
      </w:r>
      <w:r w:rsidR="009D0661">
        <w:rPr>
          <w:color w:val="A5A5A5"/>
          <w:sz w:val="17"/>
          <w:szCs w:val="17"/>
        </w:rPr>
        <w:t>the</w:t>
      </w:r>
      <w:r w:rsidR="009D0661">
        <w:rPr>
          <w:color w:val="A5A5A5"/>
          <w:spacing w:val="38"/>
          <w:sz w:val="17"/>
          <w:szCs w:val="17"/>
        </w:rPr>
        <w:t xml:space="preserve"> </w:t>
      </w:r>
      <w:r w:rsidR="009D0661">
        <w:rPr>
          <w:color w:val="A5A5A5"/>
          <w:w w:val="115"/>
          <w:sz w:val="17"/>
          <w:szCs w:val="17"/>
        </w:rPr>
        <w:t>amended</w:t>
      </w:r>
      <w:r w:rsidR="009D0661">
        <w:rPr>
          <w:color w:val="A5A5A5"/>
          <w:spacing w:val="21"/>
          <w:w w:val="115"/>
          <w:sz w:val="17"/>
          <w:szCs w:val="17"/>
        </w:rPr>
        <w:t xml:space="preserve"> </w:t>
      </w:r>
      <w:r w:rsidR="009D0661">
        <w:rPr>
          <w:color w:val="A5A5A5"/>
          <w:w w:val="115"/>
          <w:sz w:val="17"/>
          <w:szCs w:val="17"/>
        </w:rPr>
        <w:t>version</w:t>
      </w:r>
      <w:r w:rsidR="009D0661">
        <w:rPr>
          <w:color w:val="A5A5A5"/>
          <w:spacing w:val="-18"/>
          <w:w w:val="115"/>
          <w:sz w:val="17"/>
          <w:szCs w:val="17"/>
        </w:rPr>
        <w:t xml:space="preserve"> </w:t>
      </w:r>
      <w:r w:rsidR="009D0661">
        <w:rPr>
          <w:color w:val="A5A5A5"/>
          <w:sz w:val="17"/>
          <w:szCs w:val="17"/>
        </w:rPr>
        <w:t>of</w:t>
      </w:r>
      <w:r w:rsidR="009D0661">
        <w:rPr>
          <w:color w:val="A5A5A5"/>
          <w:spacing w:val="7"/>
          <w:sz w:val="17"/>
          <w:szCs w:val="17"/>
        </w:rPr>
        <w:t xml:space="preserve"> </w:t>
      </w:r>
      <w:r w:rsidR="009D0661">
        <w:rPr>
          <w:color w:val="A5A5A5"/>
          <w:sz w:val="17"/>
          <w:szCs w:val="17"/>
        </w:rPr>
        <w:t>NC</w:t>
      </w:r>
      <w:r w:rsidR="009D0661">
        <w:rPr>
          <w:color w:val="A5A5A5"/>
          <w:spacing w:val="19"/>
          <w:sz w:val="17"/>
          <w:szCs w:val="17"/>
        </w:rPr>
        <w:t xml:space="preserve"> </w:t>
      </w:r>
      <w:r w:rsidR="009D0661">
        <w:rPr>
          <w:color w:val="A5A5A5"/>
          <w:sz w:val="17"/>
          <w:szCs w:val="17"/>
        </w:rPr>
        <w:t>DC</w:t>
      </w:r>
      <w:r w:rsidR="009D0661">
        <w:rPr>
          <w:color w:val="A5A5A5"/>
          <w:spacing w:val="19"/>
          <w:sz w:val="17"/>
          <w:szCs w:val="17"/>
        </w:rPr>
        <w:t xml:space="preserve"> </w:t>
      </w:r>
      <w:r w:rsidR="009D0661">
        <w:rPr>
          <w:color w:val="A5A5A5"/>
          <w:w w:val="116"/>
          <w:sz w:val="17"/>
          <w:szCs w:val="17"/>
        </w:rPr>
        <w:t>Whereas</w:t>
      </w:r>
      <w:r w:rsidR="009D0661">
        <w:rPr>
          <w:color w:val="A5A5A5"/>
          <w:spacing w:val="8"/>
          <w:w w:val="116"/>
          <w:sz w:val="17"/>
          <w:szCs w:val="17"/>
        </w:rPr>
        <w:t xml:space="preserve"> </w:t>
      </w:r>
      <w:r w:rsidR="009D0661">
        <w:rPr>
          <w:color w:val="A5A5A5"/>
          <w:w w:val="116"/>
          <w:sz w:val="17"/>
          <w:szCs w:val="17"/>
        </w:rPr>
        <w:t>section,</w:t>
      </w:r>
      <w:r w:rsidR="009D0661">
        <w:rPr>
          <w:color w:val="A5A5A5"/>
          <w:spacing w:val="-9"/>
          <w:w w:val="116"/>
          <w:sz w:val="17"/>
          <w:szCs w:val="17"/>
        </w:rPr>
        <w:t xml:space="preserve"> </w:t>
      </w:r>
      <w:r w:rsidR="009D0661">
        <w:rPr>
          <w:color w:val="A5A5A5"/>
          <w:sz w:val="17"/>
          <w:szCs w:val="17"/>
        </w:rPr>
        <w:t xml:space="preserve">including </w:t>
      </w:r>
      <w:r w:rsidR="009D0661">
        <w:rPr>
          <w:color w:val="A5A5A5"/>
          <w:spacing w:val="5"/>
          <w:sz w:val="17"/>
          <w:szCs w:val="17"/>
        </w:rPr>
        <w:t xml:space="preserve"> </w:t>
      </w:r>
      <w:r w:rsidR="009D0661">
        <w:rPr>
          <w:color w:val="A5A5A5"/>
          <w:sz w:val="17"/>
          <w:szCs w:val="17"/>
        </w:rPr>
        <w:t>new</w:t>
      </w:r>
      <w:r w:rsidR="009D0661">
        <w:rPr>
          <w:color w:val="A5A5A5"/>
          <w:spacing w:val="40"/>
          <w:sz w:val="17"/>
          <w:szCs w:val="17"/>
        </w:rPr>
        <w:t xml:space="preserve"> </w:t>
      </w:r>
      <w:r w:rsidR="009D0661">
        <w:rPr>
          <w:color w:val="A5A5A5"/>
          <w:w w:val="113"/>
          <w:sz w:val="17"/>
          <w:szCs w:val="17"/>
        </w:rPr>
        <w:t>recitals</w:t>
      </w:r>
    </w:p>
    <w:p w14:paraId="59842521" w14:textId="77777777" w:rsidR="00304370" w:rsidRDefault="00304370">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076A5C35"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D913DBA"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7F9E124" w14:textId="77777777" w:rsidR="00304370" w:rsidRDefault="00304370">
            <w:pPr>
              <w:spacing w:before="4" w:line="160" w:lineRule="exact"/>
              <w:rPr>
                <w:sz w:val="17"/>
                <w:szCs w:val="17"/>
              </w:rPr>
            </w:pPr>
          </w:p>
          <w:p w14:paraId="183ECA05"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BD8CE2D" w14:textId="77777777" w:rsidR="00304370" w:rsidRDefault="009D0661">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304370" w14:paraId="1B5BB1E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6601827" w14:textId="77777777" w:rsidR="00304370" w:rsidRDefault="009D0661">
            <w:pPr>
              <w:spacing w:before="50"/>
              <w:ind w:left="158"/>
            </w:pPr>
            <w:r>
              <w:rPr>
                <w:color w:val="333333"/>
                <w:w w:val="107"/>
              </w:rPr>
              <w:t>(1)</w:t>
            </w:r>
          </w:p>
        </w:tc>
        <w:tc>
          <w:tcPr>
            <w:tcW w:w="9227" w:type="dxa"/>
            <w:gridSpan w:val="2"/>
            <w:tcBorders>
              <w:top w:val="single" w:sz="7" w:space="0" w:color="BABABA"/>
              <w:left w:val="nil"/>
              <w:bottom w:val="single" w:sz="7" w:space="0" w:color="BABABA"/>
              <w:right w:val="nil"/>
            </w:tcBorders>
          </w:tcPr>
          <w:p w14:paraId="7F8B3ACC" w14:textId="77777777" w:rsidR="00304370" w:rsidRDefault="00304370"/>
        </w:tc>
      </w:tr>
      <w:tr w:rsidR="00304370" w14:paraId="7A3AA5D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7C3AB54" w14:textId="77777777" w:rsidR="00304370" w:rsidRDefault="009D0661">
            <w:pPr>
              <w:spacing w:before="50"/>
              <w:ind w:left="158"/>
            </w:pPr>
            <w:r>
              <w:rPr>
                <w:color w:val="333333"/>
                <w:w w:val="107"/>
              </w:rPr>
              <w:t>(2)</w:t>
            </w:r>
          </w:p>
        </w:tc>
        <w:tc>
          <w:tcPr>
            <w:tcW w:w="9227" w:type="dxa"/>
            <w:gridSpan w:val="2"/>
            <w:tcBorders>
              <w:top w:val="single" w:sz="7" w:space="0" w:color="BABABA"/>
              <w:left w:val="nil"/>
              <w:bottom w:val="single" w:sz="7" w:space="0" w:color="BABABA"/>
              <w:right w:val="nil"/>
            </w:tcBorders>
          </w:tcPr>
          <w:p w14:paraId="18907DE6" w14:textId="77777777" w:rsidR="00304370" w:rsidRDefault="00304370"/>
        </w:tc>
      </w:tr>
      <w:tr w:rsidR="00304370" w14:paraId="7082F00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6F9E9CD" w14:textId="77777777" w:rsidR="00304370" w:rsidRDefault="009D0661">
            <w:pPr>
              <w:spacing w:before="50"/>
              <w:ind w:left="158"/>
            </w:pPr>
            <w:r>
              <w:rPr>
                <w:color w:val="333333"/>
                <w:w w:val="107"/>
              </w:rPr>
              <w:t>(3)</w:t>
            </w:r>
          </w:p>
        </w:tc>
        <w:tc>
          <w:tcPr>
            <w:tcW w:w="9227" w:type="dxa"/>
            <w:gridSpan w:val="2"/>
            <w:tcBorders>
              <w:top w:val="single" w:sz="7" w:space="0" w:color="BABABA"/>
              <w:left w:val="nil"/>
              <w:bottom w:val="single" w:sz="7" w:space="0" w:color="BABABA"/>
              <w:right w:val="nil"/>
            </w:tcBorders>
          </w:tcPr>
          <w:p w14:paraId="2C8B2122" w14:textId="77777777" w:rsidR="00304370" w:rsidRDefault="00304370"/>
        </w:tc>
      </w:tr>
      <w:tr w:rsidR="00304370" w14:paraId="694781A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A3E9B0C" w14:textId="77777777" w:rsidR="00304370" w:rsidRDefault="009D0661">
            <w:pPr>
              <w:spacing w:before="50"/>
              <w:ind w:left="158"/>
            </w:pPr>
            <w:r>
              <w:rPr>
                <w:color w:val="333333"/>
                <w:w w:val="107"/>
              </w:rPr>
              <w:t>(4)</w:t>
            </w:r>
          </w:p>
        </w:tc>
        <w:tc>
          <w:tcPr>
            <w:tcW w:w="9227" w:type="dxa"/>
            <w:gridSpan w:val="2"/>
            <w:tcBorders>
              <w:top w:val="single" w:sz="7" w:space="0" w:color="BABABA"/>
              <w:left w:val="nil"/>
              <w:bottom w:val="single" w:sz="7" w:space="0" w:color="BABABA"/>
              <w:right w:val="nil"/>
            </w:tcBorders>
          </w:tcPr>
          <w:p w14:paraId="7ECF1437" w14:textId="77777777" w:rsidR="00304370" w:rsidRDefault="00304370"/>
        </w:tc>
      </w:tr>
      <w:tr w:rsidR="00304370" w14:paraId="2BEE4D4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45F7A6" w14:textId="77777777" w:rsidR="00304370" w:rsidRDefault="009D0661">
            <w:pPr>
              <w:spacing w:before="50"/>
              <w:ind w:left="158"/>
            </w:pPr>
            <w:r>
              <w:rPr>
                <w:color w:val="333333"/>
                <w:w w:val="107"/>
              </w:rPr>
              <w:t>(5)</w:t>
            </w:r>
          </w:p>
        </w:tc>
        <w:tc>
          <w:tcPr>
            <w:tcW w:w="9227" w:type="dxa"/>
            <w:gridSpan w:val="2"/>
            <w:tcBorders>
              <w:top w:val="single" w:sz="7" w:space="0" w:color="BABABA"/>
              <w:left w:val="nil"/>
              <w:bottom w:val="single" w:sz="7" w:space="0" w:color="BABABA"/>
              <w:right w:val="nil"/>
            </w:tcBorders>
          </w:tcPr>
          <w:p w14:paraId="523A918A" w14:textId="77777777" w:rsidR="00304370" w:rsidRDefault="00304370"/>
        </w:tc>
      </w:tr>
      <w:tr w:rsidR="00304370" w14:paraId="4D074E3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0165C3A" w14:textId="77777777" w:rsidR="00304370" w:rsidRDefault="009D0661">
            <w:pPr>
              <w:spacing w:before="50"/>
              <w:ind w:left="158"/>
            </w:pPr>
            <w:r>
              <w:rPr>
                <w:color w:val="333333"/>
                <w:w w:val="107"/>
              </w:rPr>
              <w:t>(6)</w:t>
            </w:r>
          </w:p>
        </w:tc>
        <w:tc>
          <w:tcPr>
            <w:tcW w:w="9227" w:type="dxa"/>
            <w:gridSpan w:val="2"/>
            <w:tcBorders>
              <w:top w:val="single" w:sz="7" w:space="0" w:color="BABABA"/>
              <w:left w:val="nil"/>
              <w:bottom w:val="single" w:sz="7" w:space="0" w:color="BABABA"/>
              <w:right w:val="nil"/>
            </w:tcBorders>
          </w:tcPr>
          <w:p w14:paraId="24DCFDF4" w14:textId="77777777" w:rsidR="00304370" w:rsidRDefault="00304370"/>
        </w:tc>
      </w:tr>
      <w:tr w:rsidR="00304370" w14:paraId="3C0D06C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C513069" w14:textId="77777777" w:rsidR="00304370" w:rsidRDefault="009D0661">
            <w:pPr>
              <w:spacing w:before="50"/>
              <w:ind w:left="158"/>
            </w:pPr>
            <w:r>
              <w:rPr>
                <w:color w:val="333333"/>
                <w:w w:val="107"/>
              </w:rPr>
              <w:t>(7)</w:t>
            </w:r>
          </w:p>
        </w:tc>
        <w:tc>
          <w:tcPr>
            <w:tcW w:w="9227" w:type="dxa"/>
            <w:gridSpan w:val="2"/>
            <w:tcBorders>
              <w:top w:val="single" w:sz="7" w:space="0" w:color="BABABA"/>
              <w:left w:val="nil"/>
              <w:bottom w:val="single" w:sz="7" w:space="0" w:color="BABABA"/>
              <w:right w:val="nil"/>
            </w:tcBorders>
          </w:tcPr>
          <w:p w14:paraId="41BAF31A" w14:textId="77777777" w:rsidR="00304370" w:rsidRDefault="00304370"/>
        </w:tc>
      </w:tr>
      <w:tr w:rsidR="00304370" w14:paraId="60989472" w14:textId="77777777" w:rsidTr="008C5042">
        <w:trPr>
          <w:trHeight w:hRule="exact" w:val="2026"/>
        </w:trPr>
        <w:tc>
          <w:tcPr>
            <w:tcW w:w="4613" w:type="dxa"/>
            <w:tcBorders>
              <w:top w:val="single" w:sz="7" w:space="0" w:color="BABABA"/>
              <w:left w:val="nil"/>
              <w:bottom w:val="single" w:sz="7" w:space="0" w:color="BABABA"/>
              <w:right w:val="nil"/>
            </w:tcBorders>
            <w:shd w:val="clear" w:color="auto" w:fill="EDEDED"/>
          </w:tcPr>
          <w:p w14:paraId="5ACB0F49" w14:textId="77777777" w:rsidR="00304370" w:rsidRDefault="009D0661">
            <w:pPr>
              <w:spacing w:before="50"/>
              <w:ind w:left="158"/>
            </w:pPr>
            <w:r>
              <w:rPr>
                <w:color w:val="333333"/>
              </w:rPr>
              <w:t>(**)</w:t>
            </w:r>
          </w:p>
        </w:tc>
        <w:tc>
          <w:tcPr>
            <w:tcW w:w="9227" w:type="dxa"/>
            <w:gridSpan w:val="2"/>
            <w:tcBorders>
              <w:top w:val="single" w:sz="7" w:space="0" w:color="BABABA"/>
              <w:left w:val="nil"/>
              <w:bottom w:val="single" w:sz="7" w:space="0" w:color="BABABA"/>
              <w:right w:val="nil"/>
            </w:tcBorders>
          </w:tcPr>
          <w:p w14:paraId="7C001A8B" w14:textId="77777777" w:rsidR="008C5042" w:rsidRDefault="008C5042">
            <w:pPr>
              <w:rPr>
                <w:lang/>
              </w:rPr>
            </w:pPr>
            <w:r>
              <w:rPr>
                <w:lang/>
              </w:rPr>
              <w:t xml:space="preserve">Proposal to add as </w:t>
            </w:r>
            <w:r w:rsidRPr="008C5042">
              <w:rPr>
                <w:lang/>
              </w:rPr>
              <w:t>home energy management systems</w:t>
            </w:r>
            <w:r>
              <w:rPr>
                <w:lang/>
              </w:rPr>
              <w:t xml:space="preserve"> should also be in the scope of this NC: </w:t>
            </w:r>
          </w:p>
          <w:p w14:paraId="3B16466D" w14:textId="47D2C5EE" w:rsidR="00304370" w:rsidRPr="008C5042" w:rsidRDefault="008C5042">
            <w:r w:rsidRPr="008C5042">
              <w:rPr>
                <w:lang/>
              </w:rPr>
              <w:t xml:space="preserve">Transmission-connected demand facilities, transmission-connected distribution facilities, new distribution systems, demand units used by a demand facility or a closed distribution system to provide demand response services to relevant system operators and relevant TSO, </w:t>
            </w:r>
            <w:r w:rsidRPr="008C5042">
              <w:rPr>
                <w:b/>
                <w:bCs/>
                <w:lang/>
              </w:rPr>
              <w:t>home energy management system</w:t>
            </w:r>
            <w:r w:rsidRPr="008C5042">
              <w:rPr>
                <w:lang/>
              </w:rPr>
              <w:t>, V1G electric vehicles and associated V1G electric vehicle supply equipment, heat-pumps, and power-to-gas demand units are subject to the requirements of this Regulation regardless of whether they are part of an energy community as defined in Regulation (EU) 2019/943 , another entity, or a form of system users aggregation, unless such energy community, another entity, or a form of system users aggregation constitutes a fully autonomous energy island.</w:t>
            </w:r>
          </w:p>
        </w:tc>
      </w:tr>
      <w:tr w:rsidR="00304370" w14:paraId="6BB23674" w14:textId="77777777" w:rsidTr="008C5042">
        <w:trPr>
          <w:trHeight w:hRule="exact" w:val="1006"/>
        </w:trPr>
        <w:tc>
          <w:tcPr>
            <w:tcW w:w="4613" w:type="dxa"/>
            <w:tcBorders>
              <w:top w:val="single" w:sz="7" w:space="0" w:color="BABABA"/>
              <w:left w:val="nil"/>
              <w:bottom w:val="single" w:sz="7" w:space="0" w:color="BABABA"/>
              <w:right w:val="nil"/>
            </w:tcBorders>
            <w:shd w:val="clear" w:color="auto" w:fill="EDEDED"/>
          </w:tcPr>
          <w:p w14:paraId="5883B2E1" w14:textId="77777777" w:rsidR="00304370" w:rsidRDefault="009D0661">
            <w:pPr>
              <w:spacing w:before="50"/>
              <w:ind w:left="158"/>
            </w:pPr>
            <w:r>
              <w:rPr>
                <w:color w:val="333333"/>
                <w:w w:val="107"/>
              </w:rPr>
              <w:t>(8)</w:t>
            </w:r>
          </w:p>
        </w:tc>
        <w:tc>
          <w:tcPr>
            <w:tcW w:w="9227" w:type="dxa"/>
            <w:gridSpan w:val="2"/>
            <w:tcBorders>
              <w:top w:val="single" w:sz="7" w:space="0" w:color="BABABA"/>
              <w:left w:val="nil"/>
              <w:bottom w:val="single" w:sz="7" w:space="0" w:color="BABABA"/>
              <w:right w:val="nil"/>
            </w:tcBorders>
          </w:tcPr>
          <w:p w14:paraId="4E5313AD" w14:textId="77777777" w:rsidR="008C5042" w:rsidRDefault="00B64236">
            <w:pPr>
              <w:rPr>
                <w:lang/>
              </w:rPr>
            </w:pPr>
            <w:r>
              <w:rPr>
                <w:lang/>
              </w:rPr>
              <w:t xml:space="preserve">Proposal to add: </w:t>
            </w:r>
          </w:p>
          <w:p w14:paraId="4F7236EE" w14:textId="2B073398" w:rsidR="00304370" w:rsidRPr="00B64236" w:rsidRDefault="00B64236">
            <w:pPr>
              <w:rPr>
                <w:lang/>
              </w:rPr>
            </w:pPr>
            <w:r w:rsidRPr="00B64236">
              <w:t xml:space="preserve">Demand response is an important instrument for increasing the flexibility of the internal energy market and for enabling optimal use of networks. It should be based on customers' actions or on their agreement for a third party to </w:t>
            </w:r>
            <w:proofErr w:type="gramStart"/>
            <w:r w:rsidRPr="00B64236">
              <w:t>take action</w:t>
            </w:r>
            <w:proofErr w:type="gramEnd"/>
            <w:r w:rsidRPr="00B64236">
              <w:t xml:space="preserve"> on their behalf</w:t>
            </w:r>
            <w:r>
              <w:rPr>
                <w:lang/>
              </w:rPr>
              <w:t xml:space="preserve">, </w:t>
            </w:r>
            <w:r w:rsidRPr="00B64236">
              <w:rPr>
                <w:b/>
                <w:bCs/>
              </w:rPr>
              <w:t>individually or as part of an aggregation portfolio</w:t>
            </w:r>
            <w:r>
              <w:rPr>
                <w:b/>
                <w:bCs/>
                <w:lang/>
              </w:rPr>
              <w:t>.</w:t>
            </w:r>
          </w:p>
        </w:tc>
      </w:tr>
      <w:tr w:rsidR="00304370" w14:paraId="741E358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EDFF2DB" w14:textId="77777777" w:rsidR="00304370" w:rsidRDefault="009D0661">
            <w:pPr>
              <w:spacing w:before="50"/>
              <w:ind w:left="158"/>
            </w:pPr>
            <w:r>
              <w:rPr>
                <w:color w:val="333333"/>
                <w:w w:val="107"/>
              </w:rPr>
              <w:t>(9)</w:t>
            </w:r>
          </w:p>
        </w:tc>
        <w:tc>
          <w:tcPr>
            <w:tcW w:w="9227" w:type="dxa"/>
            <w:gridSpan w:val="2"/>
            <w:tcBorders>
              <w:top w:val="single" w:sz="7" w:space="0" w:color="BABABA"/>
              <w:left w:val="nil"/>
              <w:bottom w:val="single" w:sz="7" w:space="0" w:color="BABABA"/>
              <w:right w:val="nil"/>
            </w:tcBorders>
          </w:tcPr>
          <w:p w14:paraId="607498FE" w14:textId="77777777" w:rsidR="00304370" w:rsidRDefault="00304370"/>
        </w:tc>
      </w:tr>
      <w:tr w:rsidR="00304370" w14:paraId="7589928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5F802B6" w14:textId="77777777" w:rsidR="00304370" w:rsidRDefault="009D0661">
            <w:pPr>
              <w:spacing w:before="50"/>
              <w:ind w:left="158"/>
            </w:pPr>
            <w:r>
              <w:rPr>
                <w:color w:val="333333"/>
                <w:w w:val="109"/>
              </w:rPr>
              <w:t>(10)</w:t>
            </w:r>
          </w:p>
        </w:tc>
        <w:tc>
          <w:tcPr>
            <w:tcW w:w="9227" w:type="dxa"/>
            <w:gridSpan w:val="2"/>
            <w:tcBorders>
              <w:top w:val="single" w:sz="7" w:space="0" w:color="BABABA"/>
              <w:left w:val="nil"/>
              <w:bottom w:val="single" w:sz="7" w:space="0" w:color="BABABA"/>
              <w:right w:val="nil"/>
            </w:tcBorders>
          </w:tcPr>
          <w:p w14:paraId="568CE066" w14:textId="77777777" w:rsidR="00304370" w:rsidRDefault="00304370"/>
        </w:tc>
      </w:tr>
      <w:tr w:rsidR="00304370" w14:paraId="602F0C5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9C821D6" w14:textId="77777777" w:rsidR="00304370" w:rsidRDefault="009D0661">
            <w:pPr>
              <w:spacing w:before="50"/>
              <w:ind w:left="158"/>
            </w:pPr>
            <w:r>
              <w:rPr>
                <w:color w:val="333333"/>
                <w:w w:val="109"/>
              </w:rPr>
              <w:t>(11)</w:t>
            </w:r>
          </w:p>
        </w:tc>
        <w:tc>
          <w:tcPr>
            <w:tcW w:w="9227" w:type="dxa"/>
            <w:gridSpan w:val="2"/>
            <w:tcBorders>
              <w:top w:val="single" w:sz="7" w:space="0" w:color="BABABA"/>
              <w:left w:val="nil"/>
              <w:bottom w:val="single" w:sz="7" w:space="0" w:color="BABABA"/>
              <w:right w:val="nil"/>
            </w:tcBorders>
          </w:tcPr>
          <w:p w14:paraId="4DC6D6E6" w14:textId="77777777" w:rsidR="00304370" w:rsidRDefault="00304370"/>
        </w:tc>
      </w:tr>
      <w:tr w:rsidR="00304370" w14:paraId="6025984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F88CAB" w14:textId="77777777" w:rsidR="00304370" w:rsidRDefault="009D0661">
            <w:pPr>
              <w:spacing w:before="50"/>
              <w:ind w:left="158"/>
            </w:pPr>
            <w:r>
              <w:rPr>
                <w:color w:val="333333"/>
                <w:w w:val="109"/>
              </w:rPr>
              <w:t>(12)</w:t>
            </w:r>
          </w:p>
        </w:tc>
        <w:tc>
          <w:tcPr>
            <w:tcW w:w="9227" w:type="dxa"/>
            <w:gridSpan w:val="2"/>
            <w:tcBorders>
              <w:top w:val="single" w:sz="7" w:space="0" w:color="BABABA"/>
              <w:left w:val="nil"/>
              <w:bottom w:val="single" w:sz="7" w:space="0" w:color="BABABA"/>
              <w:right w:val="nil"/>
            </w:tcBorders>
          </w:tcPr>
          <w:p w14:paraId="65393EA8" w14:textId="77777777" w:rsidR="00304370" w:rsidRDefault="00304370"/>
        </w:tc>
      </w:tr>
      <w:tr w:rsidR="00304370" w14:paraId="1213D2C7" w14:textId="77777777" w:rsidTr="008C5042">
        <w:trPr>
          <w:trHeight w:hRule="exact" w:val="1253"/>
        </w:trPr>
        <w:tc>
          <w:tcPr>
            <w:tcW w:w="4613" w:type="dxa"/>
            <w:tcBorders>
              <w:top w:val="single" w:sz="7" w:space="0" w:color="BABABA"/>
              <w:left w:val="nil"/>
              <w:bottom w:val="single" w:sz="7" w:space="0" w:color="BABABA"/>
              <w:right w:val="nil"/>
            </w:tcBorders>
            <w:shd w:val="clear" w:color="auto" w:fill="EDEDED"/>
          </w:tcPr>
          <w:p w14:paraId="1D4F0507" w14:textId="77777777" w:rsidR="00304370" w:rsidRDefault="009D0661">
            <w:pPr>
              <w:spacing w:before="50"/>
              <w:ind w:left="158"/>
            </w:pPr>
            <w:r>
              <w:rPr>
                <w:color w:val="333333"/>
                <w:w w:val="109"/>
              </w:rPr>
              <w:t>(13)</w:t>
            </w:r>
          </w:p>
        </w:tc>
        <w:tc>
          <w:tcPr>
            <w:tcW w:w="9227" w:type="dxa"/>
            <w:gridSpan w:val="2"/>
            <w:tcBorders>
              <w:top w:val="single" w:sz="7" w:space="0" w:color="BABABA"/>
              <w:left w:val="nil"/>
              <w:bottom w:val="single" w:sz="7" w:space="0" w:color="BABABA"/>
              <w:right w:val="nil"/>
            </w:tcBorders>
          </w:tcPr>
          <w:p w14:paraId="4679AE7D" w14:textId="77777777" w:rsidR="00304370" w:rsidRDefault="008C5042">
            <w:pPr>
              <w:rPr>
                <w:lang/>
              </w:rPr>
            </w:pPr>
            <w:r>
              <w:rPr>
                <w:lang/>
              </w:rPr>
              <w:t>Proposal to add:</w:t>
            </w:r>
          </w:p>
          <w:p w14:paraId="7B80AA57" w14:textId="77A35054" w:rsidR="008C5042" w:rsidRPr="008C5042" w:rsidRDefault="008C5042">
            <w:r w:rsidRPr="008C5042">
              <w:t xml:space="preserve">The administrative burdens and costs associated with providing demand response should be kept within reasonable limits </w:t>
            </w:r>
            <w:r w:rsidRPr="008C5042">
              <w:rPr>
                <w:b/>
                <w:bCs/>
              </w:rPr>
              <w:t>and proportional to the consumer size</w:t>
            </w:r>
            <w:r w:rsidRPr="008C5042">
              <w:t xml:space="preserve">, </w:t>
            </w:r>
            <w:proofErr w:type="gramStart"/>
            <w:r w:rsidRPr="008C5042">
              <w:t>in particular as</w:t>
            </w:r>
            <w:proofErr w:type="gramEnd"/>
            <w:r w:rsidRPr="008C5042">
              <w:t xml:space="preserve"> regards domestic consumers, who will play an increasingly important role in the transition to low carbon society and their uptake should not be unnecessarily burdened with administrative tasks.</w:t>
            </w:r>
          </w:p>
        </w:tc>
      </w:tr>
      <w:tr w:rsidR="00304370" w14:paraId="0A201181" w14:textId="77777777" w:rsidTr="008C5042">
        <w:trPr>
          <w:trHeight w:hRule="exact" w:val="1146"/>
        </w:trPr>
        <w:tc>
          <w:tcPr>
            <w:tcW w:w="4613" w:type="dxa"/>
            <w:tcBorders>
              <w:top w:val="single" w:sz="7" w:space="0" w:color="BABABA"/>
              <w:left w:val="nil"/>
              <w:bottom w:val="single" w:sz="7" w:space="0" w:color="BABABA"/>
              <w:right w:val="nil"/>
            </w:tcBorders>
            <w:shd w:val="clear" w:color="auto" w:fill="EDEDED"/>
          </w:tcPr>
          <w:p w14:paraId="1D89E9D9" w14:textId="77777777" w:rsidR="00304370" w:rsidRDefault="009D0661">
            <w:pPr>
              <w:spacing w:before="50"/>
              <w:ind w:left="158"/>
            </w:pPr>
            <w:r>
              <w:rPr>
                <w:color w:val="333333"/>
                <w:w w:val="109"/>
              </w:rPr>
              <w:t>(14)</w:t>
            </w:r>
          </w:p>
        </w:tc>
        <w:tc>
          <w:tcPr>
            <w:tcW w:w="9227" w:type="dxa"/>
            <w:gridSpan w:val="2"/>
            <w:tcBorders>
              <w:top w:val="single" w:sz="7" w:space="0" w:color="BABABA"/>
              <w:left w:val="nil"/>
              <w:bottom w:val="single" w:sz="7" w:space="0" w:color="BABABA"/>
              <w:right w:val="nil"/>
            </w:tcBorders>
          </w:tcPr>
          <w:p w14:paraId="58554045" w14:textId="77777777" w:rsidR="00304370" w:rsidRDefault="008C5042">
            <w:pPr>
              <w:rPr>
                <w:lang/>
              </w:rPr>
            </w:pPr>
            <w:r>
              <w:rPr>
                <w:lang/>
              </w:rPr>
              <w:t xml:space="preserve">Proposal to add: </w:t>
            </w:r>
          </w:p>
          <w:p w14:paraId="4EDCDD3B" w14:textId="215DA4B1" w:rsidR="008C5042" w:rsidRPr="008C5042" w:rsidRDefault="008C5042">
            <w:pPr>
              <w:rPr>
                <w:color w:val="000000"/>
              </w:rPr>
            </w:pPr>
            <w:r w:rsidRPr="008C5042">
              <w:rPr>
                <w:color w:val="000000"/>
              </w:rPr>
              <w:t xml:space="preserve">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 </w:t>
            </w:r>
            <w:r w:rsidRPr="008C5042">
              <w:rPr>
                <w:b/>
                <w:bCs/>
                <w:color w:val="000000"/>
              </w:rPr>
              <w:t xml:space="preserve">or </w:t>
            </w:r>
            <w:proofErr w:type="spellStart"/>
            <w:r w:rsidRPr="008C5042">
              <w:rPr>
                <w:b/>
                <w:bCs/>
                <w:color w:val="000000"/>
              </w:rPr>
              <w:t>jeopardise</w:t>
            </w:r>
            <w:proofErr w:type="spellEnd"/>
            <w:r w:rsidRPr="008C5042">
              <w:rPr>
                <w:b/>
                <w:bCs/>
                <w:color w:val="000000"/>
              </w:rPr>
              <w:t xml:space="preserve"> the European electricity network system.</w:t>
            </w:r>
          </w:p>
        </w:tc>
      </w:tr>
      <w:tr w:rsidR="00304370" w14:paraId="126EEDD4" w14:textId="77777777" w:rsidTr="00365B2F">
        <w:trPr>
          <w:trHeight w:hRule="exact" w:val="2139"/>
        </w:trPr>
        <w:tc>
          <w:tcPr>
            <w:tcW w:w="4613" w:type="dxa"/>
            <w:tcBorders>
              <w:top w:val="single" w:sz="7" w:space="0" w:color="BABABA"/>
              <w:left w:val="nil"/>
              <w:bottom w:val="single" w:sz="7" w:space="0" w:color="BABABA"/>
              <w:right w:val="nil"/>
            </w:tcBorders>
            <w:shd w:val="clear" w:color="auto" w:fill="EDEDED"/>
          </w:tcPr>
          <w:p w14:paraId="0B4C3904" w14:textId="77777777" w:rsidR="00304370" w:rsidRDefault="009D0661">
            <w:pPr>
              <w:spacing w:before="50"/>
              <w:ind w:left="158"/>
            </w:pPr>
            <w:r>
              <w:rPr>
                <w:color w:val="333333"/>
                <w:w w:val="109"/>
              </w:rPr>
              <w:t>(15)</w:t>
            </w:r>
          </w:p>
        </w:tc>
        <w:tc>
          <w:tcPr>
            <w:tcW w:w="9227" w:type="dxa"/>
            <w:gridSpan w:val="2"/>
            <w:tcBorders>
              <w:top w:val="single" w:sz="7" w:space="0" w:color="BABABA"/>
              <w:left w:val="nil"/>
              <w:bottom w:val="single" w:sz="7" w:space="0" w:color="BABABA"/>
              <w:right w:val="nil"/>
            </w:tcBorders>
          </w:tcPr>
          <w:p w14:paraId="5E18A131" w14:textId="77777777" w:rsidR="00304370" w:rsidRDefault="00365B2F">
            <w:pPr>
              <w:rPr>
                <w:lang/>
              </w:rPr>
            </w:pPr>
            <w:r>
              <w:rPr>
                <w:lang/>
              </w:rPr>
              <w:t>Proposal to add:</w:t>
            </w:r>
          </w:p>
          <w:p w14:paraId="0633F5F2" w14:textId="3D78A156" w:rsidR="00365B2F" w:rsidRPr="00365B2F" w:rsidRDefault="00365B2F">
            <w:r w:rsidRPr="00365B2F">
              <w:t xml:space="preserve">Frequency-related requirements should support the stable operation of the energy system which is being transformed to accommodate the green transition. In the future, the effectiveness of existing low frequency demand disconnection (LFDD) schemes is expected to be reduced due to the increased penetration of distributed generation. Therefore, a new limited frequency sensitive mode for various demand units (LFSM-UC) is being introduced to account for these changes. Furthermore, </w:t>
            </w:r>
            <w:r>
              <w:rPr>
                <w:lang/>
              </w:rPr>
              <w:t>c</w:t>
            </w:r>
            <w:proofErr w:type="spellStart"/>
            <w:r w:rsidRPr="00365B2F">
              <w:t>harging</w:t>
            </w:r>
            <w:proofErr w:type="spellEnd"/>
            <w:r w:rsidRPr="00365B2F">
              <w:t xml:space="preserve"> units for electro mobility, such as V1G, power-to-gas demand units and heat-pumps are usually technically capable to fulfil such a requirement without negative consequences for the grid user. </w:t>
            </w:r>
            <w:r w:rsidRPr="00365B2F">
              <w:rPr>
                <w:b/>
                <w:bCs/>
              </w:rPr>
              <w:t xml:space="preserve">Also, in big car parks, the impact of the V2G charging station on the frequency, namely </w:t>
            </w:r>
            <w:proofErr w:type="spellStart"/>
            <w:r w:rsidRPr="00365B2F">
              <w:rPr>
                <w:b/>
                <w:bCs/>
              </w:rPr>
              <w:t>superharmonic</w:t>
            </w:r>
            <w:proofErr w:type="spellEnd"/>
            <w:r w:rsidRPr="00365B2F">
              <w:rPr>
                <w:b/>
                <w:bCs/>
              </w:rPr>
              <w:t>, should be considered.</w:t>
            </w:r>
          </w:p>
        </w:tc>
      </w:tr>
      <w:tr w:rsidR="00304370" w14:paraId="7DCA08F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4A6983C" w14:textId="77777777" w:rsidR="00304370" w:rsidRDefault="009D0661">
            <w:pPr>
              <w:spacing w:before="50"/>
              <w:ind w:left="158"/>
            </w:pPr>
            <w:r>
              <w:rPr>
                <w:color w:val="333333"/>
                <w:w w:val="109"/>
              </w:rPr>
              <w:t>(16)</w:t>
            </w:r>
          </w:p>
        </w:tc>
        <w:tc>
          <w:tcPr>
            <w:tcW w:w="9227" w:type="dxa"/>
            <w:gridSpan w:val="2"/>
            <w:tcBorders>
              <w:top w:val="single" w:sz="7" w:space="0" w:color="BABABA"/>
              <w:left w:val="nil"/>
              <w:bottom w:val="single" w:sz="7" w:space="0" w:color="BABABA"/>
              <w:right w:val="nil"/>
            </w:tcBorders>
          </w:tcPr>
          <w:p w14:paraId="462B14CE" w14:textId="77777777" w:rsidR="00304370" w:rsidRDefault="00304370"/>
        </w:tc>
      </w:tr>
      <w:tr w:rsidR="00304370" w14:paraId="140673F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AC6B54F" w14:textId="77777777" w:rsidR="00304370" w:rsidRDefault="009D0661">
            <w:pPr>
              <w:spacing w:before="50"/>
              <w:ind w:left="158"/>
            </w:pPr>
            <w:r>
              <w:rPr>
                <w:color w:val="333333"/>
                <w:w w:val="109"/>
              </w:rPr>
              <w:t>(17)</w:t>
            </w:r>
          </w:p>
        </w:tc>
        <w:tc>
          <w:tcPr>
            <w:tcW w:w="9227" w:type="dxa"/>
            <w:gridSpan w:val="2"/>
            <w:tcBorders>
              <w:top w:val="single" w:sz="7" w:space="0" w:color="BABABA"/>
              <w:left w:val="nil"/>
              <w:bottom w:val="single" w:sz="7" w:space="0" w:color="BABABA"/>
              <w:right w:val="nil"/>
            </w:tcBorders>
          </w:tcPr>
          <w:p w14:paraId="44267FED" w14:textId="77777777" w:rsidR="00304370" w:rsidRDefault="00304370"/>
        </w:tc>
      </w:tr>
      <w:tr w:rsidR="00304370" w14:paraId="1A470D3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69BFF3B" w14:textId="77777777" w:rsidR="00304370" w:rsidRDefault="009D0661">
            <w:pPr>
              <w:spacing w:before="50"/>
              <w:ind w:left="158"/>
            </w:pPr>
            <w:r>
              <w:rPr>
                <w:color w:val="333333"/>
                <w:w w:val="109"/>
              </w:rPr>
              <w:t>(18)</w:t>
            </w:r>
          </w:p>
        </w:tc>
        <w:tc>
          <w:tcPr>
            <w:tcW w:w="9227" w:type="dxa"/>
            <w:gridSpan w:val="2"/>
            <w:tcBorders>
              <w:top w:val="single" w:sz="7" w:space="0" w:color="BABABA"/>
              <w:left w:val="nil"/>
              <w:bottom w:val="single" w:sz="7" w:space="0" w:color="BABABA"/>
              <w:right w:val="nil"/>
            </w:tcBorders>
          </w:tcPr>
          <w:p w14:paraId="399B6A3A" w14:textId="77777777" w:rsidR="00304370" w:rsidRDefault="00304370"/>
        </w:tc>
      </w:tr>
      <w:tr w:rsidR="00304370" w14:paraId="78E2C4F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2D297CD" w14:textId="77777777" w:rsidR="00304370" w:rsidRDefault="009D0661">
            <w:pPr>
              <w:spacing w:before="50"/>
              <w:ind w:left="158"/>
            </w:pPr>
            <w:r>
              <w:rPr>
                <w:color w:val="333333"/>
                <w:w w:val="109"/>
              </w:rPr>
              <w:t>(19)</w:t>
            </w:r>
          </w:p>
        </w:tc>
        <w:tc>
          <w:tcPr>
            <w:tcW w:w="9227" w:type="dxa"/>
            <w:gridSpan w:val="2"/>
            <w:tcBorders>
              <w:top w:val="single" w:sz="7" w:space="0" w:color="BABABA"/>
              <w:left w:val="nil"/>
              <w:bottom w:val="single" w:sz="7" w:space="0" w:color="BABABA"/>
              <w:right w:val="nil"/>
            </w:tcBorders>
          </w:tcPr>
          <w:p w14:paraId="54165C61" w14:textId="77777777" w:rsidR="00304370" w:rsidRDefault="00304370"/>
        </w:tc>
      </w:tr>
      <w:tr w:rsidR="00304370" w14:paraId="44A37B7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EAAF566" w14:textId="77777777" w:rsidR="00304370" w:rsidRDefault="009D0661">
            <w:pPr>
              <w:spacing w:before="50"/>
              <w:ind w:left="158"/>
            </w:pPr>
            <w:r>
              <w:rPr>
                <w:color w:val="333333"/>
                <w:w w:val="109"/>
              </w:rPr>
              <w:t>(20)</w:t>
            </w:r>
          </w:p>
        </w:tc>
        <w:tc>
          <w:tcPr>
            <w:tcW w:w="9227" w:type="dxa"/>
            <w:gridSpan w:val="2"/>
            <w:tcBorders>
              <w:top w:val="single" w:sz="7" w:space="0" w:color="BABABA"/>
              <w:left w:val="nil"/>
              <w:bottom w:val="single" w:sz="7" w:space="0" w:color="BABABA"/>
              <w:right w:val="nil"/>
            </w:tcBorders>
          </w:tcPr>
          <w:p w14:paraId="6F951069" w14:textId="77777777" w:rsidR="00304370" w:rsidRDefault="00304370"/>
        </w:tc>
      </w:tr>
      <w:tr w:rsidR="00304370" w14:paraId="42D9D77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EC54140" w14:textId="77777777" w:rsidR="00304370" w:rsidRDefault="009D0661">
            <w:pPr>
              <w:spacing w:before="50"/>
              <w:ind w:left="158"/>
            </w:pPr>
            <w:r>
              <w:rPr>
                <w:color w:val="333333"/>
                <w:w w:val="109"/>
              </w:rPr>
              <w:t>(21)</w:t>
            </w:r>
          </w:p>
        </w:tc>
        <w:tc>
          <w:tcPr>
            <w:tcW w:w="9227" w:type="dxa"/>
            <w:gridSpan w:val="2"/>
            <w:tcBorders>
              <w:top w:val="single" w:sz="7" w:space="0" w:color="BABABA"/>
              <w:left w:val="nil"/>
              <w:bottom w:val="single" w:sz="7" w:space="0" w:color="BABABA"/>
              <w:right w:val="nil"/>
            </w:tcBorders>
          </w:tcPr>
          <w:p w14:paraId="00652219" w14:textId="77777777" w:rsidR="00304370" w:rsidRDefault="00304370"/>
        </w:tc>
      </w:tr>
      <w:tr w:rsidR="00304370" w14:paraId="7DC8972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A2D08BE" w14:textId="77777777" w:rsidR="00304370" w:rsidRDefault="009D0661">
            <w:pPr>
              <w:spacing w:before="50"/>
              <w:ind w:left="158"/>
            </w:pPr>
            <w:r>
              <w:rPr>
                <w:color w:val="333333"/>
                <w:w w:val="109"/>
              </w:rPr>
              <w:t>(22)</w:t>
            </w:r>
          </w:p>
        </w:tc>
        <w:tc>
          <w:tcPr>
            <w:tcW w:w="9227" w:type="dxa"/>
            <w:gridSpan w:val="2"/>
            <w:tcBorders>
              <w:top w:val="single" w:sz="7" w:space="0" w:color="BABABA"/>
              <w:left w:val="nil"/>
              <w:bottom w:val="single" w:sz="7" w:space="0" w:color="BABABA"/>
              <w:right w:val="nil"/>
            </w:tcBorders>
          </w:tcPr>
          <w:p w14:paraId="6CB52E92" w14:textId="77777777" w:rsidR="00304370" w:rsidRDefault="00304370"/>
        </w:tc>
      </w:tr>
      <w:tr w:rsidR="00304370" w14:paraId="6A9E034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35C177A" w14:textId="77777777" w:rsidR="00304370" w:rsidRDefault="009D0661">
            <w:pPr>
              <w:spacing w:before="50"/>
              <w:ind w:left="158"/>
            </w:pPr>
            <w:r>
              <w:rPr>
                <w:color w:val="333333"/>
                <w:w w:val="109"/>
              </w:rPr>
              <w:t>(23)</w:t>
            </w:r>
          </w:p>
        </w:tc>
        <w:tc>
          <w:tcPr>
            <w:tcW w:w="9227" w:type="dxa"/>
            <w:gridSpan w:val="2"/>
            <w:tcBorders>
              <w:top w:val="single" w:sz="7" w:space="0" w:color="BABABA"/>
              <w:left w:val="nil"/>
              <w:bottom w:val="single" w:sz="7" w:space="0" w:color="BABABA"/>
              <w:right w:val="nil"/>
            </w:tcBorders>
          </w:tcPr>
          <w:p w14:paraId="4EFD687B" w14:textId="77777777" w:rsidR="00304370" w:rsidRDefault="00304370"/>
        </w:tc>
      </w:tr>
      <w:tr w:rsidR="00304370" w14:paraId="06DACA55" w14:textId="77777777">
        <w:trPr>
          <w:trHeight w:hRule="exact" w:val="80"/>
        </w:trPr>
        <w:tc>
          <w:tcPr>
            <w:tcW w:w="4613" w:type="dxa"/>
            <w:tcBorders>
              <w:top w:val="single" w:sz="7" w:space="0" w:color="BABABA"/>
              <w:left w:val="nil"/>
              <w:bottom w:val="nil"/>
              <w:right w:val="nil"/>
            </w:tcBorders>
          </w:tcPr>
          <w:p w14:paraId="4AEFED3E" w14:textId="77777777" w:rsidR="00304370" w:rsidRDefault="00304370"/>
        </w:tc>
        <w:tc>
          <w:tcPr>
            <w:tcW w:w="9227" w:type="dxa"/>
            <w:gridSpan w:val="2"/>
            <w:tcBorders>
              <w:top w:val="single" w:sz="7" w:space="0" w:color="BABABA"/>
              <w:left w:val="nil"/>
              <w:bottom w:val="nil"/>
              <w:right w:val="nil"/>
            </w:tcBorders>
          </w:tcPr>
          <w:p w14:paraId="716D3D6F" w14:textId="77777777" w:rsidR="00304370" w:rsidRDefault="00304370"/>
        </w:tc>
      </w:tr>
    </w:tbl>
    <w:p w14:paraId="1290CDDD" w14:textId="77777777" w:rsidR="00304370" w:rsidRDefault="00304370">
      <w:pPr>
        <w:spacing w:before="8" w:line="180" w:lineRule="exact"/>
        <w:rPr>
          <w:sz w:val="18"/>
          <w:szCs w:val="18"/>
        </w:rPr>
      </w:pPr>
    </w:p>
    <w:p w14:paraId="5836467D"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7</w:t>
      </w:r>
    </w:p>
    <w:p w14:paraId="353B13E2" w14:textId="77777777" w:rsidR="00304370" w:rsidRDefault="0036270E">
      <w:pPr>
        <w:spacing w:before="82"/>
        <w:ind w:left="113"/>
      </w:pPr>
      <w:r>
        <w:pict w14:anchorId="18438F29">
          <v:group id="_x0000_s1886" style="position:absolute;left:0;text-align:left;margin-left:68.9pt;margin-top:31.15pt;width:693.75pt;height:20.9pt;z-index:-3813;mso-position-horizontal-relative:page;mso-position-vertical-relative:page" coordorigin="1378,623" coordsize="13875,418">
            <v:shape id="_x0000_s1898" style="position:absolute;left:1395;top:720;width:4613;height:304" coordorigin="1395,720" coordsize="4613,304" path="m1395,720r,304l6008,1024r,-304l1395,720xe" fillcolor="#ededed" stroked="f">
              <v:path arrowok="t"/>
            </v:shape>
            <v:shape id="_x0000_s1897" style="position:absolute;left:6001;top:720;width:15;height:311" coordorigin="6001,720" coordsize="15,311" path="m6016,1031r,-311l6001,720r,296l6016,1031xe" fillcolor="#bababa" stroked="f">
              <v:path arrowok="t"/>
            </v:shape>
            <v:shape id="_x0000_s1896" style="position:absolute;left:1388;top:1024;width:4628;height:0" coordorigin="1388,1024" coordsize="4628,0" path="m1388,1024r4628,e" filled="f" strokecolor="#bababa" strokeweight=".85pt">
              <v:path arrowok="t"/>
            </v:shape>
            <v:shape id="_x0000_s1895" style="position:absolute;left:1388;top:633;width:15;height:398" coordorigin="1388,633" coordsize="15,398" path="m1388,1031r15,-15l1403,648r-15,-15l1388,1031xe" fillcolor="#bababa" stroked="f">
              <v:path arrowok="t"/>
            </v:shape>
            <v:shape id="_x0000_s1894" style="position:absolute;left:6001;top:640;width:4628;height:0" coordorigin="6001,640" coordsize="4628,0" path="m6001,640r4628,e" filled="f" strokecolor="#bababa" strokeweight=".85pt">
              <v:path arrowok="t"/>
            </v:shape>
            <v:shape id="_x0000_s1893" style="position:absolute;left:10614;top:633;width:15;height:398" coordorigin="10614,633" coordsize="15,398" path="m10629,633r-15,15l10614,1016r15,15l10629,633xe" fillcolor="#bababa" stroked="f">
              <v:path arrowok="t"/>
            </v:shape>
            <v:shape id="_x0000_s1892" style="position:absolute;left:6001;top:1024;width:4628;height:0" coordorigin="6001,1024" coordsize="4628,0" path="m6001,1024r4628,e" filled="f" strokecolor="#bababa" strokeweight=".85pt">
              <v:path arrowok="t"/>
            </v:shape>
            <v:shape id="_x0000_s1891" style="position:absolute;left:6001;top:633;width:15;height:398" coordorigin="6001,633" coordsize="15,398" path="m6001,1031r15,-15l6016,648r-15,-15l6001,1031xe" fillcolor="#bababa" stroked="f">
              <v:path arrowok="t"/>
            </v:shape>
            <v:shape id="_x0000_s1890" style="position:absolute;left:10614;top:640;width:4628;height:0" coordorigin="10614,640" coordsize="4628,0" path="m10614,640r4628,e" filled="f" strokecolor="#bababa" strokeweight=".85pt">
              <v:path arrowok="t"/>
            </v:shape>
            <v:shape id="_x0000_s1889" style="position:absolute;left:15227;top:633;width:15;height:398" coordorigin="15227,633" coordsize="15,398" path="m15242,633r-15,15l15227,1016r15,15l15242,633xe" fillcolor="#bababa" stroked="f">
              <v:path arrowok="t"/>
            </v:shape>
            <v:shape id="_x0000_s1888" style="position:absolute;left:10614;top:1024;width:4628;height:0" coordorigin="10614,1024" coordsize="4628,0" path="m10614,1024r4628,e" filled="f" strokecolor="#bababa" strokeweight=".85pt">
              <v:path arrowok="t"/>
            </v:shape>
            <v:shape id="_x0000_s1887" style="position:absolute;left:10614;top:633;width:15;height:398" coordorigin="10614,633" coordsize="15,398" path="m10614,1031r15,-15l10629,648r-15,-15l10614,1031xe" fillcolor="#bababa" stroked="f">
              <v:path arrowok="t"/>
            </v:shape>
            <w10:wrap anchorx="page" anchory="page"/>
          </v:group>
        </w:pict>
      </w:r>
      <w:r w:rsidR="009D0661">
        <w:rPr>
          <w:color w:val="333333"/>
          <w:w w:val="109"/>
        </w:rPr>
        <w:t>(24)</w:t>
      </w:r>
    </w:p>
    <w:p w14:paraId="3676A336" w14:textId="77777777" w:rsidR="00304370" w:rsidRDefault="00304370">
      <w:pPr>
        <w:spacing w:line="200" w:lineRule="exact"/>
      </w:pPr>
    </w:p>
    <w:p w14:paraId="00602DDB" w14:textId="77777777" w:rsidR="00304370" w:rsidRDefault="00304370">
      <w:pPr>
        <w:spacing w:line="200" w:lineRule="exact"/>
      </w:pPr>
    </w:p>
    <w:p w14:paraId="04CBD8DE" w14:textId="77777777" w:rsidR="00304370" w:rsidRDefault="00304370">
      <w:pPr>
        <w:spacing w:line="200" w:lineRule="exact"/>
      </w:pPr>
    </w:p>
    <w:p w14:paraId="1B4B79DE" w14:textId="77777777" w:rsidR="00304370" w:rsidRDefault="00304370">
      <w:pPr>
        <w:spacing w:line="200" w:lineRule="exact"/>
      </w:pPr>
    </w:p>
    <w:p w14:paraId="398F0ADB" w14:textId="77777777" w:rsidR="00304370" w:rsidRDefault="00304370">
      <w:pPr>
        <w:spacing w:line="200" w:lineRule="exact"/>
      </w:pPr>
    </w:p>
    <w:p w14:paraId="3FA058F9" w14:textId="77777777" w:rsidR="00304370" w:rsidRDefault="00304370">
      <w:pPr>
        <w:spacing w:line="200" w:lineRule="exact"/>
      </w:pPr>
    </w:p>
    <w:p w14:paraId="05822FB6" w14:textId="77777777" w:rsidR="00304370" w:rsidRDefault="00304370">
      <w:pPr>
        <w:spacing w:line="200" w:lineRule="exact"/>
      </w:pPr>
    </w:p>
    <w:p w14:paraId="6E6D1821" w14:textId="77777777" w:rsidR="00304370" w:rsidRDefault="00304370">
      <w:pPr>
        <w:spacing w:line="200" w:lineRule="exact"/>
      </w:pPr>
    </w:p>
    <w:p w14:paraId="6A43A0F9" w14:textId="77777777" w:rsidR="00304370" w:rsidRDefault="00304370">
      <w:pPr>
        <w:spacing w:line="200" w:lineRule="exact"/>
      </w:pPr>
    </w:p>
    <w:p w14:paraId="3F835B61" w14:textId="77777777" w:rsidR="00304370" w:rsidRDefault="00304370">
      <w:pPr>
        <w:spacing w:line="200" w:lineRule="exact"/>
      </w:pPr>
    </w:p>
    <w:p w14:paraId="2D5579CC" w14:textId="77777777" w:rsidR="00304370" w:rsidRDefault="00304370">
      <w:pPr>
        <w:spacing w:line="200" w:lineRule="exact"/>
      </w:pPr>
    </w:p>
    <w:p w14:paraId="432E4D9E" w14:textId="77777777" w:rsidR="00304370" w:rsidRDefault="00304370">
      <w:pPr>
        <w:spacing w:line="200" w:lineRule="exact"/>
      </w:pPr>
    </w:p>
    <w:p w14:paraId="62647D50" w14:textId="77777777" w:rsidR="00304370" w:rsidRDefault="00304370">
      <w:pPr>
        <w:spacing w:line="200" w:lineRule="exact"/>
      </w:pPr>
    </w:p>
    <w:p w14:paraId="44285AE0" w14:textId="77777777" w:rsidR="00304370" w:rsidRDefault="00304370">
      <w:pPr>
        <w:spacing w:line="200" w:lineRule="exact"/>
      </w:pPr>
    </w:p>
    <w:p w14:paraId="5B332408" w14:textId="77777777" w:rsidR="00304370" w:rsidRDefault="00304370">
      <w:pPr>
        <w:spacing w:line="200" w:lineRule="exact"/>
      </w:pPr>
    </w:p>
    <w:p w14:paraId="53FA2CE2" w14:textId="77777777" w:rsidR="00304370" w:rsidRDefault="00304370">
      <w:pPr>
        <w:spacing w:line="200" w:lineRule="exact"/>
      </w:pPr>
    </w:p>
    <w:p w14:paraId="3F98BC1C" w14:textId="77777777" w:rsidR="00304370" w:rsidRDefault="00304370">
      <w:pPr>
        <w:spacing w:line="200" w:lineRule="exact"/>
      </w:pPr>
    </w:p>
    <w:p w14:paraId="61754820" w14:textId="77777777" w:rsidR="00304370" w:rsidRDefault="00304370">
      <w:pPr>
        <w:spacing w:line="200" w:lineRule="exact"/>
      </w:pPr>
    </w:p>
    <w:p w14:paraId="6B5CD82D" w14:textId="77777777" w:rsidR="00304370" w:rsidRDefault="00304370">
      <w:pPr>
        <w:spacing w:line="200" w:lineRule="exact"/>
      </w:pPr>
    </w:p>
    <w:p w14:paraId="63DE2D68" w14:textId="77777777" w:rsidR="00304370" w:rsidRDefault="00304370">
      <w:pPr>
        <w:spacing w:line="200" w:lineRule="exact"/>
      </w:pPr>
    </w:p>
    <w:p w14:paraId="5D80E0BF" w14:textId="77777777" w:rsidR="00304370" w:rsidRDefault="00304370">
      <w:pPr>
        <w:spacing w:line="200" w:lineRule="exact"/>
      </w:pPr>
    </w:p>
    <w:p w14:paraId="343AE3CB" w14:textId="77777777" w:rsidR="00304370" w:rsidRDefault="00304370">
      <w:pPr>
        <w:spacing w:line="200" w:lineRule="exact"/>
      </w:pPr>
    </w:p>
    <w:p w14:paraId="5241A582" w14:textId="77777777" w:rsidR="00304370" w:rsidRDefault="00304370">
      <w:pPr>
        <w:spacing w:line="200" w:lineRule="exact"/>
      </w:pPr>
    </w:p>
    <w:p w14:paraId="3B773FFF" w14:textId="77777777" w:rsidR="00304370" w:rsidRDefault="00304370">
      <w:pPr>
        <w:spacing w:line="200" w:lineRule="exact"/>
      </w:pPr>
    </w:p>
    <w:p w14:paraId="68DEF652" w14:textId="77777777" w:rsidR="00304370" w:rsidRDefault="00304370">
      <w:pPr>
        <w:spacing w:line="200" w:lineRule="exact"/>
      </w:pPr>
    </w:p>
    <w:p w14:paraId="4C9C9C14" w14:textId="77777777" w:rsidR="00304370" w:rsidRDefault="00304370">
      <w:pPr>
        <w:spacing w:line="200" w:lineRule="exact"/>
      </w:pPr>
    </w:p>
    <w:p w14:paraId="2F1C8182" w14:textId="77777777" w:rsidR="00304370" w:rsidRDefault="00304370">
      <w:pPr>
        <w:spacing w:line="200" w:lineRule="exact"/>
      </w:pPr>
    </w:p>
    <w:p w14:paraId="73A134AF" w14:textId="77777777" w:rsidR="00304370" w:rsidRDefault="00304370">
      <w:pPr>
        <w:spacing w:line="200" w:lineRule="exact"/>
      </w:pPr>
    </w:p>
    <w:p w14:paraId="0A6F2353" w14:textId="77777777" w:rsidR="00304370" w:rsidRDefault="00304370">
      <w:pPr>
        <w:spacing w:line="200" w:lineRule="exact"/>
      </w:pPr>
    </w:p>
    <w:p w14:paraId="64AAE378" w14:textId="77777777" w:rsidR="00304370" w:rsidRDefault="00304370">
      <w:pPr>
        <w:spacing w:line="200" w:lineRule="exact"/>
      </w:pPr>
    </w:p>
    <w:p w14:paraId="0AE554E7" w14:textId="77777777" w:rsidR="00304370" w:rsidRDefault="00304370">
      <w:pPr>
        <w:spacing w:line="200" w:lineRule="exact"/>
      </w:pPr>
    </w:p>
    <w:p w14:paraId="1AF6E163" w14:textId="77777777" w:rsidR="00304370" w:rsidRDefault="00304370">
      <w:pPr>
        <w:spacing w:line="200" w:lineRule="exact"/>
      </w:pPr>
    </w:p>
    <w:p w14:paraId="0C3140AD" w14:textId="77777777" w:rsidR="00304370" w:rsidRDefault="00304370">
      <w:pPr>
        <w:spacing w:line="200" w:lineRule="exact"/>
      </w:pPr>
    </w:p>
    <w:p w14:paraId="588AD8AE" w14:textId="77777777" w:rsidR="00304370" w:rsidRDefault="00304370">
      <w:pPr>
        <w:spacing w:line="200" w:lineRule="exact"/>
      </w:pPr>
    </w:p>
    <w:p w14:paraId="61A76F04" w14:textId="77777777" w:rsidR="00304370" w:rsidRDefault="00304370">
      <w:pPr>
        <w:spacing w:line="200" w:lineRule="exact"/>
      </w:pPr>
    </w:p>
    <w:p w14:paraId="6F5AC431" w14:textId="77777777" w:rsidR="00304370" w:rsidRDefault="00304370">
      <w:pPr>
        <w:spacing w:line="200" w:lineRule="exact"/>
      </w:pPr>
    </w:p>
    <w:p w14:paraId="0825808B" w14:textId="77777777" w:rsidR="00304370" w:rsidRDefault="00304370">
      <w:pPr>
        <w:spacing w:line="200" w:lineRule="exact"/>
      </w:pPr>
    </w:p>
    <w:p w14:paraId="21C107F9" w14:textId="77777777" w:rsidR="00304370" w:rsidRDefault="00304370">
      <w:pPr>
        <w:spacing w:line="200" w:lineRule="exact"/>
      </w:pPr>
    </w:p>
    <w:p w14:paraId="055BAD22" w14:textId="77777777" w:rsidR="00304370" w:rsidRDefault="00304370">
      <w:pPr>
        <w:spacing w:line="200" w:lineRule="exact"/>
      </w:pPr>
    </w:p>
    <w:p w14:paraId="290DA461" w14:textId="77777777" w:rsidR="00304370" w:rsidRDefault="00304370">
      <w:pPr>
        <w:spacing w:line="200" w:lineRule="exact"/>
      </w:pPr>
    </w:p>
    <w:p w14:paraId="0B67EB78" w14:textId="77777777" w:rsidR="00304370" w:rsidRDefault="00304370">
      <w:pPr>
        <w:spacing w:line="200" w:lineRule="exact"/>
      </w:pPr>
    </w:p>
    <w:p w14:paraId="2CC0FFFC" w14:textId="77777777" w:rsidR="00304370" w:rsidRDefault="00304370">
      <w:pPr>
        <w:spacing w:line="200" w:lineRule="exact"/>
      </w:pPr>
    </w:p>
    <w:p w14:paraId="03293287" w14:textId="77777777" w:rsidR="00304370" w:rsidRDefault="00304370">
      <w:pPr>
        <w:spacing w:line="200" w:lineRule="exact"/>
      </w:pPr>
    </w:p>
    <w:p w14:paraId="5E841F8F" w14:textId="77777777" w:rsidR="00304370" w:rsidRDefault="00304370">
      <w:pPr>
        <w:spacing w:line="200" w:lineRule="exact"/>
      </w:pPr>
    </w:p>
    <w:p w14:paraId="0DBBABD6" w14:textId="77777777" w:rsidR="00304370" w:rsidRDefault="00304370">
      <w:pPr>
        <w:spacing w:line="200" w:lineRule="exact"/>
      </w:pPr>
    </w:p>
    <w:p w14:paraId="73BBF706" w14:textId="77777777" w:rsidR="00304370" w:rsidRDefault="00304370">
      <w:pPr>
        <w:spacing w:line="200" w:lineRule="exact"/>
      </w:pPr>
    </w:p>
    <w:p w14:paraId="0D00898F" w14:textId="77777777" w:rsidR="00304370" w:rsidRDefault="00304370">
      <w:pPr>
        <w:spacing w:line="200" w:lineRule="exact"/>
      </w:pPr>
    </w:p>
    <w:p w14:paraId="68A9E779" w14:textId="77777777" w:rsidR="00304370" w:rsidRDefault="00304370">
      <w:pPr>
        <w:spacing w:line="200" w:lineRule="exact"/>
      </w:pPr>
    </w:p>
    <w:p w14:paraId="5921F375" w14:textId="77777777" w:rsidR="00304370" w:rsidRDefault="00304370">
      <w:pPr>
        <w:spacing w:line="200" w:lineRule="exact"/>
      </w:pPr>
    </w:p>
    <w:p w14:paraId="0685BBEE" w14:textId="77777777" w:rsidR="00304370" w:rsidRDefault="00304370">
      <w:pPr>
        <w:spacing w:line="200" w:lineRule="exact"/>
      </w:pPr>
    </w:p>
    <w:p w14:paraId="53874691" w14:textId="77777777" w:rsidR="00304370" w:rsidRDefault="00304370">
      <w:pPr>
        <w:spacing w:line="200" w:lineRule="exact"/>
      </w:pPr>
    </w:p>
    <w:p w14:paraId="07AB0FDB" w14:textId="77777777" w:rsidR="00304370" w:rsidRDefault="00304370">
      <w:pPr>
        <w:spacing w:before="8" w:line="200" w:lineRule="exact"/>
      </w:pPr>
    </w:p>
    <w:p w14:paraId="488BFC9B" w14:textId="77777777" w:rsidR="00304370" w:rsidRDefault="009D0661">
      <w:pPr>
        <w:spacing w:before="29"/>
        <w:ind w:right="100"/>
        <w:jc w:val="right"/>
        <w:rPr>
          <w:sz w:val="24"/>
          <w:szCs w:val="24"/>
        </w:rPr>
        <w:sectPr w:rsidR="00304370">
          <w:pgSz w:w="16840" w:h="11920" w:orient="landscape"/>
          <w:pgMar w:top="660" w:right="620" w:bottom="0" w:left="1440" w:header="720" w:footer="720" w:gutter="0"/>
          <w:cols w:space="720"/>
        </w:sectPr>
      </w:pPr>
      <w:r>
        <w:rPr>
          <w:sz w:val="24"/>
          <w:szCs w:val="24"/>
        </w:rPr>
        <w:t>8</w:t>
      </w:r>
    </w:p>
    <w:p w14:paraId="3D669B0E"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24572C46" w14:textId="77777777" w:rsidR="00304370" w:rsidRDefault="00304370">
      <w:pPr>
        <w:spacing w:before="8" w:line="100" w:lineRule="exact"/>
        <w:rPr>
          <w:sz w:val="11"/>
          <w:szCs w:val="11"/>
        </w:rPr>
      </w:pPr>
    </w:p>
    <w:p w14:paraId="3F4A3825" w14:textId="77777777" w:rsidR="00304370" w:rsidRDefault="0036270E">
      <w:pPr>
        <w:ind w:left="5642"/>
      </w:pPr>
      <w:r>
        <w:pict w14:anchorId="72D7C85F">
          <v:group id="_x0000_s1866" style="position:absolute;left:0;text-align:left;margin-left:68.9pt;margin-top:-2.6pt;width:463.2pt;height:35.3pt;z-index:-3812;mso-position-horizontal-relative:page" coordorigin="1378,-52" coordsize="9264,706">
            <v:shape id="_x0000_s1885" style="position:absolute;left:1395;top:-35;width:4615;height:311" coordorigin="1395,-35" coordsize="4615,311" path="m1395,-35r,312l6010,277r,-312l1395,-35xe" fillcolor="#ededed" stroked="f">
              <v:path arrowok="t"/>
            </v:shape>
            <v:shape id="_x0000_s1884" style="position:absolute;left:6010;top:-35;width:4615;height:311" coordorigin="6010,-35" coordsize="4615,311" path="m6010,-35r,312l10625,277r,-312l6010,-35xe" fillcolor="#ededed" stroked="f">
              <v:path arrowok="t"/>
            </v:shape>
            <v:shape id="_x0000_s1883" style="position:absolute;left:1395;top:277;width:4615;height:360" coordorigin="1395,277" coordsize="4615,360" path="m1395,277r,360l6010,637r,-360l1395,277xe" fillcolor="#ededed" stroked="f">
              <v:path arrowok="t"/>
            </v:shape>
            <v:shape id="_x0000_s1882" style="position:absolute;left:1388;top:-35;width:4630;height:0" coordorigin="1388,-35" coordsize="4630,0" path="m1388,-35r4629,e" filled="f" strokecolor="#bababa" strokeweight=".85pt">
              <v:path arrowok="t"/>
            </v:shape>
            <v:shape id="_x0000_s1881" style="position:absolute;left:6002;top:-42;width:15;height:326" coordorigin="6002,-42" coordsize="15,326" path="m6017,-42r-15,15l6002,269r15,15l6017,-42xe" fillcolor="#bababa" stroked="f">
              <v:path arrowok="t"/>
            </v:shape>
            <v:shape id="_x0000_s1880" style="position:absolute;left:1388;top:276;width:4630;height:0" coordorigin="1388,276" coordsize="4630,0" path="m1388,276r4629,e" filled="f" strokecolor="#bababa" strokeweight=".85pt">
              <v:path arrowok="t"/>
            </v:shape>
            <v:shape id="_x0000_s1879" style="position:absolute;left:1388;top:-42;width:15;height:326" coordorigin="1388,-42" coordsize="15,326" path="m1388,284r15,-15l1403,-27r-15,-15l1388,284xe" fillcolor="#bababa" stroked="f">
              <v:path arrowok="t"/>
            </v:shape>
            <v:shape id="_x0000_s1878" style="position:absolute;left:6002;top:-35;width:4630;height:0" coordorigin="6002,-35" coordsize="4630,0" path="m6002,-35r4630,e" filled="f" strokecolor="#bababa" strokeweight=".85pt">
              <v:path arrowok="t"/>
            </v:shape>
            <v:shape id="_x0000_s1877" style="position:absolute;left:10617;top:-42;width:15;height:326" coordorigin="10617,-42" coordsize="15,326" path="m10632,-42r-15,15l10617,269r15,15l10632,-42xe" fillcolor="#bababa" stroked="f">
              <v:path arrowok="t"/>
            </v:shape>
            <v:shape id="_x0000_s1876" style="position:absolute;left:6002;top:276;width:4630;height:0" coordorigin="6002,276" coordsize="4630,0" path="m6002,276r4630,e" filled="f" strokecolor="#bababa" strokeweight=".85pt">
              <v:path arrowok="t"/>
            </v:shape>
            <v:shape id="_x0000_s1875" style="position:absolute;left:6002;top:-42;width:15;height:326" coordorigin="6002,-42" coordsize="15,326" path="m6002,284r15,-15l6017,-27r-15,-15l6002,284xe" fillcolor="#bababa" stroked="f">
              <v:path arrowok="t"/>
            </v:shape>
            <v:shape id="_x0000_s1874" style="position:absolute;left:1388;top:276;width:4630;height:0" coordorigin="1388,276" coordsize="4630,0" path="m1388,276r4629,e" filled="f" strokecolor="#bababa" strokeweight=".85pt">
              <v:path arrowok="t"/>
            </v:shape>
            <v:shape id="_x0000_s1873" style="position:absolute;left:6002;top:269;width:15;height:375" coordorigin="6002,269" coordsize="15,375" path="m6017,269r-15,15l6002,629r15,15l6017,269xe" fillcolor="#bababa" stroked="f">
              <v:path arrowok="t"/>
            </v:shape>
            <v:shape id="_x0000_s1872" style="position:absolute;left:1388;top:636;width:4630;height:0" coordorigin="1388,636" coordsize="4630,0" path="m1388,636r4629,e" filled="f" strokecolor="#bababa" strokeweight=".85pt">
              <v:path arrowok="t"/>
            </v:shape>
            <v:shape id="_x0000_s1871" style="position:absolute;left:1388;top:269;width:15;height:375" coordorigin="1388,269" coordsize="15,375" path="m1388,644r15,-15l1403,284r-15,-15l1388,644xe" fillcolor="#bababa" stroked="f">
              <v:path arrowok="t"/>
            </v:shape>
            <v:shape id="_x0000_s1870" style="position:absolute;left:6002;top:276;width:4630;height:0" coordorigin="6002,276" coordsize="4630,0" path="m6002,276r4630,e" filled="f" strokecolor="#bababa" strokeweight=".85pt">
              <v:path arrowok="t"/>
            </v:shape>
            <v:shape id="_x0000_s1869" style="position:absolute;left:10617;top:269;width:15;height:375" coordorigin="10617,269" coordsize="15,375" path="m10632,269r-15,15l10617,629r15,15l10632,269xe" fillcolor="#bababa" stroked="f">
              <v:path arrowok="t"/>
            </v:shape>
            <v:shape id="_x0000_s1868" style="position:absolute;left:6002;top:636;width:4630;height:0" coordorigin="6002,636" coordsize="4630,0" path="m6002,636r4630,e" filled="f" strokecolor="#bababa" strokeweight=".85pt">
              <v:path arrowok="t"/>
            </v:shape>
            <v:shape id="_x0000_s1867"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1D58BE8F" w14:textId="77777777" w:rsidR="00304370" w:rsidRDefault="00304370">
      <w:pPr>
        <w:spacing w:before="7" w:line="100" w:lineRule="exact"/>
        <w:rPr>
          <w:sz w:val="11"/>
          <w:szCs w:val="11"/>
        </w:rPr>
      </w:pPr>
    </w:p>
    <w:p w14:paraId="709322A0" w14:textId="77777777" w:rsidR="00304370" w:rsidRDefault="009D0661">
      <w:pPr>
        <w:ind w:left="573"/>
      </w:pPr>
      <w:r>
        <w:rPr>
          <w:color w:val="333333"/>
        </w:rPr>
        <w:t>New</w:t>
      </w:r>
      <w:r>
        <w:rPr>
          <w:color w:val="333333"/>
          <w:spacing w:val="34"/>
        </w:rPr>
        <w:t xml:space="preserve"> </w:t>
      </w:r>
      <w:r>
        <w:rPr>
          <w:color w:val="333333"/>
          <w:w w:val="109"/>
        </w:rPr>
        <w:t>recital</w:t>
      </w:r>
    </w:p>
    <w:p w14:paraId="57A45A8C" w14:textId="77777777" w:rsidR="00304370" w:rsidRDefault="00304370">
      <w:pPr>
        <w:spacing w:line="200" w:lineRule="exact"/>
      </w:pPr>
    </w:p>
    <w:p w14:paraId="5732819A" w14:textId="77777777" w:rsidR="00304370" w:rsidRDefault="00304370">
      <w:pPr>
        <w:spacing w:before="13" w:line="280" w:lineRule="exact"/>
        <w:rPr>
          <w:sz w:val="28"/>
          <w:szCs w:val="28"/>
        </w:rPr>
      </w:pPr>
    </w:p>
    <w:p w14:paraId="47A2DB7E" w14:textId="77777777" w:rsidR="00304370" w:rsidRDefault="0036270E">
      <w:pPr>
        <w:ind w:left="115"/>
        <w:rPr>
          <w:sz w:val="30"/>
          <w:szCs w:val="30"/>
        </w:rPr>
      </w:pPr>
      <w:r>
        <w:pict w14:anchorId="5B2ED25B">
          <v:group id="_x0000_s1864" style="position:absolute;left:0;text-align:left;margin-left:54.75pt;margin-top:21.8pt;width:485.8pt;height:0;z-index:-3811;mso-position-horizontal-relative:page" coordorigin="1095,436" coordsize="9716,0">
            <v:shape id="_x0000_s1865" style="position:absolute;left:1095;top:436;width:9716;height:0" coordorigin="1095,436" coordsize="9716,0" path="m1095,436r9716,e" filled="f" strokecolor="#004e98" strokeweight="1.6pt">
              <v:path arrowok="t"/>
            </v:shape>
            <w10:wrap anchorx="page"/>
          </v:group>
        </w:pict>
      </w:r>
      <w:r w:rsidR="009D0661">
        <w:rPr>
          <w:color w:val="004E98"/>
          <w:sz w:val="30"/>
          <w:szCs w:val="30"/>
        </w:rPr>
        <w:t>Definitions</w:t>
      </w:r>
      <w:r w:rsidR="009D0661">
        <w:rPr>
          <w:color w:val="004E98"/>
          <w:spacing w:val="48"/>
          <w:sz w:val="30"/>
          <w:szCs w:val="30"/>
        </w:rPr>
        <w:t xml:space="preserve"> </w:t>
      </w:r>
      <w:r w:rsidR="009D0661">
        <w:rPr>
          <w:color w:val="004E98"/>
          <w:sz w:val="30"/>
          <w:szCs w:val="30"/>
        </w:rPr>
        <w:t>(Article</w:t>
      </w:r>
      <w:r w:rsidR="009D0661">
        <w:rPr>
          <w:color w:val="004E98"/>
          <w:spacing w:val="8"/>
          <w:sz w:val="30"/>
          <w:szCs w:val="30"/>
        </w:rPr>
        <w:t xml:space="preserve"> </w:t>
      </w:r>
      <w:r w:rsidR="009D0661">
        <w:rPr>
          <w:color w:val="004E98"/>
          <w:w w:val="106"/>
          <w:sz w:val="30"/>
          <w:szCs w:val="30"/>
        </w:rPr>
        <w:t>2)</w:t>
      </w:r>
    </w:p>
    <w:p w14:paraId="4DCB55DA" w14:textId="77777777" w:rsidR="00304370" w:rsidRDefault="00304370">
      <w:pPr>
        <w:spacing w:before="1" w:line="180" w:lineRule="exact"/>
        <w:rPr>
          <w:sz w:val="19"/>
          <w:szCs w:val="19"/>
        </w:rPr>
      </w:pPr>
    </w:p>
    <w:p w14:paraId="0CA96750" w14:textId="77777777" w:rsidR="00304370" w:rsidRDefault="00304370">
      <w:pPr>
        <w:spacing w:line="200" w:lineRule="exact"/>
      </w:pPr>
    </w:p>
    <w:p w14:paraId="59ED16BE" w14:textId="77777777" w:rsidR="00304370" w:rsidRDefault="00304370">
      <w:pPr>
        <w:spacing w:line="200" w:lineRule="exact"/>
      </w:pPr>
    </w:p>
    <w:p w14:paraId="778E5714" w14:textId="77777777" w:rsidR="00304370" w:rsidRDefault="00304370">
      <w:pPr>
        <w:spacing w:line="200" w:lineRule="exact"/>
      </w:pPr>
    </w:p>
    <w:p w14:paraId="2AAF9539" w14:textId="77777777" w:rsidR="00304370" w:rsidRDefault="00304370">
      <w:pPr>
        <w:spacing w:line="200" w:lineRule="exact"/>
      </w:pPr>
    </w:p>
    <w:p w14:paraId="2CFC8865" w14:textId="77777777" w:rsidR="00304370" w:rsidRDefault="00304370">
      <w:pPr>
        <w:spacing w:line="200" w:lineRule="exact"/>
      </w:pPr>
    </w:p>
    <w:p w14:paraId="6F09589D" w14:textId="77777777" w:rsidR="00304370" w:rsidRDefault="00304370">
      <w:pPr>
        <w:spacing w:line="200" w:lineRule="exact"/>
      </w:pPr>
    </w:p>
    <w:p w14:paraId="54997BA4" w14:textId="77777777" w:rsidR="00304370" w:rsidRDefault="00304370">
      <w:pPr>
        <w:spacing w:line="200" w:lineRule="exact"/>
      </w:pPr>
    </w:p>
    <w:p w14:paraId="1F291F1E" w14:textId="77777777" w:rsidR="00304370" w:rsidRDefault="00304370">
      <w:pPr>
        <w:spacing w:line="200" w:lineRule="exact"/>
      </w:pPr>
    </w:p>
    <w:p w14:paraId="079B81E4" w14:textId="77777777" w:rsidR="00304370" w:rsidRDefault="00304370">
      <w:pPr>
        <w:spacing w:line="200" w:lineRule="exact"/>
      </w:pPr>
    </w:p>
    <w:p w14:paraId="73D2BFF2" w14:textId="77777777" w:rsidR="00304370" w:rsidRDefault="00304370">
      <w:pPr>
        <w:spacing w:line="200" w:lineRule="exact"/>
      </w:pPr>
    </w:p>
    <w:p w14:paraId="771AA8FD" w14:textId="77777777" w:rsidR="00304370" w:rsidRDefault="00304370">
      <w:pPr>
        <w:spacing w:line="200" w:lineRule="exact"/>
      </w:pPr>
    </w:p>
    <w:p w14:paraId="54D1D856" w14:textId="77777777" w:rsidR="00304370" w:rsidRDefault="00304370">
      <w:pPr>
        <w:spacing w:line="200" w:lineRule="exact"/>
      </w:pPr>
    </w:p>
    <w:p w14:paraId="116540C6" w14:textId="77777777" w:rsidR="00304370" w:rsidRDefault="00304370">
      <w:pPr>
        <w:spacing w:line="200" w:lineRule="exact"/>
      </w:pPr>
    </w:p>
    <w:p w14:paraId="7472A41F" w14:textId="77777777" w:rsidR="00304370" w:rsidRDefault="00304370">
      <w:pPr>
        <w:spacing w:line="200" w:lineRule="exact"/>
      </w:pPr>
    </w:p>
    <w:p w14:paraId="6D0F424E" w14:textId="77777777" w:rsidR="00304370" w:rsidRDefault="00304370">
      <w:pPr>
        <w:spacing w:line="200" w:lineRule="exact"/>
      </w:pPr>
    </w:p>
    <w:p w14:paraId="7D6F8CB7" w14:textId="77777777" w:rsidR="00304370" w:rsidRDefault="00304370">
      <w:pPr>
        <w:spacing w:line="200" w:lineRule="exact"/>
      </w:pPr>
    </w:p>
    <w:p w14:paraId="3B76355A" w14:textId="77777777" w:rsidR="00304370" w:rsidRDefault="00304370">
      <w:pPr>
        <w:spacing w:line="200" w:lineRule="exact"/>
      </w:pPr>
    </w:p>
    <w:p w14:paraId="40E994B0" w14:textId="77777777" w:rsidR="00304370" w:rsidRDefault="00304370">
      <w:pPr>
        <w:spacing w:line="200" w:lineRule="exact"/>
      </w:pPr>
    </w:p>
    <w:p w14:paraId="5BF9F95B" w14:textId="77777777" w:rsidR="00304370" w:rsidRDefault="00304370">
      <w:pPr>
        <w:spacing w:line="200" w:lineRule="exact"/>
      </w:pPr>
    </w:p>
    <w:p w14:paraId="1FDFF499" w14:textId="77777777" w:rsidR="00304370" w:rsidRDefault="00304370">
      <w:pPr>
        <w:spacing w:line="200" w:lineRule="exact"/>
      </w:pPr>
    </w:p>
    <w:p w14:paraId="6DB75191" w14:textId="77777777" w:rsidR="00304370" w:rsidRDefault="00304370">
      <w:pPr>
        <w:spacing w:line="200" w:lineRule="exact"/>
      </w:pPr>
    </w:p>
    <w:p w14:paraId="2CC12C86" w14:textId="77777777" w:rsidR="00304370" w:rsidRDefault="00304370">
      <w:pPr>
        <w:spacing w:line="200" w:lineRule="exact"/>
      </w:pPr>
    </w:p>
    <w:p w14:paraId="09D5EC78" w14:textId="77777777" w:rsidR="00304370" w:rsidRDefault="00304370">
      <w:pPr>
        <w:spacing w:line="200" w:lineRule="exact"/>
      </w:pPr>
    </w:p>
    <w:p w14:paraId="6EDD7EA0" w14:textId="77777777" w:rsidR="00304370" w:rsidRDefault="00304370">
      <w:pPr>
        <w:spacing w:line="200" w:lineRule="exact"/>
      </w:pPr>
    </w:p>
    <w:p w14:paraId="424FA175" w14:textId="77777777" w:rsidR="00304370" w:rsidRDefault="00304370">
      <w:pPr>
        <w:spacing w:line="200" w:lineRule="exact"/>
      </w:pPr>
    </w:p>
    <w:p w14:paraId="03F1DD8C" w14:textId="77777777" w:rsidR="00304370" w:rsidRDefault="00304370">
      <w:pPr>
        <w:spacing w:line="200" w:lineRule="exact"/>
      </w:pPr>
    </w:p>
    <w:p w14:paraId="70CD07BE" w14:textId="77777777" w:rsidR="00304370" w:rsidRDefault="00304370">
      <w:pPr>
        <w:spacing w:line="200" w:lineRule="exact"/>
      </w:pPr>
    </w:p>
    <w:p w14:paraId="04AEF398" w14:textId="77777777" w:rsidR="00304370" w:rsidRDefault="00304370">
      <w:pPr>
        <w:spacing w:line="200" w:lineRule="exact"/>
      </w:pPr>
    </w:p>
    <w:p w14:paraId="46C3D387" w14:textId="77777777" w:rsidR="00304370" w:rsidRDefault="00304370">
      <w:pPr>
        <w:spacing w:line="200" w:lineRule="exact"/>
      </w:pPr>
    </w:p>
    <w:p w14:paraId="6196BC8E" w14:textId="77777777" w:rsidR="00304370" w:rsidRDefault="00304370">
      <w:pPr>
        <w:spacing w:line="200" w:lineRule="exact"/>
      </w:pPr>
    </w:p>
    <w:p w14:paraId="6ECC7D9B" w14:textId="77777777" w:rsidR="00304370" w:rsidRDefault="00304370">
      <w:pPr>
        <w:spacing w:line="200" w:lineRule="exact"/>
      </w:pPr>
    </w:p>
    <w:p w14:paraId="35FBA456" w14:textId="77777777" w:rsidR="00304370" w:rsidRDefault="00304370">
      <w:pPr>
        <w:spacing w:line="200" w:lineRule="exact"/>
      </w:pPr>
    </w:p>
    <w:p w14:paraId="11DC48FE" w14:textId="77777777" w:rsidR="00304370" w:rsidRDefault="00304370">
      <w:pPr>
        <w:spacing w:line="200" w:lineRule="exact"/>
      </w:pPr>
    </w:p>
    <w:p w14:paraId="4AE8F245" w14:textId="77777777" w:rsidR="00304370" w:rsidRDefault="00304370">
      <w:pPr>
        <w:spacing w:line="200" w:lineRule="exact"/>
      </w:pPr>
    </w:p>
    <w:p w14:paraId="65A30B2B" w14:textId="77777777" w:rsidR="00304370" w:rsidRDefault="00304370">
      <w:pPr>
        <w:spacing w:line="200" w:lineRule="exact"/>
      </w:pPr>
    </w:p>
    <w:p w14:paraId="3AF0631D" w14:textId="77777777" w:rsidR="00304370" w:rsidRDefault="00304370">
      <w:pPr>
        <w:spacing w:line="200" w:lineRule="exact"/>
      </w:pPr>
    </w:p>
    <w:p w14:paraId="331717FE" w14:textId="77777777" w:rsidR="00304370" w:rsidRDefault="00304370">
      <w:pPr>
        <w:spacing w:line="200" w:lineRule="exact"/>
      </w:pPr>
    </w:p>
    <w:p w14:paraId="1800378E" w14:textId="77777777" w:rsidR="00304370" w:rsidRDefault="00304370">
      <w:pPr>
        <w:spacing w:line="200" w:lineRule="exact"/>
      </w:pPr>
    </w:p>
    <w:p w14:paraId="5B5FF29D" w14:textId="77777777" w:rsidR="00304370" w:rsidRDefault="00304370">
      <w:pPr>
        <w:spacing w:line="200" w:lineRule="exact"/>
      </w:pPr>
    </w:p>
    <w:p w14:paraId="0AEB5B70" w14:textId="77777777" w:rsidR="00304370" w:rsidRDefault="00304370">
      <w:pPr>
        <w:spacing w:line="200" w:lineRule="exact"/>
      </w:pPr>
    </w:p>
    <w:p w14:paraId="021F8878" w14:textId="77777777" w:rsidR="00304370" w:rsidRDefault="00304370">
      <w:pPr>
        <w:spacing w:line="200" w:lineRule="exact"/>
      </w:pPr>
    </w:p>
    <w:p w14:paraId="0EC32097" w14:textId="77777777" w:rsidR="00304370" w:rsidRDefault="00304370">
      <w:pPr>
        <w:spacing w:line="200" w:lineRule="exact"/>
      </w:pPr>
    </w:p>
    <w:p w14:paraId="6EC5EEC9" w14:textId="77777777" w:rsidR="00304370" w:rsidRDefault="00304370">
      <w:pPr>
        <w:spacing w:line="200" w:lineRule="exact"/>
      </w:pPr>
    </w:p>
    <w:p w14:paraId="3A669320" w14:textId="77777777" w:rsidR="00304370" w:rsidRDefault="00304370">
      <w:pPr>
        <w:spacing w:line="200" w:lineRule="exact"/>
      </w:pPr>
    </w:p>
    <w:p w14:paraId="0C270114" w14:textId="77777777" w:rsidR="00304370" w:rsidRDefault="00304370">
      <w:pPr>
        <w:spacing w:line="200" w:lineRule="exact"/>
      </w:pPr>
    </w:p>
    <w:p w14:paraId="4F61168F" w14:textId="77777777" w:rsidR="00304370" w:rsidRDefault="00304370">
      <w:pPr>
        <w:spacing w:line="200" w:lineRule="exact"/>
      </w:pPr>
    </w:p>
    <w:p w14:paraId="5AAB51ED" w14:textId="77777777" w:rsidR="00304370" w:rsidRDefault="00304370">
      <w:pPr>
        <w:spacing w:line="200" w:lineRule="exact"/>
      </w:pPr>
    </w:p>
    <w:p w14:paraId="7972D31A" w14:textId="77777777" w:rsidR="00304370" w:rsidRDefault="00304370">
      <w:pPr>
        <w:spacing w:line="200" w:lineRule="exact"/>
      </w:pPr>
    </w:p>
    <w:p w14:paraId="45197CC3" w14:textId="77777777" w:rsidR="00304370" w:rsidRDefault="00304370">
      <w:pPr>
        <w:spacing w:line="200" w:lineRule="exact"/>
      </w:pPr>
    </w:p>
    <w:p w14:paraId="7DD42977" w14:textId="77777777" w:rsidR="00304370" w:rsidRDefault="00304370">
      <w:pPr>
        <w:spacing w:line="200" w:lineRule="exact"/>
      </w:pPr>
    </w:p>
    <w:p w14:paraId="4F47B842" w14:textId="77777777" w:rsidR="00304370" w:rsidRDefault="00304370">
      <w:pPr>
        <w:spacing w:line="200" w:lineRule="exact"/>
      </w:pPr>
    </w:p>
    <w:p w14:paraId="0D74A9E6" w14:textId="77777777" w:rsidR="00304370" w:rsidRDefault="00304370">
      <w:pPr>
        <w:spacing w:line="200" w:lineRule="exact"/>
      </w:pPr>
    </w:p>
    <w:p w14:paraId="4FA6A1F0" w14:textId="77777777" w:rsidR="00304370" w:rsidRDefault="00304370">
      <w:pPr>
        <w:spacing w:line="200" w:lineRule="exact"/>
      </w:pPr>
    </w:p>
    <w:p w14:paraId="469F55AB" w14:textId="77777777" w:rsidR="00304370" w:rsidRDefault="00304370">
      <w:pPr>
        <w:spacing w:line="200" w:lineRule="exact"/>
      </w:pPr>
    </w:p>
    <w:p w14:paraId="69A66705" w14:textId="77777777" w:rsidR="00304370" w:rsidRDefault="00304370">
      <w:pPr>
        <w:spacing w:line="200" w:lineRule="exact"/>
      </w:pPr>
    </w:p>
    <w:p w14:paraId="2FCB2C38" w14:textId="77777777" w:rsidR="00304370" w:rsidRDefault="00304370">
      <w:pPr>
        <w:spacing w:line="200" w:lineRule="exact"/>
      </w:pPr>
    </w:p>
    <w:p w14:paraId="206C2E6C" w14:textId="77777777" w:rsidR="00304370" w:rsidRDefault="00304370">
      <w:pPr>
        <w:spacing w:line="200" w:lineRule="exact"/>
      </w:pPr>
    </w:p>
    <w:p w14:paraId="713DA30C" w14:textId="77777777" w:rsidR="00304370" w:rsidRDefault="00304370">
      <w:pPr>
        <w:spacing w:line="200" w:lineRule="exact"/>
      </w:pPr>
    </w:p>
    <w:p w14:paraId="64A4FDF1" w14:textId="77777777" w:rsidR="00304370" w:rsidRDefault="00304370">
      <w:pPr>
        <w:spacing w:line="200" w:lineRule="exact"/>
      </w:pPr>
    </w:p>
    <w:p w14:paraId="28AEE6AF" w14:textId="77777777" w:rsidR="00304370" w:rsidRDefault="00304370">
      <w:pPr>
        <w:spacing w:line="200" w:lineRule="exact"/>
      </w:pPr>
    </w:p>
    <w:p w14:paraId="58D4A323" w14:textId="77777777" w:rsidR="00304370" w:rsidRDefault="00304370">
      <w:pPr>
        <w:spacing w:line="200" w:lineRule="exact"/>
      </w:pPr>
    </w:p>
    <w:p w14:paraId="70834E34" w14:textId="77777777" w:rsidR="00304370" w:rsidRDefault="00304370">
      <w:pPr>
        <w:spacing w:line="200" w:lineRule="exact"/>
      </w:pPr>
    </w:p>
    <w:p w14:paraId="785C0E95" w14:textId="77777777" w:rsidR="00304370" w:rsidRDefault="00304370">
      <w:pPr>
        <w:spacing w:line="200" w:lineRule="exact"/>
      </w:pPr>
    </w:p>
    <w:p w14:paraId="7EA86755" w14:textId="77777777" w:rsidR="00304370" w:rsidRDefault="00304370">
      <w:pPr>
        <w:spacing w:line="200" w:lineRule="exact"/>
      </w:pPr>
    </w:p>
    <w:p w14:paraId="1D9115CD" w14:textId="77777777" w:rsidR="00304370" w:rsidRDefault="00304370">
      <w:pPr>
        <w:spacing w:line="200" w:lineRule="exact"/>
      </w:pPr>
    </w:p>
    <w:p w14:paraId="61FE1EEE" w14:textId="77777777" w:rsidR="00304370" w:rsidRDefault="00304370">
      <w:pPr>
        <w:spacing w:line="200" w:lineRule="exact"/>
      </w:pPr>
    </w:p>
    <w:p w14:paraId="6CF578E9" w14:textId="77777777" w:rsidR="00304370" w:rsidRDefault="00304370">
      <w:pPr>
        <w:spacing w:line="200" w:lineRule="exact"/>
      </w:pPr>
    </w:p>
    <w:p w14:paraId="202C646E"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9</w:t>
      </w:r>
    </w:p>
    <w:p w14:paraId="62158515" w14:textId="77777777" w:rsidR="00304370" w:rsidRDefault="009D0661">
      <w:pPr>
        <w:spacing w:before="57" w:line="317" w:lineRule="auto"/>
        <w:ind w:left="115" w:right="5471"/>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2"/>
          <w:sz w:val="21"/>
          <w:szCs w:val="21"/>
        </w:rPr>
        <w:t xml:space="preserve">comments </w:t>
      </w:r>
      <w:r>
        <w:rPr>
          <w:color w:val="333333"/>
          <w:sz w:val="21"/>
          <w:szCs w:val="21"/>
        </w:rPr>
        <w:t>on</w:t>
      </w:r>
      <w:r>
        <w:rPr>
          <w:color w:val="333333"/>
          <w:spacing w:val="29"/>
          <w:sz w:val="21"/>
          <w:szCs w:val="21"/>
        </w:rPr>
        <w:t xml:space="preserve"> </w:t>
      </w:r>
      <w:r>
        <w:rPr>
          <w:color w:val="333333"/>
          <w:sz w:val="21"/>
          <w:szCs w:val="21"/>
        </w:rPr>
        <w:t>the</w:t>
      </w:r>
      <w:r>
        <w:rPr>
          <w:color w:val="333333"/>
          <w:spacing w:val="39"/>
          <w:sz w:val="21"/>
          <w:szCs w:val="21"/>
        </w:rPr>
        <w:t xml:space="preserve"> </w:t>
      </w:r>
      <w:r>
        <w:rPr>
          <w:color w:val="333333"/>
          <w:sz w:val="21"/>
          <w:szCs w:val="21"/>
        </w:rPr>
        <w:t>ACER</w:t>
      </w:r>
      <w:r>
        <w:rPr>
          <w:color w:val="333333"/>
          <w:spacing w:val="28"/>
          <w:sz w:val="21"/>
          <w:szCs w:val="21"/>
        </w:rPr>
        <w:t xml:space="preserve"> </w:t>
      </w:r>
      <w:r>
        <w:rPr>
          <w:color w:val="333333"/>
          <w:sz w:val="21"/>
          <w:szCs w:val="21"/>
        </w:rPr>
        <w:t>draft</w:t>
      </w:r>
      <w:r>
        <w:rPr>
          <w:color w:val="333333"/>
          <w:spacing w:val="30"/>
          <w:sz w:val="21"/>
          <w:szCs w:val="21"/>
        </w:rPr>
        <w:t xml:space="preserve"> </w:t>
      </w:r>
      <w:r>
        <w:rPr>
          <w:color w:val="333333"/>
          <w:w w:val="114"/>
          <w:sz w:val="21"/>
          <w:szCs w:val="21"/>
        </w:rPr>
        <w:t>amendments</w:t>
      </w:r>
      <w:r>
        <w:rPr>
          <w:color w:val="333333"/>
          <w:spacing w:val="-1"/>
          <w:w w:val="114"/>
          <w:sz w:val="21"/>
          <w:szCs w:val="21"/>
        </w:rPr>
        <w:t xml:space="preserve"> </w:t>
      </w:r>
      <w:r>
        <w:rPr>
          <w:color w:val="333333"/>
          <w:sz w:val="21"/>
          <w:szCs w:val="21"/>
        </w:rPr>
        <w:t>and</w:t>
      </w:r>
      <w:r>
        <w:rPr>
          <w:color w:val="333333"/>
          <w:spacing w:val="51"/>
          <w:sz w:val="21"/>
          <w:szCs w:val="21"/>
        </w:rPr>
        <w:t xml:space="preserve"> </w:t>
      </w:r>
      <w:r>
        <w:rPr>
          <w:color w:val="333333"/>
          <w:sz w:val="21"/>
          <w:szCs w:val="21"/>
        </w:rPr>
        <w:t>your</w:t>
      </w:r>
      <w:r>
        <w:rPr>
          <w:color w:val="333333"/>
          <w:spacing w:val="29"/>
          <w:sz w:val="21"/>
          <w:szCs w:val="21"/>
        </w:rPr>
        <w:t xml:space="preserve"> </w:t>
      </w:r>
      <w:r>
        <w:rPr>
          <w:color w:val="333333"/>
          <w:w w:val="109"/>
          <w:sz w:val="21"/>
          <w:szCs w:val="21"/>
        </w:rPr>
        <w:t>alternative</w:t>
      </w:r>
      <w:r>
        <w:rPr>
          <w:color w:val="333333"/>
          <w:spacing w:val="1"/>
          <w:w w:val="109"/>
          <w:sz w:val="21"/>
          <w:szCs w:val="21"/>
        </w:rPr>
        <w:t xml:space="preserve"> </w:t>
      </w:r>
      <w:r>
        <w:rPr>
          <w:color w:val="333333"/>
          <w:sz w:val="21"/>
          <w:szCs w:val="21"/>
        </w:rPr>
        <w:t>text</w:t>
      </w:r>
      <w:r>
        <w:rPr>
          <w:color w:val="333333"/>
          <w:spacing w:val="28"/>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w w:val="111"/>
          <w:sz w:val="21"/>
          <w:szCs w:val="21"/>
        </w:rPr>
        <w:t xml:space="preserve">any,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6E9F6E83" w14:textId="77777777" w:rsidR="00304370" w:rsidRDefault="009D0661">
      <w:pPr>
        <w:spacing w:before="32"/>
        <w:ind w:left="265"/>
        <w:rPr>
          <w:sz w:val="17"/>
          <w:szCs w:val="17"/>
        </w:rPr>
      </w:pPr>
      <w:r>
        <w:rPr>
          <w:color w:val="A5A5A5"/>
          <w:w w:val="113"/>
          <w:sz w:val="17"/>
          <w:szCs w:val="17"/>
        </w:rPr>
        <w:t>Includes</w:t>
      </w:r>
      <w:r>
        <w:rPr>
          <w:color w:val="A5A5A5"/>
          <w:spacing w:val="-3"/>
          <w:w w:val="113"/>
          <w:sz w:val="17"/>
          <w:szCs w:val="17"/>
        </w:rPr>
        <w:t xml:space="preserve"> </w:t>
      </w:r>
      <w:r>
        <w:rPr>
          <w:color w:val="A5A5A5"/>
          <w:sz w:val="17"/>
          <w:szCs w:val="17"/>
        </w:rPr>
        <w:t>new</w:t>
      </w:r>
      <w:r>
        <w:rPr>
          <w:color w:val="A5A5A5"/>
          <w:spacing w:val="40"/>
          <w:sz w:val="17"/>
          <w:szCs w:val="17"/>
        </w:rPr>
        <w:t xml:space="preserve"> </w:t>
      </w:r>
      <w:proofErr w:type="gramStart"/>
      <w:r>
        <w:rPr>
          <w:color w:val="A5A5A5"/>
          <w:w w:val="108"/>
          <w:sz w:val="17"/>
          <w:szCs w:val="17"/>
        </w:rPr>
        <w:t>definitions</w:t>
      </w:r>
      <w:proofErr w:type="gramEnd"/>
    </w:p>
    <w:p w14:paraId="755F8967" w14:textId="77777777" w:rsidR="00304370" w:rsidRDefault="00304370">
      <w:pPr>
        <w:spacing w:before="7" w:line="20" w:lineRule="exact"/>
        <w:rPr>
          <w:sz w:val="2"/>
          <w:szCs w:val="2"/>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1CCFF35E"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D273152"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39C0F34" w14:textId="77777777" w:rsidR="00304370" w:rsidRDefault="00304370">
            <w:pPr>
              <w:spacing w:before="4" w:line="160" w:lineRule="exact"/>
              <w:rPr>
                <w:sz w:val="17"/>
                <w:szCs w:val="17"/>
              </w:rPr>
            </w:pPr>
          </w:p>
          <w:p w14:paraId="64FFED78"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4945FB8C" w14:textId="77777777" w:rsidR="00304370" w:rsidRDefault="009D0661">
            <w:pPr>
              <w:spacing w:before="26" w:line="325" w:lineRule="auto"/>
              <w:ind w:left="1871" w:right="553" w:hanging="1253"/>
            </w:pP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4"/>
              </w:rPr>
              <w:t xml:space="preserve"> </w:t>
            </w:r>
            <w:r>
              <w:rPr>
                <w:color w:val="333333"/>
                <w:w w:val="90"/>
              </w:rPr>
              <w:t xml:space="preserve">(if </w:t>
            </w:r>
            <w:r>
              <w:rPr>
                <w:color w:val="333333"/>
                <w:w w:val="111"/>
              </w:rPr>
              <w:t>applicable)</w:t>
            </w:r>
          </w:p>
        </w:tc>
      </w:tr>
      <w:tr w:rsidR="00304370" w14:paraId="0AADD9F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0B817E4" w14:textId="77777777" w:rsidR="00304370" w:rsidRDefault="009D0661">
            <w:pPr>
              <w:spacing w:before="50"/>
              <w:ind w:left="158"/>
            </w:pPr>
            <w:r>
              <w:rPr>
                <w:color w:val="333333"/>
              </w:rPr>
              <w:t>Article</w:t>
            </w:r>
            <w:r>
              <w:rPr>
                <w:color w:val="333333"/>
                <w:spacing w:val="15"/>
              </w:rPr>
              <w:t xml:space="preserve"> </w:t>
            </w:r>
            <w:r>
              <w:rPr>
                <w:color w:val="333333"/>
                <w:w w:val="109"/>
              </w:rPr>
              <w:t>2(1)</w:t>
            </w:r>
          </w:p>
        </w:tc>
        <w:tc>
          <w:tcPr>
            <w:tcW w:w="9227" w:type="dxa"/>
            <w:gridSpan w:val="2"/>
            <w:tcBorders>
              <w:top w:val="single" w:sz="7" w:space="0" w:color="BABABA"/>
              <w:left w:val="nil"/>
              <w:bottom w:val="single" w:sz="7" w:space="0" w:color="BABABA"/>
              <w:right w:val="nil"/>
            </w:tcBorders>
          </w:tcPr>
          <w:p w14:paraId="61796F40" w14:textId="77777777" w:rsidR="00304370" w:rsidRDefault="00304370"/>
        </w:tc>
      </w:tr>
      <w:tr w:rsidR="00304370" w14:paraId="42C4834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A8FD244" w14:textId="77777777" w:rsidR="00304370" w:rsidRDefault="009D0661">
            <w:pPr>
              <w:spacing w:before="50"/>
              <w:ind w:left="158"/>
            </w:pPr>
            <w:r>
              <w:rPr>
                <w:color w:val="333333"/>
              </w:rPr>
              <w:t>Article</w:t>
            </w:r>
            <w:r>
              <w:rPr>
                <w:color w:val="333333"/>
                <w:spacing w:val="15"/>
              </w:rPr>
              <w:t xml:space="preserve"> </w:t>
            </w:r>
            <w:r>
              <w:rPr>
                <w:color w:val="333333"/>
                <w:w w:val="109"/>
              </w:rPr>
              <w:t>2(2)</w:t>
            </w:r>
          </w:p>
        </w:tc>
        <w:tc>
          <w:tcPr>
            <w:tcW w:w="9227" w:type="dxa"/>
            <w:gridSpan w:val="2"/>
            <w:tcBorders>
              <w:top w:val="single" w:sz="7" w:space="0" w:color="BABABA"/>
              <w:left w:val="nil"/>
              <w:bottom w:val="single" w:sz="7" w:space="0" w:color="BABABA"/>
              <w:right w:val="nil"/>
            </w:tcBorders>
          </w:tcPr>
          <w:p w14:paraId="0A824602" w14:textId="77777777" w:rsidR="00304370" w:rsidRDefault="00304370"/>
        </w:tc>
      </w:tr>
      <w:tr w:rsidR="00304370" w14:paraId="7DBC0B9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7EC4E3A" w14:textId="77777777" w:rsidR="00304370" w:rsidRDefault="009D0661">
            <w:pPr>
              <w:spacing w:before="50"/>
              <w:ind w:left="158"/>
            </w:pPr>
            <w:r>
              <w:rPr>
                <w:color w:val="333333"/>
              </w:rPr>
              <w:t>Article</w:t>
            </w:r>
            <w:r>
              <w:rPr>
                <w:color w:val="333333"/>
                <w:spacing w:val="15"/>
              </w:rPr>
              <w:t xml:space="preserve"> </w:t>
            </w:r>
            <w:r>
              <w:rPr>
                <w:color w:val="333333"/>
                <w:w w:val="109"/>
              </w:rPr>
              <w:t>2(3)</w:t>
            </w:r>
          </w:p>
        </w:tc>
        <w:tc>
          <w:tcPr>
            <w:tcW w:w="9227" w:type="dxa"/>
            <w:gridSpan w:val="2"/>
            <w:tcBorders>
              <w:top w:val="single" w:sz="7" w:space="0" w:color="BABABA"/>
              <w:left w:val="nil"/>
              <w:bottom w:val="single" w:sz="7" w:space="0" w:color="BABABA"/>
              <w:right w:val="nil"/>
            </w:tcBorders>
          </w:tcPr>
          <w:p w14:paraId="0F81B2FB" w14:textId="77777777" w:rsidR="00304370" w:rsidRDefault="00304370"/>
        </w:tc>
      </w:tr>
      <w:tr w:rsidR="00304370" w14:paraId="1556F6B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21599D7" w14:textId="77777777" w:rsidR="00304370" w:rsidRDefault="009D0661">
            <w:pPr>
              <w:spacing w:before="50"/>
              <w:ind w:left="158"/>
            </w:pPr>
            <w:r>
              <w:rPr>
                <w:color w:val="333333"/>
              </w:rPr>
              <w:t>Article</w:t>
            </w:r>
            <w:r>
              <w:rPr>
                <w:color w:val="333333"/>
                <w:spacing w:val="15"/>
              </w:rPr>
              <w:t xml:space="preserve"> </w:t>
            </w:r>
            <w:r>
              <w:rPr>
                <w:color w:val="333333"/>
                <w:w w:val="109"/>
              </w:rPr>
              <w:t>2(4)</w:t>
            </w:r>
          </w:p>
        </w:tc>
        <w:tc>
          <w:tcPr>
            <w:tcW w:w="9227" w:type="dxa"/>
            <w:gridSpan w:val="2"/>
            <w:tcBorders>
              <w:top w:val="single" w:sz="7" w:space="0" w:color="BABABA"/>
              <w:left w:val="nil"/>
              <w:bottom w:val="single" w:sz="7" w:space="0" w:color="BABABA"/>
              <w:right w:val="nil"/>
            </w:tcBorders>
          </w:tcPr>
          <w:p w14:paraId="01BB9BDC" w14:textId="77777777" w:rsidR="00304370" w:rsidRDefault="00304370"/>
        </w:tc>
      </w:tr>
      <w:tr w:rsidR="00304370" w14:paraId="4068EDF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4441311" w14:textId="77777777" w:rsidR="00304370" w:rsidRDefault="009D0661">
            <w:pPr>
              <w:spacing w:before="50"/>
              <w:ind w:left="158"/>
            </w:pPr>
            <w:r>
              <w:rPr>
                <w:color w:val="333333"/>
              </w:rPr>
              <w:t>Article</w:t>
            </w:r>
            <w:r>
              <w:rPr>
                <w:color w:val="333333"/>
                <w:spacing w:val="15"/>
              </w:rPr>
              <w:t xml:space="preserve"> </w:t>
            </w:r>
            <w:r>
              <w:rPr>
                <w:color w:val="333333"/>
                <w:w w:val="109"/>
              </w:rPr>
              <w:t>2(5)</w:t>
            </w:r>
          </w:p>
        </w:tc>
        <w:tc>
          <w:tcPr>
            <w:tcW w:w="9227" w:type="dxa"/>
            <w:gridSpan w:val="2"/>
            <w:tcBorders>
              <w:top w:val="single" w:sz="7" w:space="0" w:color="BABABA"/>
              <w:left w:val="nil"/>
              <w:bottom w:val="single" w:sz="7" w:space="0" w:color="BABABA"/>
              <w:right w:val="nil"/>
            </w:tcBorders>
          </w:tcPr>
          <w:p w14:paraId="029C4753" w14:textId="77777777" w:rsidR="00304370" w:rsidRDefault="00304370"/>
        </w:tc>
      </w:tr>
      <w:tr w:rsidR="00304370" w14:paraId="331E533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47D8954" w14:textId="77777777" w:rsidR="00304370" w:rsidRDefault="009D0661">
            <w:pPr>
              <w:spacing w:before="50"/>
              <w:ind w:left="158"/>
            </w:pPr>
            <w:r>
              <w:rPr>
                <w:color w:val="333333"/>
              </w:rPr>
              <w:t>Article</w:t>
            </w:r>
            <w:r>
              <w:rPr>
                <w:color w:val="333333"/>
                <w:spacing w:val="15"/>
              </w:rPr>
              <w:t xml:space="preserve"> </w:t>
            </w:r>
            <w:r>
              <w:rPr>
                <w:color w:val="333333"/>
                <w:w w:val="109"/>
              </w:rPr>
              <w:t>2(6)</w:t>
            </w:r>
          </w:p>
        </w:tc>
        <w:tc>
          <w:tcPr>
            <w:tcW w:w="9227" w:type="dxa"/>
            <w:gridSpan w:val="2"/>
            <w:tcBorders>
              <w:top w:val="single" w:sz="7" w:space="0" w:color="BABABA"/>
              <w:left w:val="nil"/>
              <w:bottom w:val="single" w:sz="7" w:space="0" w:color="BABABA"/>
              <w:right w:val="nil"/>
            </w:tcBorders>
          </w:tcPr>
          <w:p w14:paraId="2F0A2446" w14:textId="77777777" w:rsidR="00304370" w:rsidRDefault="00304370"/>
        </w:tc>
      </w:tr>
      <w:tr w:rsidR="00304370" w14:paraId="1CC1AAD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D6B5141" w14:textId="77777777" w:rsidR="00304370" w:rsidRDefault="009D0661">
            <w:pPr>
              <w:spacing w:before="50"/>
              <w:ind w:left="158"/>
            </w:pPr>
            <w:r>
              <w:rPr>
                <w:color w:val="333333"/>
              </w:rPr>
              <w:t>Article</w:t>
            </w:r>
            <w:r>
              <w:rPr>
                <w:color w:val="333333"/>
                <w:spacing w:val="15"/>
              </w:rPr>
              <w:t xml:space="preserve"> </w:t>
            </w:r>
            <w:r>
              <w:rPr>
                <w:color w:val="333333"/>
                <w:w w:val="109"/>
              </w:rPr>
              <w:t>2(7)</w:t>
            </w:r>
          </w:p>
        </w:tc>
        <w:tc>
          <w:tcPr>
            <w:tcW w:w="9227" w:type="dxa"/>
            <w:gridSpan w:val="2"/>
            <w:tcBorders>
              <w:top w:val="single" w:sz="7" w:space="0" w:color="BABABA"/>
              <w:left w:val="nil"/>
              <w:bottom w:val="single" w:sz="7" w:space="0" w:color="BABABA"/>
              <w:right w:val="nil"/>
            </w:tcBorders>
          </w:tcPr>
          <w:p w14:paraId="0918F027" w14:textId="77777777" w:rsidR="00304370" w:rsidRDefault="00304370"/>
        </w:tc>
      </w:tr>
      <w:tr w:rsidR="00304370" w14:paraId="42C7A06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CC49795" w14:textId="77777777" w:rsidR="00304370" w:rsidRDefault="009D0661">
            <w:pPr>
              <w:spacing w:before="50"/>
              <w:ind w:left="158"/>
            </w:pPr>
            <w:r>
              <w:rPr>
                <w:color w:val="333333"/>
              </w:rPr>
              <w:t>Article</w:t>
            </w:r>
            <w:r>
              <w:rPr>
                <w:color w:val="333333"/>
                <w:spacing w:val="15"/>
              </w:rPr>
              <w:t xml:space="preserve"> </w:t>
            </w:r>
            <w:r>
              <w:rPr>
                <w:color w:val="333333"/>
                <w:w w:val="109"/>
              </w:rPr>
              <w:t>2(8)</w:t>
            </w:r>
          </w:p>
        </w:tc>
        <w:tc>
          <w:tcPr>
            <w:tcW w:w="9227" w:type="dxa"/>
            <w:gridSpan w:val="2"/>
            <w:tcBorders>
              <w:top w:val="single" w:sz="7" w:space="0" w:color="BABABA"/>
              <w:left w:val="nil"/>
              <w:bottom w:val="single" w:sz="7" w:space="0" w:color="BABABA"/>
              <w:right w:val="nil"/>
            </w:tcBorders>
          </w:tcPr>
          <w:p w14:paraId="2CF80AEB" w14:textId="77777777" w:rsidR="00304370" w:rsidRDefault="00304370"/>
        </w:tc>
      </w:tr>
      <w:tr w:rsidR="00304370" w14:paraId="29C548E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F6170BF" w14:textId="77777777" w:rsidR="00304370" w:rsidRDefault="009D0661">
            <w:pPr>
              <w:spacing w:before="50"/>
              <w:ind w:left="158"/>
            </w:pPr>
            <w:r>
              <w:rPr>
                <w:color w:val="333333"/>
              </w:rPr>
              <w:t>Article</w:t>
            </w:r>
            <w:r>
              <w:rPr>
                <w:color w:val="333333"/>
                <w:spacing w:val="15"/>
              </w:rPr>
              <w:t xml:space="preserve"> </w:t>
            </w:r>
            <w:r>
              <w:rPr>
                <w:color w:val="333333"/>
                <w:w w:val="109"/>
              </w:rPr>
              <w:t>2(9)</w:t>
            </w:r>
          </w:p>
        </w:tc>
        <w:tc>
          <w:tcPr>
            <w:tcW w:w="9227" w:type="dxa"/>
            <w:gridSpan w:val="2"/>
            <w:tcBorders>
              <w:top w:val="single" w:sz="7" w:space="0" w:color="BABABA"/>
              <w:left w:val="nil"/>
              <w:bottom w:val="single" w:sz="7" w:space="0" w:color="BABABA"/>
              <w:right w:val="nil"/>
            </w:tcBorders>
          </w:tcPr>
          <w:p w14:paraId="582F4DB7" w14:textId="77777777" w:rsidR="00304370" w:rsidRDefault="00304370"/>
        </w:tc>
      </w:tr>
      <w:tr w:rsidR="00304370" w14:paraId="6F3DA22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08AEDE9" w14:textId="77777777" w:rsidR="00304370" w:rsidRDefault="009D0661">
            <w:pPr>
              <w:spacing w:before="50"/>
              <w:ind w:left="158"/>
            </w:pPr>
            <w:r>
              <w:rPr>
                <w:color w:val="333333"/>
              </w:rPr>
              <w:t>Article</w:t>
            </w:r>
            <w:r>
              <w:rPr>
                <w:color w:val="333333"/>
                <w:spacing w:val="15"/>
              </w:rPr>
              <w:t xml:space="preserve"> </w:t>
            </w:r>
            <w:r>
              <w:rPr>
                <w:color w:val="333333"/>
                <w:w w:val="110"/>
              </w:rPr>
              <w:t>2(10)</w:t>
            </w:r>
          </w:p>
        </w:tc>
        <w:tc>
          <w:tcPr>
            <w:tcW w:w="9227" w:type="dxa"/>
            <w:gridSpan w:val="2"/>
            <w:tcBorders>
              <w:top w:val="single" w:sz="7" w:space="0" w:color="BABABA"/>
              <w:left w:val="nil"/>
              <w:bottom w:val="single" w:sz="7" w:space="0" w:color="BABABA"/>
              <w:right w:val="nil"/>
            </w:tcBorders>
          </w:tcPr>
          <w:p w14:paraId="3CD5C043" w14:textId="77777777" w:rsidR="00304370" w:rsidRDefault="00304370"/>
        </w:tc>
      </w:tr>
      <w:tr w:rsidR="00304370" w14:paraId="4B85CAE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A82ADE0" w14:textId="77777777" w:rsidR="00304370" w:rsidRDefault="009D0661">
            <w:pPr>
              <w:spacing w:before="50"/>
              <w:ind w:left="158"/>
            </w:pPr>
            <w:r>
              <w:rPr>
                <w:color w:val="333333"/>
              </w:rPr>
              <w:t>Article</w:t>
            </w:r>
            <w:r>
              <w:rPr>
                <w:color w:val="333333"/>
                <w:spacing w:val="15"/>
              </w:rPr>
              <w:t xml:space="preserve"> </w:t>
            </w:r>
            <w:r>
              <w:rPr>
                <w:color w:val="333333"/>
                <w:w w:val="110"/>
              </w:rPr>
              <w:t>2(11)</w:t>
            </w:r>
          </w:p>
        </w:tc>
        <w:tc>
          <w:tcPr>
            <w:tcW w:w="9227" w:type="dxa"/>
            <w:gridSpan w:val="2"/>
            <w:tcBorders>
              <w:top w:val="single" w:sz="7" w:space="0" w:color="BABABA"/>
              <w:left w:val="nil"/>
              <w:bottom w:val="single" w:sz="7" w:space="0" w:color="BABABA"/>
              <w:right w:val="nil"/>
            </w:tcBorders>
          </w:tcPr>
          <w:p w14:paraId="72554004" w14:textId="77777777" w:rsidR="00304370" w:rsidRDefault="00304370"/>
        </w:tc>
      </w:tr>
      <w:tr w:rsidR="00304370" w14:paraId="7A20D7B7" w14:textId="77777777" w:rsidTr="00365B2F">
        <w:trPr>
          <w:trHeight w:hRule="exact" w:val="587"/>
        </w:trPr>
        <w:tc>
          <w:tcPr>
            <w:tcW w:w="4613" w:type="dxa"/>
            <w:tcBorders>
              <w:top w:val="single" w:sz="7" w:space="0" w:color="BABABA"/>
              <w:left w:val="nil"/>
              <w:bottom w:val="single" w:sz="7" w:space="0" w:color="BABABA"/>
              <w:right w:val="nil"/>
            </w:tcBorders>
            <w:shd w:val="clear" w:color="auto" w:fill="EDEDED"/>
          </w:tcPr>
          <w:p w14:paraId="66C58D54" w14:textId="77777777" w:rsidR="00304370" w:rsidRDefault="009D0661">
            <w:pPr>
              <w:spacing w:before="50"/>
              <w:ind w:left="158"/>
            </w:pPr>
            <w:r>
              <w:rPr>
                <w:color w:val="333333"/>
              </w:rPr>
              <w:t>Article</w:t>
            </w:r>
            <w:r>
              <w:rPr>
                <w:color w:val="333333"/>
                <w:spacing w:val="15"/>
              </w:rPr>
              <w:t xml:space="preserve"> </w:t>
            </w:r>
            <w:r>
              <w:rPr>
                <w:color w:val="333333"/>
                <w:w w:val="110"/>
              </w:rPr>
              <w:t>2(12)</w:t>
            </w:r>
          </w:p>
        </w:tc>
        <w:tc>
          <w:tcPr>
            <w:tcW w:w="9227" w:type="dxa"/>
            <w:gridSpan w:val="2"/>
            <w:tcBorders>
              <w:top w:val="single" w:sz="7" w:space="0" w:color="BABABA"/>
              <w:left w:val="nil"/>
              <w:bottom w:val="single" w:sz="7" w:space="0" w:color="BABABA"/>
              <w:right w:val="nil"/>
            </w:tcBorders>
          </w:tcPr>
          <w:p w14:paraId="43CBBD10" w14:textId="420F831D" w:rsidR="00304370" w:rsidRPr="00365B2F" w:rsidRDefault="00365B2F">
            <w:r>
              <w:rPr>
                <w:lang/>
              </w:rPr>
              <w:t xml:space="preserve">Request for clarification: </w:t>
            </w:r>
            <w:r w:rsidRPr="00365B2F">
              <w:rPr>
                <w:lang/>
              </w:rPr>
              <w:t>Why just “on load tap changer”? The market already offers different solutions (after the transformer), for example, based on power electronics,  to achieve the same objective.</w:t>
            </w:r>
          </w:p>
        </w:tc>
      </w:tr>
      <w:tr w:rsidR="00304370" w14:paraId="1ADA710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9007D91" w14:textId="77777777" w:rsidR="00304370" w:rsidRDefault="009D0661">
            <w:pPr>
              <w:spacing w:before="50"/>
              <w:ind w:left="158"/>
            </w:pPr>
            <w:r>
              <w:rPr>
                <w:color w:val="333333"/>
              </w:rPr>
              <w:t>Article</w:t>
            </w:r>
            <w:r>
              <w:rPr>
                <w:color w:val="333333"/>
                <w:spacing w:val="15"/>
              </w:rPr>
              <w:t xml:space="preserve"> </w:t>
            </w:r>
            <w:r>
              <w:rPr>
                <w:color w:val="333333"/>
                <w:w w:val="110"/>
              </w:rPr>
              <w:t>2(13)</w:t>
            </w:r>
          </w:p>
        </w:tc>
        <w:tc>
          <w:tcPr>
            <w:tcW w:w="9227" w:type="dxa"/>
            <w:gridSpan w:val="2"/>
            <w:tcBorders>
              <w:top w:val="single" w:sz="7" w:space="0" w:color="BABABA"/>
              <w:left w:val="nil"/>
              <w:bottom w:val="single" w:sz="7" w:space="0" w:color="BABABA"/>
              <w:right w:val="nil"/>
            </w:tcBorders>
          </w:tcPr>
          <w:p w14:paraId="02DE07B6" w14:textId="77777777" w:rsidR="00304370" w:rsidRDefault="00304370"/>
        </w:tc>
      </w:tr>
      <w:tr w:rsidR="00304370" w14:paraId="23F545F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92F4EA6" w14:textId="77777777" w:rsidR="00304370" w:rsidRDefault="009D0661">
            <w:pPr>
              <w:spacing w:before="50"/>
              <w:ind w:left="158"/>
            </w:pPr>
            <w:r>
              <w:rPr>
                <w:color w:val="333333"/>
              </w:rPr>
              <w:t>Article</w:t>
            </w:r>
            <w:r>
              <w:rPr>
                <w:color w:val="333333"/>
                <w:spacing w:val="15"/>
              </w:rPr>
              <w:t xml:space="preserve"> </w:t>
            </w:r>
            <w:r>
              <w:rPr>
                <w:color w:val="333333"/>
                <w:w w:val="110"/>
              </w:rPr>
              <w:t>2(14)</w:t>
            </w:r>
          </w:p>
        </w:tc>
        <w:tc>
          <w:tcPr>
            <w:tcW w:w="9227" w:type="dxa"/>
            <w:gridSpan w:val="2"/>
            <w:tcBorders>
              <w:top w:val="single" w:sz="7" w:space="0" w:color="BABABA"/>
              <w:left w:val="nil"/>
              <w:bottom w:val="single" w:sz="7" w:space="0" w:color="BABABA"/>
              <w:right w:val="nil"/>
            </w:tcBorders>
          </w:tcPr>
          <w:p w14:paraId="36E901C2" w14:textId="77777777" w:rsidR="00304370" w:rsidRDefault="00304370"/>
        </w:tc>
      </w:tr>
      <w:tr w:rsidR="00304370" w14:paraId="5097D90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3891FEC" w14:textId="77777777" w:rsidR="00304370" w:rsidRDefault="009D0661">
            <w:pPr>
              <w:spacing w:before="50"/>
              <w:ind w:left="158"/>
            </w:pPr>
            <w:r>
              <w:rPr>
                <w:color w:val="333333"/>
              </w:rPr>
              <w:t>Article</w:t>
            </w:r>
            <w:r>
              <w:rPr>
                <w:color w:val="333333"/>
                <w:spacing w:val="15"/>
              </w:rPr>
              <w:t xml:space="preserve"> </w:t>
            </w:r>
            <w:r>
              <w:rPr>
                <w:color w:val="333333"/>
                <w:w w:val="110"/>
              </w:rPr>
              <w:t>2(15)</w:t>
            </w:r>
          </w:p>
        </w:tc>
        <w:tc>
          <w:tcPr>
            <w:tcW w:w="9227" w:type="dxa"/>
            <w:gridSpan w:val="2"/>
            <w:tcBorders>
              <w:top w:val="single" w:sz="7" w:space="0" w:color="BABABA"/>
              <w:left w:val="nil"/>
              <w:bottom w:val="single" w:sz="7" w:space="0" w:color="BABABA"/>
              <w:right w:val="nil"/>
            </w:tcBorders>
          </w:tcPr>
          <w:p w14:paraId="0E9A4D65" w14:textId="77777777" w:rsidR="00304370" w:rsidRDefault="00304370"/>
        </w:tc>
      </w:tr>
      <w:tr w:rsidR="00304370" w14:paraId="7AC83A4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C6EE538" w14:textId="77777777" w:rsidR="00304370" w:rsidRDefault="009D0661">
            <w:pPr>
              <w:spacing w:before="50"/>
              <w:ind w:left="158"/>
            </w:pPr>
            <w:r>
              <w:rPr>
                <w:color w:val="333333"/>
              </w:rPr>
              <w:t>Article</w:t>
            </w:r>
            <w:r>
              <w:rPr>
                <w:color w:val="333333"/>
                <w:spacing w:val="15"/>
              </w:rPr>
              <w:t xml:space="preserve"> </w:t>
            </w:r>
            <w:r>
              <w:rPr>
                <w:color w:val="333333"/>
                <w:w w:val="110"/>
              </w:rPr>
              <w:t>2(16)</w:t>
            </w:r>
          </w:p>
        </w:tc>
        <w:tc>
          <w:tcPr>
            <w:tcW w:w="9227" w:type="dxa"/>
            <w:gridSpan w:val="2"/>
            <w:tcBorders>
              <w:top w:val="single" w:sz="7" w:space="0" w:color="BABABA"/>
              <w:left w:val="nil"/>
              <w:bottom w:val="single" w:sz="7" w:space="0" w:color="BABABA"/>
              <w:right w:val="nil"/>
            </w:tcBorders>
          </w:tcPr>
          <w:p w14:paraId="755C8E33" w14:textId="77777777" w:rsidR="00304370" w:rsidRDefault="00304370"/>
        </w:tc>
      </w:tr>
      <w:tr w:rsidR="00304370" w14:paraId="3098E1E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E70AA74" w14:textId="77777777" w:rsidR="00304370" w:rsidRDefault="009D0661">
            <w:pPr>
              <w:spacing w:before="50"/>
              <w:ind w:left="158"/>
            </w:pPr>
            <w:r>
              <w:rPr>
                <w:color w:val="333333"/>
              </w:rPr>
              <w:t>Article</w:t>
            </w:r>
            <w:r>
              <w:rPr>
                <w:color w:val="333333"/>
                <w:spacing w:val="15"/>
              </w:rPr>
              <w:t xml:space="preserve"> </w:t>
            </w:r>
            <w:r>
              <w:rPr>
                <w:color w:val="333333"/>
                <w:w w:val="110"/>
              </w:rPr>
              <w:t>2(17)</w:t>
            </w:r>
          </w:p>
        </w:tc>
        <w:tc>
          <w:tcPr>
            <w:tcW w:w="9227" w:type="dxa"/>
            <w:gridSpan w:val="2"/>
            <w:tcBorders>
              <w:top w:val="single" w:sz="7" w:space="0" w:color="BABABA"/>
              <w:left w:val="nil"/>
              <w:bottom w:val="single" w:sz="7" w:space="0" w:color="BABABA"/>
              <w:right w:val="nil"/>
            </w:tcBorders>
          </w:tcPr>
          <w:p w14:paraId="73481D4C" w14:textId="77777777" w:rsidR="00304370" w:rsidRDefault="00304370"/>
        </w:tc>
      </w:tr>
      <w:tr w:rsidR="00304370" w14:paraId="3E5D07F3" w14:textId="77777777" w:rsidTr="00365B2F">
        <w:trPr>
          <w:trHeight w:hRule="exact" w:val="621"/>
        </w:trPr>
        <w:tc>
          <w:tcPr>
            <w:tcW w:w="4613" w:type="dxa"/>
            <w:tcBorders>
              <w:top w:val="single" w:sz="7" w:space="0" w:color="BABABA"/>
              <w:left w:val="nil"/>
              <w:bottom w:val="single" w:sz="7" w:space="0" w:color="BABABA"/>
              <w:right w:val="nil"/>
            </w:tcBorders>
            <w:shd w:val="clear" w:color="auto" w:fill="EDEDED"/>
          </w:tcPr>
          <w:p w14:paraId="741E0C30" w14:textId="77777777" w:rsidR="00304370" w:rsidRDefault="009D0661">
            <w:pPr>
              <w:spacing w:before="50"/>
              <w:ind w:left="158"/>
            </w:pPr>
            <w:r>
              <w:rPr>
                <w:color w:val="333333"/>
              </w:rPr>
              <w:t>Article</w:t>
            </w:r>
            <w:r>
              <w:rPr>
                <w:color w:val="333333"/>
                <w:spacing w:val="15"/>
              </w:rPr>
              <w:t xml:space="preserve"> </w:t>
            </w:r>
            <w:r>
              <w:rPr>
                <w:color w:val="333333"/>
                <w:w w:val="110"/>
              </w:rPr>
              <w:t>2(18)</w:t>
            </w:r>
          </w:p>
        </w:tc>
        <w:tc>
          <w:tcPr>
            <w:tcW w:w="9227" w:type="dxa"/>
            <w:gridSpan w:val="2"/>
            <w:tcBorders>
              <w:top w:val="single" w:sz="7" w:space="0" w:color="BABABA"/>
              <w:left w:val="nil"/>
              <w:bottom w:val="single" w:sz="7" w:space="0" w:color="BABABA"/>
              <w:right w:val="nil"/>
            </w:tcBorders>
          </w:tcPr>
          <w:p w14:paraId="3FC68805" w14:textId="4472B4CA" w:rsidR="00304370" w:rsidRPr="00365B2F" w:rsidRDefault="00365B2F">
            <w:pPr>
              <w:rPr>
                <w:lang/>
              </w:rPr>
            </w:pPr>
            <w:r>
              <w:rPr>
                <w:lang/>
              </w:rPr>
              <w:t>Proposal to delete this point as it’s the</w:t>
            </w:r>
            <w:r w:rsidRPr="00365B2F">
              <w:rPr>
                <w:lang/>
              </w:rPr>
              <w:t xml:space="preserve"> same as (16). If not, please introduce concrete examples. Otherwise, </w:t>
            </w:r>
            <w:r>
              <w:rPr>
                <w:lang/>
              </w:rPr>
              <w:t xml:space="preserve">it </w:t>
            </w:r>
            <w:r w:rsidRPr="00365B2F">
              <w:rPr>
                <w:lang/>
              </w:rPr>
              <w:t xml:space="preserve">should be </w:t>
            </w:r>
            <w:r>
              <w:rPr>
                <w:lang/>
              </w:rPr>
              <w:t>deleted.</w:t>
            </w:r>
          </w:p>
        </w:tc>
      </w:tr>
      <w:tr w:rsidR="00304370" w14:paraId="09CBD4E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206D0D8" w14:textId="77777777" w:rsidR="00304370" w:rsidRDefault="009D0661">
            <w:pPr>
              <w:spacing w:before="50"/>
              <w:ind w:left="158"/>
            </w:pPr>
            <w:r>
              <w:rPr>
                <w:color w:val="333333"/>
              </w:rPr>
              <w:t>Article</w:t>
            </w:r>
            <w:r>
              <w:rPr>
                <w:color w:val="333333"/>
                <w:spacing w:val="15"/>
              </w:rPr>
              <w:t xml:space="preserve"> </w:t>
            </w:r>
            <w:r>
              <w:rPr>
                <w:color w:val="333333"/>
                <w:w w:val="110"/>
              </w:rPr>
              <w:t>2(19)</w:t>
            </w:r>
          </w:p>
        </w:tc>
        <w:tc>
          <w:tcPr>
            <w:tcW w:w="9227" w:type="dxa"/>
            <w:gridSpan w:val="2"/>
            <w:tcBorders>
              <w:top w:val="single" w:sz="7" w:space="0" w:color="BABABA"/>
              <w:left w:val="nil"/>
              <w:bottom w:val="single" w:sz="7" w:space="0" w:color="BABABA"/>
              <w:right w:val="nil"/>
            </w:tcBorders>
          </w:tcPr>
          <w:p w14:paraId="2A86A099" w14:textId="77777777" w:rsidR="00304370" w:rsidRDefault="00304370"/>
        </w:tc>
      </w:tr>
      <w:tr w:rsidR="00304370" w14:paraId="7357BEC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BB3EBD9" w14:textId="77777777" w:rsidR="00304370" w:rsidRDefault="009D0661">
            <w:pPr>
              <w:spacing w:before="50"/>
              <w:ind w:left="158"/>
            </w:pPr>
            <w:r>
              <w:rPr>
                <w:color w:val="333333"/>
              </w:rPr>
              <w:t>Article</w:t>
            </w:r>
            <w:r>
              <w:rPr>
                <w:color w:val="333333"/>
                <w:spacing w:val="15"/>
              </w:rPr>
              <w:t xml:space="preserve"> </w:t>
            </w:r>
            <w:r>
              <w:rPr>
                <w:color w:val="333333"/>
                <w:w w:val="110"/>
              </w:rPr>
              <w:t>2(20)</w:t>
            </w:r>
          </w:p>
        </w:tc>
        <w:tc>
          <w:tcPr>
            <w:tcW w:w="9227" w:type="dxa"/>
            <w:gridSpan w:val="2"/>
            <w:tcBorders>
              <w:top w:val="single" w:sz="7" w:space="0" w:color="BABABA"/>
              <w:left w:val="nil"/>
              <w:bottom w:val="single" w:sz="7" w:space="0" w:color="BABABA"/>
              <w:right w:val="nil"/>
            </w:tcBorders>
          </w:tcPr>
          <w:p w14:paraId="706BD1AD" w14:textId="77777777" w:rsidR="00304370" w:rsidRDefault="00304370"/>
        </w:tc>
      </w:tr>
      <w:tr w:rsidR="00304370" w14:paraId="4BBCE5C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83EA58C" w14:textId="77777777" w:rsidR="00304370" w:rsidRDefault="009D0661">
            <w:pPr>
              <w:spacing w:before="50"/>
              <w:ind w:left="158"/>
            </w:pPr>
            <w:r>
              <w:rPr>
                <w:color w:val="333333"/>
              </w:rPr>
              <w:t>Article</w:t>
            </w:r>
            <w:r>
              <w:rPr>
                <w:color w:val="333333"/>
                <w:spacing w:val="15"/>
              </w:rPr>
              <w:t xml:space="preserve"> </w:t>
            </w:r>
            <w:r>
              <w:rPr>
                <w:color w:val="333333"/>
                <w:w w:val="110"/>
              </w:rPr>
              <w:t>2(21)</w:t>
            </w:r>
          </w:p>
        </w:tc>
        <w:tc>
          <w:tcPr>
            <w:tcW w:w="9227" w:type="dxa"/>
            <w:gridSpan w:val="2"/>
            <w:tcBorders>
              <w:top w:val="single" w:sz="7" w:space="0" w:color="BABABA"/>
              <w:left w:val="nil"/>
              <w:bottom w:val="single" w:sz="7" w:space="0" w:color="BABABA"/>
              <w:right w:val="nil"/>
            </w:tcBorders>
          </w:tcPr>
          <w:p w14:paraId="6661A9D3" w14:textId="77777777" w:rsidR="00304370" w:rsidRDefault="00304370"/>
        </w:tc>
      </w:tr>
      <w:tr w:rsidR="00304370" w14:paraId="42D8C59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8C90E18" w14:textId="77777777" w:rsidR="00304370" w:rsidRDefault="009D0661">
            <w:pPr>
              <w:spacing w:before="50"/>
              <w:ind w:left="158"/>
            </w:pPr>
            <w:r>
              <w:rPr>
                <w:color w:val="333333"/>
              </w:rPr>
              <w:t>Article</w:t>
            </w:r>
            <w:r>
              <w:rPr>
                <w:color w:val="333333"/>
                <w:spacing w:val="15"/>
              </w:rPr>
              <w:t xml:space="preserve"> </w:t>
            </w:r>
            <w:r>
              <w:rPr>
                <w:color w:val="333333"/>
                <w:w w:val="110"/>
              </w:rPr>
              <w:t>2(22)</w:t>
            </w:r>
          </w:p>
        </w:tc>
        <w:tc>
          <w:tcPr>
            <w:tcW w:w="9227" w:type="dxa"/>
            <w:gridSpan w:val="2"/>
            <w:tcBorders>
              <w:top w:val="single" w:sz="7" w:space="0" w:color="BABABA"/>
              <w:left w:val="nil"/>
              <w:bottom w:val="single" w:sz="7" w:space="0" w:color="BABABA"/>
              <w:right w:val="nil"/>
            </w:tcBorders>
          </w:tcPr>
          <w:p w14:paraId="442E64AB" w14:textId="77777777" w:rsidR="00304370" w:rsidRDefault="00304370"/>
        </w:tc>
      </w:tr>
      <w:tr w:rsidR="00304370" w14:paraId="5DB05AB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1203687" w14:textId="77777777" w:rsidR="00304370" w:rsidRDefault="009D0661">
            <w:pPr>
              <w:spacing w:before="50"/>
              <w:ind w:left="158"/>
            </w:pPr>
            <w:r>
              <w:rPr>
                <w:color w:val="333333"/>
              </w:rPr>
              <w:t>Article</w:t>
            </w:r>
            <w:r>
              <w:rPr>
                <w:color w:val="333333"/>
                <w:spacing w:val="15"/>
              </w:rPr>
              <w:t xml:space="preserve"> </w:t>
            </w:r>
            <w:r>
              <w:rPr>
                <w:color w:val="333333"/>
              </w:rPr>
              <w:t>2(*)</w:t>
            </w:r>
          </w:p>
        </w:tc>
        <w:tc>
          <w:tcPr>
            <w:tcW w:w="9227" w:type="dxa"/>
            <w:gridSpan w:val="2"/>
            <w:tcBorders>
              <w:top w:val="single" w:sz="7" w:space="0" w:color="BABABA"/>
              <w:left w:val="nil"/>
              <w:bottom w:val="single" w:sz="7" w:space="0" w:color="BABABA"/>
              <w:right w:val="nil"/>
            </w:tcBorders>
          </w:tcPr>
          <w:p w14:paraId="1BD88D45" w14:textId="77777777" w:rsidR="00304370" w:rsidRDefault="00304370"/>
        </w:tc>
      </w:tr>
      <w:tr w:rsidR="00304370" w14:paraId="0A10F3F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1943535" w14:textId="77777777" w:rsidR="00304370" w:rsidRDefault="009D0661">
            <w:pPr>
              <w:spacing w:before="50"/>
              <w:ind w:left="158"/>
            </w:pPr>
            <w:r>
              <w:rPr>
                <w:color w:val="333333"/>
              </w:rPr>
              <w:t>Article</w:t>
            </w:r>
            <w:r>
              <w:rPr>
                <w:color w:val="333333"/>
                <w:spacing w:val="15"/>
              </w:rPr>
              <w:t xml:space="preserve"> </w:t>
            </w:r>
            <w:r>
              <w:rPr>
                <w:color w:val="333333"/>
              </w:rPr>
              <w:t>2(**)</w:t>
            </w:r>
          </w:p>
        </w:tc>
        <w:tc>
          <w:tcPr>
            <w:tcW w:w="9227" w:type="dxa"/>
            <w:gridSpan w:val="2"/>
            <w:tcBorders>
              <w:top w:val="single" w:sz="7" w:space="0" w:color="BABABA"/>
              <w:left w:val="nil"/>
              <w:bottom w:val="single" w:sz="7" w:space="0" w:color="BABABA"/>
              <w:right w:val="nil"/>
            </w:tcBorders>
          </w:tcPr>
          <w:p w14:paraId="3DCA043A" w14:textId="77777777" w:rsidR="00304370" w:rsidRDefault="00304370"/>
        </w:tc>
      </w:tr>
      <w:tr w:rsidR="00304370" w14:paraId="742D808B" w14:textId="77777777">
        <w:trPr>
          <w:trHeight w:hRule="exact" w:val="80"/>
        </w:trPr>
        <w:tc>
          <w:tcPr>
            <w:tcW w:w="4613" w:type="dxa"/>
            <w:tcBorders>
              <w:top w:val="single" w:sz="7" w:space="0" w:color="BABABA"/>
              <w:left w:val="nil"/>
              <w:bottom w:val="nil"/>
              <w:right w:val="nil"/>
            </w:tcBorders>
          </w:tcPr>
          <w:p w14:paraId="476C5533" w14:textId="77777777" w:rsidR="00304370" w:rsidRDefault="00304370"/>
        </w:tc>
        <w:tc>
          <w:tcPr>
            <w:tcW w:w="9227" w:type="dxa"/>
            <w:gridSpan w:val="2"/>
            <w:tcBorders>
              <w:top w:val="single" w:sz="7" w:space="0" w:color="BABABA"/>
              <w:left w:val="nil"/>
              <w:bottom w:val="nil"/>
              <w:right w:val="nil"/>
            </w:tcBorders>
          </w:tcPr>
          <w:p w14:paraId="220D52C8" w14:textId="77777777" w:rsidR="00304370" w:rsidRDefault="00304370"/>
        </w:tc>
      </w:tr>
    </w:tbl>
    <w:p w14:paraId="10A9560D" w14:textId="77777777" w:rsidR="00304370" w:rsidRDefault="00304370">
      <w:pPr>
        <w:spacing w:before="8" w:line="180" w:lineRule="exact"/>
        <w:rPr>
          <w:sz w:val="18"/>
          <w:szCs w:val="18"/>
        </w:rPr>
      </w:pPr>
    </w:p>
    <w:p w14:paraId="4B56E672" w14:textId="77777777" w:rsidR="00304370" w:rsidRDefault="0036270E">
      <w:pPr>
        <w:spacing w:before="29"/>
        <w:ind w:right="100"/>
        <w:jc w:val="right"/>
        <w:rPr>
          <w:sz w:val="24"/>
          <w:szCs w:val="24"/>
        </w:rPr>
        <w:sectPr w:rsidR="00304370">
          <w:pgSz w:w="16840" w:h="11920" w:orient="landscape"/>
          <w:pgMar w:top="900" w:right="620" w:bottom="0" w:left="980" w:header="720" w:footer="720" w:gutter="0"/>
          <w:cols w:space="720"/>
        </w:sectPr>
      </w:pPr>
      <w:r>
        <w:pict w14:anchorId="2E48D1FD">
          <v:group id="_x0000_s1710" style="position:absolute;left:0;text-align:left;margin-left:68.9pt;margin-top:122.45pt;width:693.75pt;height:452.9pt;z-index:-3810;mso-position-horizontal-relative:page;mso-position-vertical-relative:page" coordorigin="1378,2449" coordsize="13875,9058">
            <v:shape id="_x0000_s1863" style="position:absolute;left:6001;top:2459;width:15;height:375" coordorigin="6001,2459" coordsize="15,375" path="m6016,2459r-15,15l6001,2819r15,15l6016,2459xe" fillcolor="#bababa" stroked="f">
              <v:path arrowok="t"/>
            </v:shape>
            <v:shape id="_x0000_s1862" style="position:absolute;left:6001;top:2459;width:15;height:375" coordorigin="6001,2459" coordsize="15,375" path="m6001,2834r15,-15l6016,2474r-15,-15l6001,2834xe" fillcolor="#bababa" stroked="f">
              <v:path arrowok="t"/>
            </v:shape>
            <v:shape id="_x0000_s1861" style="position:absolute;left:6001;top:2819;width:15;height:375" coordorigin="6001,2819" coordsize="15,375" path="m6016,2819r-15,15l6001,3179r15,15l6016,2819xe" fillcolor="#bababa" stroked="f">
              <v:path arrowok="t"/>
            </v:shape>
            <v:shape id="_x0000_s1860" style="position:absolute;left:6001;top:2819;width:15;height:375" coordorigin="6001,2819" coordsize="15,375" path="m6001,3194r15,-15l6016,2834r-15,-15l6001,3194xe" fillcolor="#bababa" stroked="f">
              <v:path arrowok="t"/>
            </v:shape>
            <v:shape id="_x0000_s1859" style="position:absolute;left:6001;top:3179;width:15;height:375" coordorigin="6001,3179" coordsize="15,375" path="m6016,3179r-15,15l6001,3539r15,15l6016,3179xe" fillcolor="#bababa" stroked="f">
              <v:path arrowok="t"/>
            </v:shape>
            <v:shape id="_x0000_s1858" style="position:absolute;left:6001;top:3179;width:15;height:375" coordorigin="6001,3179" coordsize="15,375" path="m6001,3554r15,-15l6016,3194r-15,-15l6001,3554xe" fillcolor="#bababa" stroked="f">
              <v:path arrowok="t"/>
            </v:shape>
            <v:shape id="_x0000_s1857" style="position:absolute;left:6001;top:3539;width:15;height:375" coordorigin="6001,3539" coordsize="15,375" path="m6016,3539r-15,15l6001,3899r15,15l6016,3539xe" fillcolor="#bababa" stroked="f">
              <v:path arrowok="t"/>
            </v:shape>
            <v:shape id="_x0000_s1856" style="position:absolute;left:6001;top:3539;width:15;height:375" coordorigin="6001,3539" coordsize="15,375" path="m6001,3914r15,-15l6016,3554r-15,-15l6001,3914xe" fillcolor="#bababa" stroked="f">
              <v:path arrowok="t"/>
            </v:shape>
            <v:shape id="_x0000_s1855" style="position:absolute;left:6001;top:3899;width:15;height:375" coordorigin="6001,3899" coordsize="15,375" path="m6016,3899r-15,15l6001,4259r15,15l6016,3899xe" fillcolor="#bababa" stroked="f">
              <v:path arrowok="t"/>
            </v:shape>
            <v:shape id="_x0000_s1854" style="position:absolute;left:6001;top:3899;width:15;height:375" coordorigin="6001,3899" coordsize="15,375" path="m6001,4274r15,-15l6016,3914r-15,-15l6001,4274xe" fillcolor="#bababa" stroked="f">
              <v:path arrowok="t"/>
            </v:shape>
            <v:shape id="_x0000_s1853" style="position:absolute;left:6001;top:4259;width:15;height:375" coordorigin="6001,4259" coordsize="15,375" path="m6016,4259r-15,15l6001,4619r15,15l6016,4259xe" fillcolor="#bababa" stroked="f">
              <v:path arrowok="t"/>
            </v:shape>
            <v:shape id="_x0000_s1852" style="position:absolute;left:6001;top:4259;width:15;height:375" coordorigin="6001,4259" coordsize="15,375" path="m6001,4634r15,-15l6016,4274r-15,-15l6001,4634xe" fillcolor="#bababa" stroked="f">
              <v:path arrowok="t"/>
            </v:shape>
            <v:shape id="_x0000_s1851" style="position:absolute;left:6001;top:4619;width:15;height:375" coordorigin="6001,4619" coordsize="15,375" path="m6016,4619r-15,15l6001,4979r15,15l6016,4619xe" fillcolor="#bababa" stroked="f">
              <v:path arrowok="t"/>
            </v:shape>
            <v:shape id="_x0000_s1850" style="position:absolute;left:6001;top:4619;width:15;height:375" coordorigin="6001,4619" coordsize="15,375" path="m6001,4994r15,-15l6016,4634r-15,-15l6001,4994xe" fillcolor="#bababa" stroked="f">
              <v:path arrowok="t"/>
            </v:shape>
            <v:shape id="_x0000_s1849" style="position:absolute;left:6001;top:4979;width:15;height:375" coordorigin="6001,4979" coordsize="15,375" path="m6016,4979r-15,15l6001,5339r15,15l6016,4979xe" fillcolor="#bababa" stroked="f">
              <v:path arrowok="t"/>
            </v:shape>
            <v:shape id="_x0000_s1848" style="position:absolute;left:6001;top:4979;width:15;height:375" coordorigin="6001,4979" coordsize="15,375" path="m6001,5354r15,-15l6016,4994r-15,-15l6001,5354xe" fillcolor="#bababa" stroked="f">
              <v:path arrowok="t"/>
            </v:shape>
            <v:shape id="_x0000_s1847" style="position:absolute;left:6001;top:5339;width:15;height:375" coordorigin="6001,5339" coordsize="15,375" path="m6016,5339r-15,15l6001,5699r15,15l6016,5339xe" fillcolor="#bababa" stroked="f">
              <v:path arrowok="t"/>
            </v:shape>
            <v:shape id="_x0000_s1846" style="position:absolute;left:6001;top:5339;width:15;height:375" coordorigin="6001,5339" coordsize="15,375" path="m6001,5714r15,-15l6016,5354r-15,-15l6001,5714xe" fillcolor="#bababa" stroked="f">
              <v:path arrowok="t"/>
            </v:shape>
            <v:shape id="_x0000_s1845" style="position:absolute;left:6001;top:5699;width:15;height:375" coordorigin="6001,5699" coordsize="15,375" path="m6016,5699r-15,15l6001,6059r15,15l6016,5699xe" fillcolor="#bababa" stroked="f">
              <v:path arrowok="t"/>
            </v:shape>
            <v:shape id="_x0000_s1844" style="position:absolute;left:6001;top:5699;width:15;height:375" coordorigin="6001,5699" coordsize="15,375" path="m6001,6074r15,-15l6016,5714r-15,-15l6001,6074xe" fillcolor="#bababa" stroked="f">
              <v:path arrowok="t"/>
            </v:shape>
            <v:shape id="_x0000_s1843" style="position:absolute;left:6001;top:6059;width:15;height:375" coordorigin="6001,6059" coordsize="15,375" path="m6016,6059r-15,15l6001,6419r15,15l6016,6059xe" fillcolor="#bababa" stroked="f">
              <v:path arrowok="t"/>
            </v:shape>
            <v:shape id="_x0000_s1842" style="position:absolute;left:6001;top:6059;width:15;height:375" coordorigin="6001,6059" coordsize="15,375" path="m6001,6434r15,-15l6016,6074r-15,-15l6001,6434xe" fillcolor="#bababa" stroked="f">
              <v:path arrowok="t"/>
            </v:shape>
            <v:shape id="_x0000_s1841" style="position:absolute;left:6001;top:6419;width:15;height:375" coordorigin="6001,6419" coordsize="15,375" path="m6016,6419r-15,15l6001,6779r15,15l6016,6419xe" fillcolor="#bababa" stroked="f">
              <v:path arrowok="t"/>
            </v:shape>
            <v:shape id="_x0000_s1840" style="position:absolute;left:6001;top:6419;width:15;height:375" coordorigin="6001,6419" coordsize="15,375" path="m6001,6794r15,-15l6016,6434r-15,-15l6001,6794xe" fillcolor="#bababa" stroked="f">
              <v:path arrowok="t"/>
            </v:shape>
            <v:shape id="_x0000_s1839" style="position:absolute;left:6001;top:6779;width:15;height:375" coordorigin="6001,6779" coordsize="15,375" path="m6016,6779r-15,15l6001,7139r15,15l6016,6779xe" fillcolor="#bababa" stroked="f">
              <v:path arrowok="t"/>
            </v:shape>
            <v:shape id="_x0000_s1838" style="position:absolute;left:6001;top:6779;width:15;height:375" coordorigin="6001,6779" coordsize="15,375" path="m6001,7154r15,-15l6016,6794r-15,-15l6001,7154xe" fillcolor="#bababa" stroked="f">
              <v:path arrowok="t"/>
            </v:shape>
            <v:shape id="_x0000_s1837" style="position:absolute;left:6001;top:7139;width:15;height:375" coordorigin="6001,7139" coordsize="15,375" path="m6016,7139r-15,15l6001,7499r15,15l6016,7139xe" fillcolor="#bababa" stroked="f">
              <v:path arrowok="t"/>
            </v:shape>
            <v:shape id="_x0000_s1836" style="position:absolute;left:6001;top:7139;width:15;height:375" coordorigin="6001,7139" coordsize="15,375" path="m6001,7514r15,-15l6016,7154r-15,-15l6001,7514xe" fillcolor="#bababa" stroked="f">
              <v:path arrowok="t"/>
            </v:shape>
            <v:shape id="_x0000_s1835" style="position:absolute;left:6001;top:7499;width:15;height:375" coordorigin="6001,7499" coordsize="15,375" path="m6016,7499r-15,15l6001,7859r15,15l6016,7499xe" fillcolor="#bababa" stroked="f">
              <v:path arrowok="t"/>
            </v:shape>
            <v:shape id="_x0000_s1834" style="position:absolute;left:6001;top:7499;width:15;height:375" coordorigin="6001,7499" coordsize="15,375" path="m6001,7874r15,-15l6016,7514r-15,-15l6001,7874xe" fillcolor="#bababa" stroked="f">
              <v:path arrowok="t"/>
            </v:shape>
            <v:shape id="_x0000_s1833" style="position:absolute;left:6001;top:7859;width:15;height:375" coordorigin="6001,7859" coordsize="15,375" path="m6016,7859r-15,15l6001,8219r15,15l6016,7859xe" fillcolor="#bababa" stroked="f">
              <v:path arrowok="t"/>
            </v:shape>
            <v:shape id="_x0000_s1832" style="position:absolute;left:6001;top:7859;width:15;height:375" coordorigin="6001,7859" coordsize="15,375" path="m6001,8234r15,-15l6016,7874r-15,-15l6001,8234xe" fillcolor="#bababa" stroked="f">
              <v:path arrowok="t"/>
            </v:shape>
            <v:shape id="_x0000_s1831" style="position:absolute;left:6001;top:8219;width:15;height:375" coordorigin="6001,8219" coordsize="15,375" path="m6016,8219r-15,15l6001,8579r15,15l6016,8219xe" fillcolor="#bababa" stroked="f">
              <v:path arrowok="t"/>
            </v:shape>
            <v:shape id="_x0000_s1830" style="position:absolute;left:6001;top:8219;width:15;height:375" coordorigin="6001,8219" coordsize="15,375" path="m6001,8594r15,-15l6016,8234r-15,-15l6001,8594xe" fillcolor="#bababa" stroked="f">
              <v:path arrowok="t"/>
            </v:shape>
            <v:shape id="_x0000_s1829" style="position:absolute;left:6001;top:8579;width:15;height:375" coordorigin="6001,8579" coordsize="15,375" path="m6016,8579r-15,15l6001,8939r15,15l6016,8579xe" fillcolor="#bababa" stroked="f">
              <v:path arrowok="t"/>
            </v:shape>
            <v:shape id="_x0000_s1828" style="position:absolute;left:6001;top:8579;width:15;height:375" coordorigin="6001,8579" coordsize="15,375" path="m6001,8954r15,-15l6016,8594r-15,-15l6001,8954xe" fillcolor="#bababa" stroked="f">
              <v:path arrowok="t"/>
            </v:shape>
            <v:shape id="_x0000_s1827" style="position:absolute;left:6001;top:8939;width:15;height:375" coordorigin="6001,8939" coordsize="15,375" path="m6016,8939r-15,15l6001,9299r15,15l6016,8939xe" fillcolor="#bababa" stroked="f">
              <v:path arrowok="t"/>
            </v:shape>
            <v:shape id="_x0000_s1826" style="position:absolute;left:6001;top:8939;width:15;height:375" coordorigin="6001,8939" coordsize="15,375" path="m6001,9314r15,-15l6016,8954r-15,-15l6001,9314xe" fillcolor="#bababa" stroked="f">
              <v:path arrowok="t"/>
            </v:shape>
            <v:shape id="_x0000_s1825" style="position:absolute;left:6001;top:9299;width:15;height:375" coordorigin="6001,9299" coordsize="15,375" path="m6016,9299r-15,15l6001,9659r15,15l6016,9299xe" fillcolor="#bababa" stroked="f">
              <v:path arrowok="t"/>
            </v:shape>
            <v:shape id="_x0000_s1824" style="position:absolute;left:6001;top:9299;width:15;height:375" coordorigin="6001,9299" coordsize="15,375" path="m6001,9674r15,-15l6016,9314r-15,-15l6001,9674xe" fillcolor="#bababa" stroked="f">
              <v:path arrowok="t"/>
            </v:shape>
            <v:shape id="_x0000_s1823" style="position:absolute;left:6001;top:9659;width:15;height:375" coordorigin="6001,9659" coordsize="15,375" path="m6016,9659r-15,15l6001,10019r15,15l6016,9659xe" fillcolor="#bababa" stroked="f">
              <v:path arrowok="t"/>
            </v:shape>
            <v:shape id="_x0000_s1822" style="position:absolute;left:6001;top:9659;width:15;height:375" coordorigin="6001,9659" coordsize="15,375" path="m6001,10034r15,-15l6016,9674r-15,-15l6001,10034xe" fillcolor="#bababa" stroked="f">
              <v:path arrowok="t"/>
            </v:shape>
            <v:shape id="_x0000_s1821" style="position:absolute;left:6001;top:10019;width:15;height:375" coordorigin="6001,10019" coordsize="15,375" path="m6016,10019r-15,15l6001,10379r15,15l6016,10019xe" fillcolor="#bababa" stroked="f">
              <v:path arrowok="t"/>
            </v:shape>
            <v:shape id="_x0000_s1820" style="position:absolute;left:6001;top:10019;width:15;height:375" coordorigin="6001,10019" coordsize="15,375" path="m6001,10394r15,-15l6016,10034r-15,-15l6001,10394xe" fillcolor="#bababa" stroked="f">
              <v:path arrowok="t"/>
            </v:shape>
            <v:shape id="_x0000_s1819" style="position:absolute;left:6001;top:10379;width:15;height:375" coordorigin="6001,10379" coordsize="15,375" path="m6016,10379r-15,15l6001,10739r15,15l6016,10379xe" fillcolor="#bababa" stroked="f">
              <v:path arrowok="t"/>
            </v:shape>
            <v:shape id="_x0000_s1818" style="position:absolute;left:6001;top:10379;width:15;height:375" coordorigin="6001,10379" coordsize="15,375" path="m6001,10754r15,-15l6016,10394r-15,-15l6001,10754xe" fillcolor="#bababa" stroked="f">
              <v:path arrowok="t"/>
            </v:shape>
            <v:shape id="_x0000_s1817" style="position:absolute;left:6001;top:10739;width:15;height:375" coordorigin="6001,10739" coordsize="15,375" path="m6016,10739r-15,15l6001,11099r15,15l6016,10739xe" fillcolor="#bababa" stroked="f">
              <v:path arrowok="t"/>
            </v:shape>
            <v:shape id="_x0000_s1816" style="position:absolute;left:6001;top:10739;width:15;height:375" coordorigin="6001,10739" coordsize="15,375" path="m6001,11114r15,-15l6016,10754r-15,-15l6001,11114xe" fillcolor="#bababa" stroked="f">
              <v:path arrowok="t"/>
            </v:shape>
            <v:shape id="_x0000_s1815" style="position:absolute;left:6001;top:11099;width:15;height:398" coordorigin="6001,11099" coordsize="15,398" path="m6016,11099r-15,15l6001,11482r15,15l6016,11099xe" fillcolor="#bababa" stroked="f">
              <v:path arrowok="t"/>
            </v:shape>
            <v:shape id="_x0000_s1814" style="position:absolute;left:1388;top:11489;width:4628;height:0" coordorigin="1388,11489" coordsize="4628,0" path="m1388,11489r4628,e" filled="f" strokecolor="#bababa" strokeweight=".85pt">
              <v:path arrowok="t"/>
            </v:shape>
            <v:shape id="_x0000_s1813" style="position:absolute;left:1388;top:2459;width:15;height:375" coordorigin="1388,2459" coordsize="15,375" path="m1388,2834r15,-15l1403,2474r-15,-15l1388,2834xe" fillcolor="#bababa" stroked="f">
              <v:path arrowok="t"/>
            </v:shape>
            <v:shape id="_x0000_s1812" style="position:absolute;left:1388;top:2819;width:15;height:375" coordorigin="1388,2819" coordsize="15,375" path="m1388,3194r15,-15l1403,2834r-15,-15l1388,3194xe" fillcolor="#bababa" stroked="f">
              <v:path arrowok="t"/>
            </v:shape>
            <v:shape id="_x0000_s1811" style="position:absolute;left:1388;top:3179;width:15;height:375" coordorigin="1388,3179" coordsize="15,375" path="m1388,3554r15,-15l1403,3194r-15,-15l1388,3554xe" fillcolor="#bababa" stroked="f">
              <v:path arrowok="t"/>
            </v:shape>
            <v:shape id="_x0000_s1810" style="position:absolute;left:1388;top:3539;width:15;height:375" coordorigin="1388,3539" coordsize="15,375" path="m1388,3914r15,-15l1403,3554r-15,-15l1388,3914xe" fillcolor="#bababa" stroked="f">
              <v:path arrowok="t"/>
            </v:shape>
            <v:shape id="_x0000_s1809" style="position:absolute;left:1388;top:3899;width:15;height:375" coordorigin="1388,3899" coordsize="15,375" path="m1388,4274r15,-15l1403,3914r-15,-15l1388,4274xe" fillcolor="#bababa" stroked="f">
              <v:path arrowok="t"/>
            </v:shape>
            <v:shape id="_x0000_s1808" style="position:absolute;left:1388;top:4259;width:15;height:375" coordorigin="1388,4259" coordsize="15,375" path="m1388,4634r15,-15l1403,4274r-15,-15l1388,4634xe" fillcolor="#bababa" stroked="f">
              <v:path arrowok="t"/>
            </v:shape>
            <v:shape id="_x0000_s1807" style="position:absolute;left:1388;top:4619;width:15;height:375" coordorigin="1388,4619" coordsize="15,375" path="m1388,4994r15,-15l1403,4634r-15,-15l1388,4994xe" fillcolor="#bababa" stroked="f">
              <v:path arrowok="t"/>
            </v:shape>
            <v:shape id="_x0000_s1806" style="position:absolute;left:1388;top:4979;width:15;height:375" coordorigin="1388,4979" coordsize="15,375" path="m1388,5354r15,-15l1403,4994r-15,-15l1388,5354xe" fillcolor="#bababa" stroked="f">
              <v:path arrowok="t"/>
            </v:shape>
            <v:shape id="_x0000_s1805" style="position:absolute;left:1388;top:5339;width:15;height:375" coordorigin="1388,5339" coordsize="15,375" path="m1388,5714r15,-15l1403,5354r-15,-15l1388,5714xe" fillcolor="#bababa" stroked="f">
              <v:path arrowok="t"/>
            </v:shape>
            <v:shape id="_x0000_s1804" style="position:absolute;left:1388;top:5699;width:15;height:375" coordorigin="1388,5699" coordsize="15,375" path="m1388,6074r15,-15l1403,5714r-15,-15l1388,6074xe" fillcolor="#bababa" stroked="f">
              <v:path arrowok="t"/>
            </v:shape>
            <v:shape id="_x0000_s1803" style="position:absolute;left:1388;top:6059;width:15;height:375" coordorigin="1388,6059" coordsize="15,375" path="m1388,6434r15,-15l1403,6074r-15,-15l1388,6434xe" fillcolor="#bababa" stroked="f">
              <v:path arrowok="t"/>
            </v:shape>
            <v:shape id="_x0000_s1802" style="position:absolute;left:1388;top:6419;width:15;height:375" coordorigin="1388,6419" coordsize="15,375" path="m1388,6794r15,-15l1403,6434r-15,-15l1388,6794xe" fillcolor="#bababa" stroked="f">
              <v:path arrowok="t"/>
            </v:shape>
            <v:shape id="_x0000_s1801" style="position:absolute;left:1388;top:6779;width:15;height:375" coordorigin="1388,6779" coordsize="15,375" path="m1388,7154r15,-15l1403,6794r-15,-15l1388,7154xe" fillcolor="#bababa" stroked="f">
              <v:path arrowok="t"/>
            </v:shape>
            <v:shape id="_x0000_s1800" style="position:absolute;left:1388;top:7139;width:15;height:375" coordorigin="1388,7139" coordsize="15,375" path="m1388,7514r15,-15l1403,7154r-15,-15l1388,7514xe" fillcolor="#bababa" stroked="f">
              <v:path arrowok="t"/>
            </v:shape>
            <v:shape id="_x0000_s1799" style="position:absolute;left:1388;top:7499;width:15;height:375" coordorigin="1388,7499" coordsize="15,375" path="m1388,7874r15,-15l1403,7514r-15,-15l1388,7874xe" fillcolor="#bababa" stroked="f">
              <v:path arrowok="t"/>
            </v:shape>
            <v:shape id="_x0000_s1798" style="position:absolute;left:1388;top:7859;width:15;height:375" coordorigin="1388,7859" coordsize="15,375" path="m1388,8234r15,-15l1403,7874r-15,-15l1388,8234xe" fillcolor="#bababa" stroked="f">
              <v:path arrowok="t"/>
            </v:shape>
            <v:shape id="_x0000_s1797" style="position:absolute;left:1388;top:8219;width:15;height:375" coordorigin="1388,8219" coordsize="15,375" path="m1388,8594r15,-15l1403,8234r-15,-15l1388,8594xe" fillcolor="#bababa" stroked="f">
              <v:path arrowok="t"/>
            </v:shape>
            <v:shape id="_x0000_s1796" style="position:absolute;left:1388;top:8579;width:15;height:375" coordorigin="1388,8579" coordsize="15,375" path="m1388,8954r15,-15l1403,8594r-15,-15l1388,8954xe" fillcolor="#bababa" stroked="f">
              <v:path arrowok="t"/>
            </v:shape>
            <v:shape id="_x0000_s1795" style="position:absolute;left:1388;top:8939;width:15;height:375" coordorigin="1388,8939" coordsize="15,375" path="m1388,9314r15,-15l1403,8954r-15,-15l1388,9314xe" fillcolor="#bababa" stroked="f">
              <v:path arrowok="t"/>
            </v:shape>
            <v:shape id="_x0000_s1794" style="position:absolute;left:1388;top:9299;width:15;height:375" coordorigin="1388,9299" coordsize="15,375" path="m1388,9674r15,-15l1403,9314r-15,-15l1388,9674xe" fillcolor="#bababa" stroked="f">
              <v:path arrowok="t"/>
            </v:shape>
            <v:shape id="_x0000_s1793" style="position:absolute;left:1388;top:9659;width:15;height:375" coordorigin="1388,9659" coordsize="15,375" path="m1388,10034r15,-15l1403,9674r-15,-15l1388,10034xe" fillcolor="#bababa" stroked="f">
              <v:path arrowok="t"/>
            </v:shape>
            <v:shape id="_x0000_s1792" style="position:absolute;left:1388;top:10019;width:15;height:375" coordorigin="1388,10019" coordsize="15,375" path="m1388,10394r15,-15l1403,10034r-15,-15l1388,10394xe" fillcolor="#bababa" stroked="f">
              <v:path arrowok="t"/>
            </v:shape>
            <v:shape id="_x0000_s1791" style="position:absolute;left:1388;top:10379;width:15;height:375" coordorigin="1388,10379" coordsize="15,375" path="m1388,10754r15,-15l1403,10394r-15,-15l1388,10754xe" fillcolor="#bababa" stroked="f">
              <v:path arrowok="t"/>
            </v:shape>
            <v:shape id="_x0000_s1790" style="position:absolute;left:1388;top:10739;width:15;height:375" coordorigin="1388,10739" coordsize="15,375" path="m1388,11114r15,-15l1403,10754r-15,-15l1388,11114xe" fillcolor="#bababa" stroked="f">
              <v:path arrowok="t"/>
            </v:shape>
            <v:shape id="_x0000_s1789" style="position:absolute;left:1388;top:11099;width:15;height:398" coordorigin="1388,11099" coordsize="15,398" path="m1388,11497r15,-15l1403,11114r-15,-15l1388,11497xe" fillcolor="#bababa" stroked="f">
              <v:path arrowok="t"/>
            </v:shape>
            <v:shape id="_x0000_s1788" style="position:absolute;left:10614;top:2459;width:15;height:375" coordorigin="10614,2459" coordsize="15,375" path="m10629,2459r-15,15l10614,2819r15,15l10629,2459xe" fillcolor="#bababa" stroked="f">
              <v:path arrowok="t"/>
            </v:shape>
            <v:shape id="_x0000_s1787" style="position:absolute;left:10614;top:2459;width:15;height:375" coordorigin="10614,2459" coordsize="15,375" path="m10614,2834r15,-15l10629,2474r-15,-15l10614,2834xe" fillcolor="#bababa" stroked="f">
              <v:path arrowok="t"/>
            </v:shape>
            <v:shape id="_x0000_s1786" style="position:absolute;left:10614;top:2819;width:15;height:375" coordorigin="10614,2819" coordsize="15,375" path="m10629,2819r-15,15l10614,3179r15,15l10629,2819xe" fillcolor="#bababa" stroked="f">
              <v:path arrowok="t"/>
            </v:shape>
            <v:shape id="_x0000_s1785" style="position:absolute;left:10614;top:2819;width:15;height:375" coordorigin="10614,2819" coordsize="15,375" path="m10614,3194r15,-15l10629,2834r-15,-15l10614,3194xe" fillcolor="#bababa" stroked="f">
              <v:path arrowok="t"/>
            </v:shape>
            <v:shape id="_x0000_s1784" style="position:absolute;left:10614;top:3179;width:15;height:375" coordorigin="10614,3179" coordsize="15,375" path="m10629,3179r-15,15l10614,3539r15,15l10629,3179xe" fillcolor="#bababa" stroked="f">
              <v:path arrowok="t"/>
            </v:shape>
            <v:shape id="_x0000_s1783" style="position:absolute;left:10614;top:3179;width:15;height:375" coordorigin="10614,3179" coordsize="15,375" path="m10614,3554r15,-15l10629,3194r-15,-15l10614,3554xe" fillcolor="#bababa" stroked="f">
              <v:path arrowok="t"/>
            </v:shape>
            <v:shape id="_x0000_s1782" style="position:absolute;left:10614;top:3539;width:15;height:375" coordorigin="10614,3539" coordsize="15,375" path="m10629,3539r-15,15l10614,3899r15,15l10629,3539xe" fillcolor="#bababa" stroked="f">
              <v:path arrowok="t"/>
            </v:shape>
            <v:shape id="_x0000_s1781" style="position:absolute;left:10614;top:3539;width:15;height:375" coordorigin="10614,3539" coordsize="15,375" path="m10614,3914r15,-15l10629,3554r-15,-15l10614,3914xe" fillcolor="#bababa" stroked="f">
              <v:path arrowok="t"/>
            </v:shape>
            <v:shape id="_x0000_s1780" style="position:absolute;left:10614;top:3899;width:15;height:375" coordorigin="10614,3899" coordsize="15,375" path="m10629,3899r-15,15l10614,4259r15,15l10629,3899xe" fillcolor="#bababa" stroked="f">
              <v:path arrowok="t"/>
            </v:shape>
            <v:shape id="_x0000_s1779" style="position:absolute;left:10614;top:3899;width:15;height:375" coordorigin="10614,3899" coordsize="15,375" path="m10614,4274r15,-15l10629,3914r-15,-15l10614,4274xe" fillcolor="#bababa" stroked="f">
              <v:path arrowok="t"/>
            </v:shape>
            <v:shape id="_x0000_s1778" style="position:absolute;left:10614;top:4259;width:15;height:375" coordorigin="10614,4259" coordsize="15,375" path="m10629,4259r-15,15l10614,4619r15,15l10629,4259xe" fillcolor="#bababa" stroked="f">
              <v:path arrowok="t"/>
            </v:shape>
            <v:shape id="_x0000_s1777" style="position:absolute;left:10614;top:4259;width:15;height:375" coordorigin="10614,4259" coordsize="15,375" path="m10614,4634r15,-15l10629,4274r-15,-15l10614,4634xe" fillcolor="#bababa" stroked="f">
              <v:path arrowok="t"/>
            </v:shape>
            <v:shape id="_x0000_s1776" style="position:absolute;left:10614;top:4619;width:15;height:375" coordorigin="10614,4619" coordsize="15,375" path="m10629,4619r-15,15l10614,4979r15,15l10629,4619xe" fillcolor="#bababa" stroked="f">
              <v:path arrowok="t"/>
            </v:shape>
            <v:shape id="_x0000_s1775" style="position:absolute;left:10614;top:4619;width:15;height:375" coordorigin="10614,4619" coordsize="15,375" path="m10614,4994r15,-15l10629,4634r-15,-15l10614,4994xe" fillcolor="#bababa" stroked="f">
              <v:path arrowok="t"/>
            </v:shape>
            <v:shape id="_x0000_s1774" style="position:absolute;left:10614;top:4979;width:15;height:375" coordorigin="10614,4979" coordsize="15,375" path="m10629,4979r-15,15l10614,5339r15,15l10629,4979xe" fillcolor="#bababa" stroked="f">
              <v:path arrowok="t"/>
            </v:shape>
            <v:shape id="_x0000_s1773" style="position:absolute;left:10614;top:4979;width:15;height:375" coordorigin="10614,4979" coordsize="15,375" path="m10614,5354r15,-15l10629,4994r-15,-15l10614,5354xe" fillcolor="#bababa" stroked="f">
              <v:path arrowok="t"/>
            </v:shape>
            <v:shape id="_x0000_s1772" style="position:absolute;left:10614;top:5339;width:15;height:375" coordorigin="10614,5339" coordsize="15,375" path="m10629,5339r-15,15l10614,5699r15,15l10629,5339xe" fillcolor="#bababa" stroked="f">
              <v:path arrowok="t"/>
            </v:shape>
            <v:shape id="_x0000_s1771" style="position:absolute;left:10614;top:5339;width:15;height:375" coordorigin="10614,5339" coordsize="15,375" path="m10614,5714r15,-15l10629,5354r-15,-15l10614,5714xe" fillcolor="#bababa" stroked="f">
              <v:path arrowok="t"/>
            </v:shape>
            <v:shape id="_x0000_s1770" style="position:absolute;left:10614;top:5699;width:15;height:375" coordorigin="10614,5699" coordsize="15,375" path="m10629,5699r-15,15l10614,6059r15,15l10629,5699xe" fillcolor="#bababa" stroked="f">
              <v:path arrowok="t"/>
            </v:shape>
            <v:shape id="_x0000_s1769" style="position:absolute;left:10614;top:5699;width:15;height:375" coordorigin="10614,5699" coordsize="15,375" path="m10614,6074r15,-15l10629,5714r-15,-15l10614,6074xe" fillcolor="#bababa" stroked="f">
              <v:path arrowok="t"/>
            </v:shape>
            <v:shape id="_x0000_s1768" style="position:absolute;left:10614;top:6059;width:15;height:375" coordorigin="10614,6059" coordsize="15,375" path="m10629,6059r-15,15l10614,6419r15,15l10629,6059xe" fillcolor="#bababa" stroked="f">
              <v:path arrowok="t"/>
            </v:shape>
            <v:shape id="_x0000_s1767" style="position:absolute;left:10614;top:6059;width:15;height:375" coordorigin="10614,6059" coordsize="15,375" path="m10614,6434r15,-15l10629,6074r-15,-15l10614,6434xe" fillcolor="#bababa" stroked="f">
              <v:path arrowok="t"/>
            </v:shape>
            <v:shape id="_x0000_s1766" style="position:absolute;left:10614;top:6419;width:15;height:375" coordorigin="10614,6419" coordsize="15,375" path="m10629,6419r-15,15l10614,6779r15,15l10629,6419xe" fillcolor="#bababa" stroked="f">
              <v:path arrowok="t"/>
            </v:shape>
            <v:shape id="_x0000_s1765" style="position:absolute;left:10614;top:6419;width:15;height:375" coordorigin="10614,6419" coordsize="15,375" path="m10614,6794r15,-15l10629,6434r-15,-15l10614,6794xe" fillcolor="#bababa" stroked="f">
              <v:path arrowok="t"/>
            </v:shape>
            <v:shape id="_x0000_s1764" style="position:absolute;left:10614;top:6779;width:15;height:375" coordorigin="10614,6779" coordsize="15,375" path="m10629,6779r-15,15l10614,7139r15,15l10629,6779xe" fillcolor="#bababa" stroked="f">
              <v:path arrowok="t"/>
            </v:shape>
            <v:shape id="_x0000_s1763" style="position:absolute;left:10614;top:6779;width:15;height:375" coordorigin="10614,6779" coordsize="15,375" path="m10614,7154r15,-15l10629,6794r-15,-15l10614,7154xe" fillcolor="#bababa" stroked="f">
              <v:path arrowok="t"/>
            </v:shape>
            <v:shape id="_x0000_s1762" style="position:absolute;left:10614;top:7139;width:15;height:375" coordorigin="10614,7139" coordsize="15,375" path="m10629,7139r-15,15l10614,7499r15,15l10629,7139xe" fillcolor="#bababa" stroked="f">
              <v:path arrowok="t"/>
            </v:shape>
            <v:shape id="_x0000_s1761" style="position:absolute;left:10614;top:7139;width:15;height:375" coordorigin="10614,7139" coordsize="15,375" path="m10614,7514r15,-15l10629,7154r-15,-15l10614,7514xe" fillcolor="#bababa" stroked="f">
              <v:path arrowok="t"/>
            </v:shape>
            <v:shape id="_x0000_s1760" style="position:absolute;left:10614;top:7499;width:15;height:375" coordorigin="10614,7499" coordsize="15,375" path="m10629,7499r-15,15l10614,7859r15,15l10629,7499xe" fillcolor="#bababa" stroked="f">
              <v:path arrowok="t"/>
            </v:shape>
            <v:shape id="_x0000_s1759" style="position:absolute;left:10614;top:7499;width:15;height:375" coordorigin="10614,7499" coordsize="15,375" path="m10614,7874r15,-15l10629,7514r-15,-15l10614,7874xe" fillcolor="#bababa" stroked="f">
              <v:path arrowok="t"/>
            </v:shape>
            <v:shape id="_x0000_s1758" style="position:absolute;left:10614;top:7859;width:15;height:375" coordorigin="10614,7859" coordsize="15,375" path="m10629,7859r-15,15l10614,8219r15,15l10629,7859xe" fillcolor="#bababa" stroked="f">
              <v:path arrowok="t"/>
            </v:shape>
            <v:shape id="_x0000_s1757" style="position:absolute;left:10614;top:7859;width:15;height:375" coordorigin="10614,7859" coordsize="15,375" path="m10614,8234r15,-15l10629,7874r-15,-15l10614,8234xe" fillcolor="#bababa" stroked="f">
              <v:path arrowok="t"/>
            </v:shape>
            <v:shape id="_x0000_s1756" style="position:absolute;left:10614;top:8219;width:15;height:375" coordorigin="10614,8219" coordsize="15,375" path="m10629,8219r-15,15l10614,8579r15,15l10629,8219xe" fillcolor="#bababa" stroked="f">
              <v:path arrowok="t"/>
            </v:shape>
            <v:shape id="_x0000_s1755" style="position:absolute;left:10614;top:8219;width:15;height:375" coordorigin="10614,8219" coordsize="15,375" path="m10614,8594r15,-15l10629,8234r-15,-15l10614,8594xe" fillcolor="#bababa" stroked="f">
              <v:path arrowok="t"/>
            </v:shape>
            <v:shape id="_x0000_s1754" style="position:absolute;left:10614;top:8579;width:15;height:375" coordorigin="10614,8579" coordsize="15,375" path="m10629,8579r-15,15l10614,8939r15,15l10629,8579xe" fillcolor="#bababa" stroked="f">
              <v:path arrowok="t"/>
            </v:shape>
            <v:shape id="_x0000_s1753" style="position:absolute;left:10614;top:8579;width:15;height:375" coordorigin="10614,8579" coordsize="15,375" path="m10614,8954r15,-15l10629,8594r-15,-15l10614,8954xe" fillcolor="#bababa" stroked="f">
              <v:path arrowok="t"/>
            </v:shape>
            <v:shape id="_x0000_s1752" style="position:absolute;left:10614;top:8939;width:15;height:375" coordorigin="10614,8939" coordsize="15,375" path="m10629,8939r-15,15l10614,9299r15,15l10629,8939xe" fillcolor="#bababa" stroked="f">
              <v:path arrowok="t"/>
            </v:shape>
            <v:shape id="_x0000_s1751" style="position:absolute;left:10614;top:8939;width:15;height:375" coordorigin="10614,8939" coordsize="15,375" path="m10614,9314r15,-15l10629,8954r-15,-15l10614,9314xe" fillcolor="#bababa" stroked="f">
              <v:path arrowok="t"/>
            </v:shape>
            <v:shape id="_x0000_s1750" style="position:absolute;left:10614;top:9299;width:15;height:375" coordorigin="10614,9299" coordsize="15,375" path="m10629,9299r-15,15l10614,9659r15,15l10629,9299xe" fillcolor="#bababa" stroked="f">
              <v:path arrowok="t"/>
            </v:shape>
            <v:shape id="_x0000_s1749" style="position:absolute;left:10614;top:9299;width:15;height:375" coordorigin="10614,9299" coordsize="15,375" path="m10614,9674r15,-15l10629,9314r-15,-15l10614,9674xe" fillcolor="#bababa" stroked="f">
              <v:path arrowok="t"/>
            </v:shape>
            <v:shape id="_x0000_s1748" style="position:absolute;left:10614;top:9659;width:15;height:375" coordorigin="10614,9659" coordsize="15,375" path="m10629,9659r-15,15l10614,10019r15,15l10629,9659xe" fillcolor="#bababa" stroked="f">
              <v:path arrowok="t"/>
            </v:shape>
            <v:shape id="_x0000_s1747" style="position:absolute;left:10614;top:9659;width:15;height:375" coordorigin="10614,9659" coordsize="15,375" path="m10614,10034r15,-15l10629,9674r-15,-15l10614,10034xe" fillcolor="#bababa" stroked="f">
              <v:path arrowok="t"/>
            </v:shape>
            <v:shape id="_x0000_s1746" style="position:absolute;left:10614;top:10019;width:15;height:375" coordorigin="10614,10019" coordsize="15,375" path="m10629,10019r-15,15l10614,10379r15,15l10629,10019xe" fillcolor="#bababa" stroked="f">
              <v:path arrowok="t"/>
            </v:shape>
            <v:shape id="_x0000_s1745" style="position:absolute;left:10614;top:10019;width:15;height:375" coordorigin="10614,10019" coordsize="15,375" path="m10614,10394r15,-15l10629,10034r-15,-15l10614,10394xe" fillcolor="#bababa" stroked="f">
              <v:path arrowok="t"/>
            </v:shape>
            <v:shape id="_x0000_s1744" style="position:absolute;left:10614;top:10379;width:15;height:375" coordorigin="10614,10379" coordsize="15,375" path="m10629,10379r-15,15l10614,10739r15,15l10629,10379xe" fillcolor="#bababa" stroked="f">
              <v:path arrowok="t"/>
            </v:shape>
            <v:shape id="_x0000_s1743" style="position:absolute;left:10614;top:10379;width:15;height:375" coordorigin="10614,10379" coordsize="15,375" path="m10614,10754r15,-15l10629,10394r-15,-15l10614,10754xe" fillcolor="#bababa" stroked="f">
              <v:path arrowok="t"/>
            </v:shape>
            <v:shape id="_x0000_s1742" style="position:absolute;left:10614;top:10739;width:15;height:375" coordorigin="10614,10739" coordsize="15,375" path="m10629,10739r-15,15l10614,11099r15,15l10629,10739xe" fillcolor="#bababa" stroked="f">
              <v:path arrowok="t"/>
            </v:shape>
            <v:shape id="_x0000_s1741" style="position:absolute;left:10614;top:10739;width:15;height:375" coordorigin="10614,10739" coordsize="15,375" path="m10614,11114r15,-15l10629,10754r-15,-15l10614,11114xe" fillcolor="#bababa" stroked="f">
              <v:path arrowok="t"/>
            </v:shape>
            <v:shape id="_x0000_s1740" style="position:absolute;left:10614;top:11099;width:15;height:398" coordorigin="10614,11099" coordsize="15,398" path="m10629,11099r-15,15l10614,11482r15,15l10629,11099xe" fillcolor="#bababa" stroked="f">
              <v:path arrowok="t"/>
            </v:shape>
            <v:shape id="_x0000_s1739" style="position:absolute;left:6001;top:11489;width:4628;height:0" coordorigin="6001,11489" coordsize="4628,0" path="m6001,11489r4628,e" filled="f" strokecolor="#bababa" strokeweight=".85pt">
              <v:path arrowok="t"/>
            </v:shape>
            <v:shape id="_x0000_s1738" style="position:absolute;left:6001;top:11099;width:15;height:398" coordorigin="6001,11099" coordsize="15,398" path="m6001,11497r15,-15l6016,11114r-15,-15l6001,11497xe" fillcolor="#bababa" stroked="f">
              <v:path arrowok="t"/>
            </v:shape>
            <v:shape id="_x0000_s1737" style="position:absolute;left:15227;top:2459;width:15;height:375" coordorigin="15227,2459" coordsize="15,375" path="m15242,2459r-15,15l15227,2819r15,15l15242,2459xe" fillcolor="#bababa" stroked="f">
              <v:path arrowok="t"/>
            </v:shape>
            <v:shape id="_x0000_s1736" style="position:absolute;left:15227;top:2819;width:15;height:375" coordorigin="15227,2819" coordsize="15,375" path="m15242,2819r-15,15l15227,3179r15,15l15242,2819xe" fillcolor="#bababa" stroked="f">
              <v:path arrowok="t"/>
            </v:shape>
            <v:shape id="_x0000_s1735" style="position:absolute;left:15227;top:3179;width:15;height:375" coordorigin="15227,3179" coordsize="15,375" path="m15242,3179r-15,15l15227,3539r15,15l15242,3179xe" fillcolor="#bababa" stroked="f">
              <v:path arrowok="t"/>
            </v:shape>
            <v:shape id="_x0000_s1734" style="position:absolute;left:15227;top:3539;width:15;height:375" coordorigin="15227,3539" coordsize="15,375" path="m15242,3539r-15,15l15227,3899r15,15l15242,3539xe" fillcolor="#bababa" stroked="f">
              <v:path arrowok="t"/>
            </v:shape>
            <v:shape id="_x0000_s1733" style="position:absolute;left:15227;top:3899;width:15;height:375" coordorigin="15227,3899" coordsize="15,375" path="m15242,3899r-15,15l15227,4259r15,15l15242,3899xe" fillcolor="#bababa" stroked="f">
              <v:path arrowok="t"/>
            </v:shape>
            <v:shape id="_x0000_s1732" style="position:absolute;left:15227;top:4259;width:15;height:375" coordorigin="15227,4259" coordsize="15,375" path="m15242,4259r-15,15l15227,4619r15,15l15242,4259xe" fillcolor="#bababa" stroked="f">
              <v:path arrowok="t"/>
            </v:shape>
            <v:shape id="_x0000_s1731" style="position:absolute;left:15227;top:4619;width:15;height:375" coordorigin="15227,4619" coordsize="15,375" path="m15242,4619r-15,15l15227,4979r15,15l15242,4619xe" fillcolor="#bababa" stroked="f">
              <v:path arrowok="t"/>
            </v:shape>
            <v:shape id="_x0000_s1730" style="position:absolute;left:15227;top:4979;width:15;height:375" coordorigin="15227,4979" coordsize="15,375" path="m15242,4979r-15,15l15227,5339r15,15l15242,4979xe" fillcolor="#bababa" stroked="f">
              <v:path arrowok="t"/>
            </v:shape>
            <v:shape id="_x0000_s1729" style="position:absolute;left:15227;top:5339;width:15;height:375" coordorigin="15227,5339" coordsize="15,375" path="m15242,5339r-15,15l15227,5699r15,15l15242,5339xe" fillcolor="#bababa" stroked="f">
              <v:path arrowok="t"/>
            </v:shape>
            <v:shape id="_x0000_s1728" style="position:absolute;left:15227;top:5699;width:15;height:375" coordorigin="15227,5699" coordsize="15,375" path="m15242,5699r-15,15l15227,6059r15,15l15242,5699xe" fillcolor="#bababa" stroked="f">
              <v:path arrowok="t"/>
            </v:shape>
            <v:shape id="_x0000_s1727" style="position:absolute;left:15227;top:6059;width:15;height:375" coordorigin="15227,6059" coordsize="15,375" path="m15242,6059r-15,15l15227,6419r15,15l15242,6059xe" fillcolor="#bababa" stroked="f">
              <v:path arrowok="t"/>
            </v:shape>
            <v:shape id="_x0000_s1726" style="position:absolute;left:15227;top:6419;width:15;height:375" coordorigin="15227,6419" coordsize="15,375" path="m15242,6419r-15,15l15227,6779r15,15l15242,6419xe" fillcolor="#bababa" stroked="f">
              <v:path arrowok="t"/>
            </v:shape>
            <v:shape id="_x0000_s1725" style="position:absolute;left:15227;top:6779;width:15;height:375" coordorigin="15227,6779" coordsize="15,375" path="m15242,6779r-15,15l15227,7139r15,15l15242,6779xe" fillcolor="#bababa" stroked="f">
              <v:path arrowok="t"/>
            </v:shape>
            <v:shape id="_x0000_s1724" style="position:absolute;left:15227;top:7139;width:15;height:375" coordorigin="15227,7139" coordsize="15,375" path="m15242,7139r-15,15l15227,7499r15,15l15242,7139xe" fillcolor="#bababa" stroked="f">
              <v:path arrowok="t"/>
            </v:shape>
            <v:shape id="_x0000_s1723" style="position:absolute;left:15227;top:7499;width:15;height:375" coordorigin="15227,7499" coordsize="15,375" path="m15242,7499r-15,15l15227,7859r15,15l15242,7499xe" fillcolor="#bababa" stroked="f">
              <v:path arrowok="t"/>
            </v:shape>
            <v:shape id="_x0000_s1722" style="position:absolute;left:15227;top:7859;width:15;height:375" coordorigin="15227,7859" coordsize="15,375" path="m15242,7859r-15,15l15227,8219r15,15l15242,7859xe" fillcolor="#bababa" stroked="f">
              <v:path arrowok="t"/>
            </v:shape>
            <v:shape id="_x0000_s1721" style="position:absolute;left:15227;top:8219;width:15;height:375" coordorigin="15227,8219" coordsize="15,375" path="m15242,8219r-15,15l15227,8579r15,15l15242,8219xe" fillcolor="#bababa" stroked="f">
              <v:path arrowok="t"/>
            </v:shape>
            <v:shape id="_x0000_s1720" style="position:absolute;left:15227;top:8579;width:15;height:375" coordorigin="15227,8579" coordsize="15,375" path="m15242,8579r-15,15l15227,8939r15,15l15242,8579xe" fillcolor="#bababa" stroked="f">
              <v:path arrowok="t"/>
            </v:shape>
            <v:shape id="_x0000_s1719" style="position:absolute;left:15227;top:8939;width:15;height:375" coordorigin="15227,8939" coordsize="15,375" path="m15242,8939r-15,15l15227,9299r15,15l15242,8939xe" fillcolor="#bababa" stroked="f">
              <v:path arrowok="t"/>
            </v:shape>
            <v:shape id="_x0000_s1718" style="position:absolute;left:15227;top:9299;width:15;height:375" coordorigin="15227,9299" coordsize="15,375" path="m15242,9299r-15,15l15227,9659r15,15l15242,9299xe" fillcolor="#bababa" stroked="f">
              <v:path arrowok="t"/>
            </v:shape>
            <v:shape id="_x0000_s1717" style="position:absolute;left:15227;top:9659;width:15;height:375" coordorigin="15227,9659" coordsize="15,375" path="m15242,9659r-15,15l15227,10019r15,15l15242,9659xe" fillcolor="#bababa" stroked="f">
              <v:path arrowok="t"/>
            </v:shape>
            <v:shape id="_x0000_s1716" style="position:absolute;left:15227;top:10019;width:15;height:375" coordorigin="15227,10019" coordsize="15,375" path="m15242,10019r-15,15l15227,10379r15,15l15242,10019xe" fillcolor="#bababa" stroked="f">
              <v:path arrowok="t"/>
            </v:shape>
            <v:shape id="_x0000_s1715" style="position:absolute;left:15227;top:10379;width:15;height:375" coordorigin="15227,10379" coordsize="15,375" path="m15242,10379r-15,15l15227,10739r15,15l15242,10379xe" fillcolor="#bababa" stroked="f">
              <v:path arrowok="t"/>
            </v:shape>
            <v:shape id="_x0000_s1714" style="position:absolute;left:15227;top:10739;width:15;height:375" coordorigin="15227,10739" coordsize="15,375" path="m15242,10739r-15,15l15227,11099r15,15l15242,10739xe" fillcolor="#bababa" stroked="f">
              <v:path arrowok="t"/>
            </v:shape>
            <v:shape id="_x0000_s1713" style="position:absolute;left:15227;top:11099;width:15;height:398" coordorigin="15227,11099" coordsize="15,398" path="m15242,11099r-15,15l15227,11482r15,15l15242,11099xe" fillcolor="#bababa" stroked="f">
              <v:path arrowok="t"/>
            </v:shape>
            <v:shape id="_x0000_s1712" style="position:absolute;left:10614;top:11489;width:4628;height:0" coordorigin="10614,11489" coordsize="4628,0" path="m10614,11489r4628,e" filled="f" strokecolor="#bababa" strokeweight=".85pt">
              <v:path arrowok="t"/>
            </v:shape>
            <v:shape id="_x0000_s1711" style="position:absolute;left:10614;top:11099;width:15;height:398" coordorigin="10614,11099" coordsize="15,398" path="m10614,11497r15,-15l10629,11114r-15,-15l10614,11497xe" fillcolor="#bababa" stroked="f">
              <v:path arrowok="t"/>
            </v:shape>
            <w10:wrap anchorx="page" anchory="page"/>
          </v:group>
        </w:pict>
      </w:r>
      <w:r w:rsidR="009D0661">
        <w:rPr>
          <w:sz w:val="24"/>
          <w:szCs w:val="24"/>
        </w:rPr>
        <w:t>10</w:t>
      </w:r>
    </w:p>
    <w:p w14:paraId="5FD38651" w14:textId="77777777" w:rsidR="00304370" w:rsidRDefault="0036270E">
      <w:pPr>
        <w:spacing w:before="82"/>
        <w:ind w:left="113"/>
      </w:pPr>
      <w:r>
        <w:pict w14:anchorId="3AACA416">
          <v:group id="_x0000_s1684" style="position:absolute;left:0;text-align:left;margin-left:68.9pt;margin-top:31.15pt;width:693.75pt;height:38.9pt;z-index:-3809;mso-position-horizontal-relative:page;mso-position-vertical-relative:page" coordorigin="1378,623" coordsize="13875,778">
            <v:shape id="_x0000_s1709" style="position:absolute;left:1395;top:720;width:4613;height:304" coordorigin="1395,720" coordsize="4613,304" path="m1395,720r,304l6008,1024r,-304l1395,720xe" fillcolor="#ededed" stroked="f">
              <v:path arrowok="t"/>
            </v:shape>
            <v:shape id="_x0000_s1708" style="position:absolute;left:1395;top:1024;width:4613;height:360" coordorigin="1395,1024" coordsize="4613,360" path="m1395,1024r,360l6008,1384r,-360l1395,1024xe" fillcolor="#ededed" stroked="f">
              <v:path arrowok="t"/>
            </v:shape>
            <v:shape id="_x0000_s1707" style="position:absolute;left:6001;top:720;width:15;height:311" coordorigin="6001,720" coordsize="15,311" path="m6016,1031r,-311l6001,720r,296l6016,1031xe" fillcolor="#bababa" stroked="f">
              <v:path arrowok="t"/>
            </v:shape>
            <v:shape id="_x0000_s1706" style="position:absolute;left:1388;top:1024;width:4628;height:0" coordorigin="1388,1024" coordsize="4628,0" path="m1388,1024r4628,e" filled="f" strokecolor="#bababa" strokeweight=".85pt">
              <v:path arrowok="t"/>
            </v:shape>
            <v:shape id="_x0000_s1705" style="position:absolute;left:1388;top:633;width:15;height:398" coordorigin="1388,633" coordsize="15,398" path="m1388,1031r15,-15l1403,648r-15,-15l1388,1031xe" fillcolor="#bababa" stroked="f">
              <v:path arrowok="t"/>
            </v:shape>
            <v:shape id="_x0000_s1704" style="position:absolute;left:6001;top:640;width:4628;height:0" coordorigin="6001,640" coordsize="4628,0" path="m6001,640r4628,e" filled="f" strokecolor="#bababa" strokeweight=".85pt">
              <v:path arrowok="t"/>
            </v:shape>
            <v:shape id="_x0000_s1703" style="position:absolute;left:10614;top:633;width:15;height:398" coordorigin="10614,633" coordsize="15,398" path="m10629,633r-15,15l10614,1016r15,15l10629,633xe" fillcolor="#bababa" stroked="f">
              <v:path arrowok="t"/>
            </v:shape>
            <v:shape id="_x0000_s1702" style="position:absolute;left:6001;top:1024;width:4628;height:0" coordorigin="6001,1024" coordsize="4628,0" path="m6001,1024r4628,e" filled="f" strokecolor="#bababa" strokeweight=".85pt">
              <v:path arrowok="t"/>
            </v:shape>
            <v:shape id="_x0000_s1701" style="position:absolute;left:6001;top:633;width:15;height:398" coordorigin="6001,633" coordsize="15,398" path="m6001,1031r15,-15l6016,648r-15,-15l6001,1031xe" fillcolor="#bababa" stroked="f">
              <v:path arrowok="t"/>
            </v:shape>
            <v:shape id="_x0000_s1700" style="position:absolute;left:10614;top:640;width:4628;height:0" coordorigin="10614,640" coordsize="4628,0" path="m10614,640r4628,e" filled="f" strokecolor="#bababa" strokeweight=".85pt">
              <v:path arrowok="t"/>
            </v:shape>
            <v:shape id="_x0000_s1699" style="position:absolute;left:15227;top:633;width:15;height:398" coordorigin="15227,633" coordsize="15,398" path="m15242,633r-15,15l15227,1016r15,15l15242,633xe" fillcolor="#bababa" stroked="f">
              <v:path arrowok="t"/>
            </v:shape>
            <v:shape id="_x0000_s1698" style="position:absolute;left:10614;top:1024;width:4628;height:0" coordorigin="10614,1024" coordsize="4628,0" path="m10614,1024r4628,e" filled="f" strokecolor="#bababa" strokeweight=".85pt">
              <v:path arrowok="t"/>
            </v:shape>
            <v:shape id="_x0000_s1697" style="position:absolute;left:10614;top:633;width:15;height:398" coordorigin="10614,633" coordsize="15,398" path="m10614,1031r15,-15l10629,648r-15,-15l10614,1031xe" fillcolor="#bababa" stroked="f">
              <v:path arrowok="t"/>
            </v:shape>
            <v:shape id="_x0000_s1696" style="position:absolute;left:1388;top:1024;width:4628;height:0" coordorigin="1388,1024" coordsize="4628,0" path="m1388,1024r4628,e" filled="f" strokecolor="#bababa" strokeweight=".85pt">
              <v:path arrowok="t"/>
            </v:shape>
            <v:shape id="_x0000_s1695" style="position:absolute;left:6001;top:1016;width:15;height:375" coordorigin="6001,1016" coordsize="15,375" path="m6016,1016r-15,15l6001,1376r15,15l6016,1016xe" fillcolor="#bababa" stroked="f">
              <v:path arrowok="t"/>
            </v:shape>
            <v:shape id="_x0000_s1694" style="position:absolute;left:1388;top:1384;width:4628;height:0" coordorigin="1388,1384" coordsize="4628,0" path="m1388,1384r4628,e" filled="f" strokecolor="#bababa" strokeweight=".85pt">
              <v:path arrowok="t"/>
            </v:shape>
            <v:shape id="_x0000_s1693" style="position:absolute;left:1388;top:1016;width:15;height:375" coordorigin="1388,1016" coordsize="15,375" path="m1388,1391r15,-15l1403,1031r-15,-15l1388,1391xe" fillcolor="#bababa" stroked="f">
              <v:path arrowok="t"/>
            </v:shape>
            <v:shape id="_x0000_s1692" style="position:absolute;left:6001;top:1024;width:4628;height:0" coordorigin="6001,1024" coordsize="4628,0" path="m6001,1024r4628,e" filled="f" strokecolor="#bababa" strokeweight=".85pt">
              <v:path arrowok="t"/>
            </v:shape>
            <v:shape id="_x0000_s1691" style="position:absolute;left:10614;top:1016;width:15;height:375" coordorigin="10614,1016" coordsize="15,375" path="m10629,1016r-15,15l10614,1376r15,15l10629,1016xe" fillcolor="#bababa" stroked="f">
              <v:path arrowok="t"/>
            </v:shape>
            <v:shape id="_x0000_s1690" style="position:absolute;left:6001;top:1384;width:4628;height:0" coordorigin="6001,1384" coordsize="4628,0" path="m6001,1384r4628,e" filled="f" strokecolor="#bababa" strokeweight=".85pt">
              <v:path arrowok="t"/>
            </v:shape>
            <v:shape id="_x0000_s1689" style="position:absolute;left:6001;top:1016;width:15;height:375" coordorigin="6001,1016" coordsize="15,375" path="m6001,1391r15,-15l6016,1031r-15,-15l6001,1391xe" fillcolor="#bababa" stroked="f">
              <v:path arrowok="t"/>
            </v:shape>
            <v:shape id="_x0000_s1688" style="position:absolute;left:10614;top:1024;width:4628;height:0" coordorigin="10614,1024" coordsize="4628,0" path="m10614,1024r4628,e" filled="f" strokecolor="#bababa" strokeweight=".85pt">
              <v:path arrowok="t"/>
            </v:shape>
            <v:shape id="_x0000_s1687" style="position:absolute;left:15227;top:1016;width:15;height:375" coordorigin="15227,1016" coordsize="15,375" path="m15242,1016r-15,15l15227,1376r15,15l15242,1016xe" fillcolor="#bababa" stroked="f">
              <v:path arrowok="t"/>
            </v:shape>
            <v:shape id="_x0000_s1686" style="position:absolute;left:10614;top:1384;width:4628;height:0" coordorigin="10614,1384" coordsize="4628,0" path="m10614,1384r4628,e" filled="f" strokecolor="#bababa" strokeweight=".85pt">
              <v:path arrowok="t"/>
            </v:shape>
            <v:shape id="_x0000_s1685" style="position:absolute;left:10614;top:1016;width:15;height:375" coordorigin="10614,1016" coordsize="15,375" path="m10614,1391r15,-15l10629,1031r-15,-15l10614,1391xe" fillcolor="#bababa" stroked="f">
              <v:path arrowok="t"/>
            </v:shape>
            <w10:wrap anchorx="page" anchory="page"/>
          </v:group>
        </w:pict>
      </w:r>
      <w:r w:rsidR="009D0661">
        <w:rPr>
          <w:color w:val="333333"/>
        </w:rPr>
        <w:t>Article</w:t>
      </w:r>
      <w:r w:rsidR="009D0661">
        <w:rPr>
          <w:color w:val="333333"/>
          <w:spacing w:val="15"/>
        </w:rPr>
        <w:t xml:space="preserve"> </w:t>
      </w:r>
      <w:r w:rsidR="009D0661">
        <w:rPr>
          <w:color w:val="333333"/>
        </w:rPr>
        <w:t>2(***)</w:t>
      </w:r>
    </w:p>
    <w:p w14:paraId="50D4C8A3" w14:textId="77777777" w:rsidR="00304370" w:rsidRDefault="00304370">
      <w:pPr>
        <w:spacing w:before="7" w:line="100" w:lineRule="exact"/>
        <w:rPr>
          <w:sz w:val="11"/>
          <w:szCs w:val="11"/>
        </w:rPr>
      </w:pPr>
    </w:p>
    <w:p w14:paraId="0E21EEAF" w14:textId="77777777" w:rsidR="00304370" w:rsidRDefault="009D0661">
      <w:pPr>
        <w:ind w:left="113"/>
      </w:pPr>
      <w:r>
        <w:rPr>
          <w:color w:val="333333"/>
        </w:rPr>
        <w:t>Article</w:t>
      </w:r>
      <w:r>
        <w:rPr>
          <w:color w:val="333333"/>
          <w:spacing w:val="15"/>
        </w:rPr>
        <w:t xml:space="preserve"> </w:t>
      </w:r>
      <w:r>
        <w:rPr>
          <w:color w:val="333333"/>
        </w:rPr>
        <w:t>2(****)</w:t>
      </w:r>
    </w:p>
    <w:p w14:paraId="46CE5E68" w14:textId="77777777" w:rsidR="00304370" w:rsidRDefault="00304370">
      <w:pPr>
        <w:spacing w:line="200" w:lineRule="exact"/>
      </w:pPr>
    </w:p>
    <w:p w14:paraId="76088369" w14:textId="77777777" w:rsidR="00304370" w:rsidRDefault="00304370">
      <w:pPr>
        <w:spacing w:line="200" w:lineRule="exact"/>
      </w:pPr>
    </w:p>
    <w:p w14:paraId="3FA645DC" w14:textId="77777777" w:rsidR="00304370" w:rsidRDefault="00304370">
      <w:pPr>
        <w:spacing w:line="200" w:lineRule="exact"/>
      </w:pPr>
    </w:p>
    <w:p w14:paraId="68D2E65B" w14:textId="77777777" w:rsidR="00304370" w:rsidRDefault="00304370">
      <w:pPr>
        <w:spacing w:line="200" w:lineRule="exact"/>
      </w:pPr>
    </w:p>
    <w:p w14:paraId="7DDC1E4D" w14:textId="77777777" w:rsidR="00304370" w:rsidRDefault="00304370">
      <w:pPr>
        <w:spacing w:line="200" w:lineRule="exact"/>
      </w:pPr>
    </w:p>
    <w:p w14:paraId="008369BC" w14:textId="77777777" w:rsidR="00304370" w:rsidRDefault="00304370">
      <w:pPr>
        <w:spacing w:line="200" w:lineRule="exact"/>
      </w:pPr>
    </w:p>
    <w:p w14:paraId="4C7C0B37" w14:textId="77777777" w:rsidR="00304370" w:rsidRDefault="00304370">
      <w:pPr>
        <w:spacing w:line="200" w:lineRule="exact"/>
      </w:pPr>
    </w:p>
    <w:p w14:paraId="4DC7267B" w14:textId="77777777" w:rsidR="00304370" w:rsidRDefault="00304370">
      <w:pPr>
        <w:spacing w:line="200" w:lineRule="exact"/>
      </w:pPr>
    </w:p>
    <w:p w14:paraId="6C1C1865" w14:textId="77777777" w:rsidR="00304370" w:rsidRDefault="00304370">
      <w:pPr>
        <w:spacing w:line="200" w:lineRule="exact"/>
      </w:pPr>
    </w:p>
    <w:p w14:paraId="0CE0C11F" w14:textId="77777777" w:rsidR="00304370" w:rsidRDefault="00304370">
      <w:pPr>
        <w:spacing w:line="200" w:lineRule="exact"/>
      </w:pPr>
    </w:p>
    <w:p w14:paraId="255D816E" w14:textId="77777777" w:rsidR="00304370" w:rsidRDefault="00304370">
      <w:pPr>
        <w:spacing w:line="200" w:lineRule="exact"/>
      </w:pPr>
    </w:p>
    <w:p w14:paraId="0F3B1129" w14:textId="77777777" w:rsidR="00304370" w:rsidRDefault="00304370">
      <w:pPr>
        <w:spacing w:line="200" w:lineRule="exact"/>
      </w:pPr>
    </w:p>
    <w:p w14:paraId="680E0E36" w14:textId="77777777" w:rsidR="00304370" w:rsidRDefault="00304370">
      <w:pPr>
        <w:spacing w:line="200" w:lineRule="exact"/>
      </w:pPr>
    </w:p>
    <w:p w14:paraId="7E440FEB" w14:textId="77777777" w:rsidR="00304370" w:rsidRDefault="00304370">
      <w:pPr>
        <w:spacing w:line="200" w:lineRule="exact"/>
      </w:pPr>
    </w:p>
    <w:p w14:paraId="1423B691" w14:textId="77777777" w:rsidR="00304370" w:rsidRDefault="00304370">
      <w:pPr>
        <w:spacing w:line="200" w:lineRule="exact"/>
      </w:pPr>
    </w:p>
    <w:p w14:paraId="391F8675" w14:textId="77777777" w:rsidR="00304370" w:rsidRDefault="00304370">
      <w:pPr>
        <w:spacing w:line="200" w:lineRule="exact"/>
      </w:pPr>
    </w:p>
    <w:p w14:paraId="09760FAC" w14:textId="77777777" w:rsidR="00304370" w:rsidRDefault="00304370">
      <w:pPr>
        <w:spacing w:line="200" w:lineRule="exact"/>
      </w:pPr>
    </w:p>
    <w:p w14:paraId="1143F2CF" w14:textId="77777777" w:rsidR="00304370" w:rsidRDefault="00304370">
      <w:pPr>
        <w:spacing w:line="200" w:lineRule="exact"/>
      </w:pPr>
    </w:p>
    <w:p w14:paraId="76C6A0F3" w14:textId="77777777" w:rsidR="00304370" w:rsidRDefault="00304370">
      <w:pPr>
        <w:spacing w:line="200" w:lineRule="exact"/>
      </w:pPr>
    </w:p>
    <w:p w14:paraId="3D197B7F" w14:textId="77777777" w:rsidR="00304370" w:rsidRDefault="00304370">
      <w:pPr>
        <w:spacing w:line="200" w:lineRule="exact"/>
      </w:pPr>
    </w:p>
    <w:p w14:paraId="15A37C4C" w14:textId="77777777" w:rsidR="00304370" w:rsidRDefault="00304370">
      <w:pPr>
        <w:spacing w:line="200" w:lineRule="exact"/>
      </w:pPr>
    </w:p>
    <w:p w14:paraId="3BE43C30" w14:textId="77777777" w:rsidR="00304370" w:rsidRDefault="00304370">
      <w:pPr>
        <w:spacing w:line="200" w:lineRule="exact"/>
      </w:pPr>
    </w:p>
    <w:p w14:paraId="3DE5C957" w14:textId="77777777" w:rsidR="00304370" w:rsidRDefault="00304370">
      <w:pPr>
        <w:spacing w:line="200" w:lineRule="exact"/>
      </w:pPr>
    </w:p>
    <w:p w14:paraId="3369E885" w14:textId="77777777" w:rsidR="00304370" w:rsidRDefault="00304370">
      <w:pPr>
        <w:spacing w:line="200" w:lineRule="exact"/>
      </w:pPr>
    </w:p>
    <w:p w14:paraId="010A0EF6" w14:textId="77777777" w:rsidR="00304370" w:rsidRDefault="00304370">
      <w:pPr>
        <w:spacing w:line="200" w:lineRule="exact"/>
      </w:pPr>
    </w:p>
    <w:p w14:paraId="79ECA245" w14:textId="77777777" w:rsidR="00304370" w:rsidRDefault="00304370">
      <w:pPr>
        <w:spacing w:line="200" w:lineRule="exact"/>
      </w:pPr>
    </w:p>
    <w:p w14:paraId="061A2609" w14:textId="77777777" w:rsidR="00304370" w:rsidRDefault="00304370">
      <w:pPr>
        <w:spacing w:line="200" w:lineRule="exact"/>
      </w:pPr>
    </w:p>
    <w:p w14:paraId="3431D4C1" w14:textId="77777777" w:rsidR="00304370" w:rsidRDefault="00304370">
      <w:pPr>
        <w:spacing w:line="200" w:lineRule="exact"/>
      </w:pPr>
    </w:p>
    <w:p w14:paraId="76BBAD67" w14:textId="77777777" w:rsidR="00304370" w:rsidRDefault="00304370">
      <w:pPr>
        <w:spacing w:line="200" w:lineRule="exact"/>
      </w:pPr>
    </w:p>
    <w:p w14:paraId="18F83897" w14:textId="77777777" w:rsidR="00304370" w:rsidRDefault="00304370">
      <w:pPr>
        <w:spacing w:line="200" w:lineRule="exact"/>
      </w:pPr>
    </w:p>
    <w:p w14:paraId="059FA930" w14:textId="77777777" w:rsidR="00304370" w:rsidRDefault="00304370">
      <w:pPr>
        <w:spacing w:line="200" w:lineRule="exact"/>
      </w:pPr>
    </w:p>
    <w:p w14:paraId="592A4FFB" w14:textId="77777777" w:rsidR="00304370" w:rsidRDefault="00304370">
      <w:pPr>
        <w:spacing w:line="200" w:lineRule="exact"/>
      </w:pPr>
    </w:p>
    <w:p w14:paraId="474B3D34" w14:textId="77777777" w:rsidR="00304370" w:rsidRDefault="00304370">
      <w:pPr>
        <w:spacing w:line="200" w:lineRule="exact"/>
      </w:pPr>
    </w:p>
    <w:p w14:paraId="2C77D8BF" w14:textId="77777777" w:rsidR="00304370" w:rsidRDefault="00304370">
      <w:pPr>
        <w:spacing w:line="200" w:lineRule="exact"/>
      </w:pPr>
    </w:p>
    <w:p w14:paraId="0CC2DD99" w14:textId="77777777" w:rsidR="00304370" w:rsidRDefault="00304370">
      <w:pPr>
        <w:spacing w:line="200" w:lineRule="exact"/>
      </w:pPr>
    </w:p>
    <w:p w14:paraId="2ABBF1A1" w14:textId="77777777" w:rsidR="00304370" w:rsidRDefault="00304370">
      <w:pPr>
        <w:spacing w:line="200" w:lineRule="exact"/>
      </w:pPr>
    </w:p>
    <w:p w14:paraId="07316610" w14:textId="77777777" w:rsidR="00304370" w:rsidRDefault="00304370">
      <w:pPr>
        <w:spacing w:line="200" w:lineRule="exact"/>
      </w:pPr>
    </w:p>
    <w:p w14:paraId="0D252C9D" w14:textId="77777777" w:rsidR="00304370" w:rsidRDefault="00304370">
      <w:pPr>
        <w:spacing w:line="200" w:lineRule="exact"/>
      </w:pPr>
    </w:p>
    <w:p w14:paraId="662D2A5F" w14:textId="77777777" w:rsidR="00304370" w:rsidRDefault="00304370">
      <w:pPr>
        <w:spacing w:line="200" w:lineRule="exact"/>
      </w:pPr>
    </w:p>
    <w:p w14:paraId="6DBF6636" w14:textId="77777777" w:rsidR="00304370" w:rsidRDefault="00304370">
      <w:pPr>
        <w:spacing w:line="200" w:lineRule="exact"/>
      </w:pPr>
    </w:p>
    <w:p w14:paraId="62C10E71" w14:textId="77777777" w:rsidR="00304370" w:rsidRDefault="00304370">
      <w:pPr>
        <w:spacing w:line="200" w:lineRule="exact"/>
      </w:pPr>
    </w:p>
    <w:p w14:paraId="2353E363" w14:textId="77777777" w:rsidR="00304370" w:rsidRDefault="00304370">
      <w:pPr>
        <w:spacing w:line="200" w:lineRule="exact"/>
      </w:pPr>
    </w:p>
    <w:p w14:paraId="64471ABD" w14:textId="77777777" w:rsidR="00304370" w:rsidRDefault="00304370">
      <w:pPr>
        <w:spacing w:line="200" w:lineRule="exact"/>
      </w:pPr>
    </w:p>
    <w:p w14:paraId="16D9B355" w14:textId="77777777" w:rsidR="00304370" w:rsidRDefault="00304370">
      <w:pPr>
        <w:spacing w:line="200" w:lineRule="exact"/>
      </w:pPr>
    </w:p>
    <w:p w14:paraId="38C18238" w14:textId="77777777" w:rsidR="00304370" w:rsidRDefault="00304370">
      <w:pPr>
        <w:spacing w:line="200" w:lineRule="exact"/>
      </w:pPr>
    </w:p>
    <w:p w14:paraId="72AD7CFA" w14:textId="77777777" w:rsidR="00304370" w:rsidRDefault="00304370">
      <w:pPr>
        <w:spacing w:line="200" w:lineRule="exact"/>
      </w:pPr>
    </w:p>
    <w:p w14:paraId="04A06C79" w14:textId="77777777" w:rsidR="00304370" w:rsidRDefault="00304370">
      <w:pPr>
        <w:spacing w:line="200" w:lineRule="exact"/>
      </w:pPr>
    </w:p>
    <w:p w14:paraId="196E15EE" w14:textId="77777777" w:rsidR="00304370" w:rsidRDefault="00304370">
      <w:pPr>
        <w:spacing w:line="200" w:lineRule="exact"/>
      </w:pPr>
    </w:p>
    <w:p w14:paraId="2F4C193D" w14:textId="77777777" w:rsidR="00304370" w:rsidRDefault="00304370">
      <w:pPr>
        <w:spacing w:line="200" w:lineRule="exact"/>
      </w:pPr>
    </w:p>
    <w:p w14:paraId="15710178" w14:textId="77777777" w:rsidR="00304370" w:rsidRDefault="00304370">
      <w:pPr>
        <w:spacing w:before="12" w:line="260" w:lineRule="exact"/>
        <w:rPr>
          <w:sz w:val="26"/>
          <w:szCs w:val="26"/>
        </w:rPr>
      </w:pPr>
    </w:p>
    <w:p w14:paraId="2B5216F0" w14:textId="77777777" w:rsidR="00304370" w:rsidRDefault="009D0661">
      <w:pPr>
        <w:spacing w:before="29"/>
        <w:ind w:right="100"/>
        <w:jc w:val="right"/>
        <w:rPr>
          <w:sz w:val="24"/>
          <w:szCs w:val="24"/>
        </w:rPr>
        <w:sectPr w:rsidR="00304370">
          <w:pgSz w:w="16840" w:h="11920" w:orient="landscape"/>
          <w:pgMar w:top="660" w:right="620" w:bottom="0" w:left="1440" w:header="720" w:footer="720" w:gutter="0"/>
          <w:cols w:space="720"/>
        </w:sectPr>
      </w:pPr>
      <w:r>
        <w:rPr>
          <w:sz w:val="24"/>
          <w:szCs w:val="24"/>
        </w:rPr>
        <w:t>11</w:t>
      </w:r>
    </w:p>
    <w:p w14:paraId="0746AD76"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3D794B27" w14:textId="77777777" w:rsidR="00304370" w:rsidRDefault="00304370">
      <w:pPr>
        <w:spacing w:before="8" w:line="100" w:lineRule="exact"/>
        <w:rPr>
          <w:sz w:val="11"/>
          <w:szCs w:val="11"/>
        </w:rPr>
      </w:pPr>
    </w:p>
    <w:p w14:paraId="7144F55A" w14:textId="77777777" w:rsidR="00304370" w:rsidRDefault="0036270E">
      <w:pPr>
        <w:ind w:left="5642"/>
      </w:pPr>
      <w:r>
        <w:pict w14:anchorId="0C1FBD48">
          <v:group id="_x0000_s1664" style="position:absolute;left:0;text-align:left;margin-left:68.9pt;margin-top:-2.6pt;width:463.2pt;height:35.3pt;z-index:-3808;mso-position-horizontal-relative:page" coordorigin="1378,-52" coordsize="9264,706">
            <v:shape id="_x0000_s1683" style="position:absolute;left:1395;top:-35;width:4615;height:311" coordorigin="1395,-35" coordsize="4615,311" path="m1395,-35r,312l6010,277r,-312l1395,-35xe" fillcolor="#ededed" stroked="f">
              <v:path arrowok="t"/>
            </v:shape>
            <v:shape id="_x0000_s1682" style="position:absolute;left:6010;top:-35;width:4615;height:311" coordorigin="6010,-35" coordsize="4615,311" path="m6010,-35r,312l10625,277r,-312l6010,-35xe" fillcolor="#ededed" stroked="f">
              <v:path arrowok="t"/>
            </v:shape>
            <v:shape id="_x0000_s1681" style="position:absolute;left:1395;top:277;width:4615;height:360" coordorigin="1395,277" coordsize="4615,360" path="m1395,277r,360l6010,637r,-360l1395,277xe" fillcolor="#ededed" stroked="f">
              <v:path arrowok="t"/>
            </v:shape>
            <v:shape id="_x0000_s1680" style="position:absolute;left:1388;top:-35;width:4630;height:0" coordorigin="1388,-35" coordsize="4630,0" path="m1388,-35r4629,e" filled="f" strokecolor="#bababa" strokeweight=".85pt">
              <v:path arrowok="t"/>
            </v:shape>
            <v:shape id="_x0000_s1679" style="position:absolute;left:6002;top:-42;width:15;height:326" coordorigin="6002,-42" coordsize="15,326" path="m6017,-42r-15,15l6002,269r15,15l6017,-42xe" fillcolor="#bababa" stroked="f">
              <v:path arrowok="t"/>
            </v:shape>
            <v:shape id="_x0000_s1678" style="position:absolute;left:1388;top:276;width:4630;height:0" coordorigin="1388,276" coordsize="4630,0" path="m1388,276r4629,e" filled="f" strokecolor="#bababa" strokeweight=".85pt">
              <v:path arrowok="t"/>
            </v:shape>
            <v:shape id="_x0000_s1677" style="position:absolute;left:1388;top:-42;width:15;height:326" coordorigin="1388,-42" coordsize="15,326" path="m1388,284r15,-15l1403,-27r-15,-15l1388,284xe" fillcolor="#bababa" stroked="f">
              <v:path arrowok="t"/>
            </v:shape>
            <v:shape id="_x0000_s1676" style="position:absolute;left:6002;top:-35;width:4630;height:0" coordorigin="6002,-35" coordsize="4630,0" path="m6002,-35r4630,e" filled="f" strokecolor="#bababa" strokeweight=".85pt">
              <v:path arrowok="t"/>
            </v:shape>
            <v:shape id="_x0000_s1675" style="position:absolute;left:10617;top:-42;width:15;height:326" coordorigin="10617,-42" coordsize="15,326" path="m10632,-42r-15,15l10617,269r15,15l10632,-42xe" fillcolor="#bababa" stroked="f">
              <v:path arrowok="t"/>
            </v:shape>
            <v:shape id="_x0000_s1674" style="position:absolute;left:6002;top:276;width:4630;height:0" coordorigin="6002,276" coordsize="4630,0" path="m6002,276r4630,e" filled="f" strokecolor="#bababa" strokeweight=".85pt">
              <v:path arrowok="t"/>
            </v:shape>
            <v:shape id="_x0000_s1673" style="position:absolute;left:6002;top:-42;width:15;height:326" coordorigin="6002,-42" coordsize="15,326" path="m6002,284r15,-15l6017,-27r-15,-15l6002,284xe" fillcolor="#bababa" stroked="f">
              <v:path arrowok="t"/>
            </v:shape>
            <v:shape id="_x0000_s1672" style="position:absolute;left:1388;top:276;width:4630;height:0" coordorigin="1388,276" coordsize="4630,0" path="m1388,276r4629,e" filled="f" strokecolor="#bababa" strokeweight=".85pt">
              <v:path arrowok="t"/>
            </v:shape>
            <v:shape id="_x0000_s1671" style="position:absolute;left:6002;top:269;width:15;height:375" coordorigin="6002,269" coordsize="15,375" path="m6017,269r-15,15l6002,629r15,15l6017,269xe" fillcolor="#bababa" stroked="f">
              <v:path arrowok="t"/>
            </v:shape>
            <v:shape id="_x0000_s1670" style="position:absolute;left:1388;top:636;width:4630;height:0" coordorigin="1388,636" coordsize="4630,0" path="m1388,636r4629,e" filled="f" strokecolor="#bababa" strokeweight=".85pt">
              <v:path arrowok="t"/>
            </v:shape>
            <v:shape id="_x0000_s1669" style="position:absolute;left:1388;top:269;width:15;height:375" coordorigin="1388,269" coordsize="15,375" path="m1388,644r15,-15l1403,284r-15,-15l1388,644xe" fillcolor="#bababa" stroked="f">
              <v:path arrowok="t"/>
            </v:shape>
            <v:shape id="_x0000_s1668" style="position:absolute;left:6002;top:276;width:4630;height:0" coordorigin="6002,276" coordsize="4630,0" path="m6002,276r4630,e" filled="f" strokecolor="#bababa" strokeweight=".85pt">
              <v:path arrowok="t"/>
            </v:shape>
            <v:shape id="_x0000_s1667" style="position:absolute;left:10617;top:269;width:15;height:375" coordorigin="10617,269" coordsize="15,375" path="m10632,269r-15,15l10617,629r15,15l10632,269xe" fillcolor="#bababa" stroked="f">
              <v:path arrowok="t"/>
            </v:shape>
            <v:shape id="_x0000_s1666" style="position:absolute;left:6002;top:636;width:4630;height:0" coordorigin="6002,636" coordsize="4630,0" path="m6002,636r4630,e" filled="f" strokecolor="#bababa" strokeweight=".85pt">
              <v:path arrowok="t"/>
            </v:shape>
            <v:shape id="_x0000_s1665"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7D8563E5" w14:textId="77777777" w:rsidR="00304370" w:rsidRDefault="00304370">
      <w:pPr>
        <w:spacing w:before="7" w:line="100" w:lineRule="exact"/>
        <w:rPr>
          <w:sz w:val="11"/>
          <w:szCs w:val="11"/>
        </w:rPr>
      </w:pPr>
    </w:p>
    <w:p w14:paraId="01563F1B" w14:textId="77777777" w:rsidR="00304370" w:rsidRDefault="009D0661">
      <w:pPr>
        <w:ind w:left="573"/>
      </w:pPr>
      <w:r>
        <w:rPr>
          <w:color w:val="333333"/>
        </w:rPr>
        <w:t>New</w:t>
      </w:r>
      <w:r>
        <w:rPr>
          <w:color w:val="333333"/>
          <w:spacing w:val="34"/>
        </w:rPr>
        <w:t xml:space="preserve"> </w:t>
      </w:r>
      <w:r>
        <w:rPr>
          <w:color w:val="333333"/>
          <w:w w:val="105"/>
        </w:rPr>
        <w:t>definition</w:t>
      </w:r>
    </w:p>
    <w:p w14:paraId="64BFAC79" w14:textId="77777777" w:rsidR="00304370" w:rsidRDefault="00304370">
      <w:pPr>
        <w:spacing w:line="200" w:lineRule="exact"/>
      </w:pPr>
    </w:p>
    <w:p w14:paraId="28488A9B" w14:textId="77777777" w:rsidR="00304370" w:rsidRDefault="00304370">
      <w:pPr>
        <w:spacing w:line="200" w:lineRule="exact"/>
      </w:pPr>
    </w:p>
    <w:p w14:paraId="01FA29CA" w14:textId="77777777" w:rsidR="00304370" w:rsidRDefault="00304370">
      <w:pPr>
        <w:spacing w:line="200" w:lineRule="exact"/>
      </w:pPr>
    </w:p>
    <w:p w14:paraId="7521D6D0" w14:textId="77777777" w:rsidR="00304370" w:rsidRDefault="00304370">
      <w:pPr>
        <w:spacing w:before="8" w:line="200" w:lineRule="exact"/>
      </w:pPr>
    </w:p>
    <w:p w14:paraId="2E3ADEC1"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3805FF7" w14:textId="77777777" w:rsidR="00304370" w:rsidRDefault="00304370">
      <w:pPr>
        <w:spacing w:before="8" w:line="100" w:lineRule="exact"/>
        <w:rPr>
          <w:sz w:val="10"/>
          <w:szCs w:val="10"/>
        </w:rPr>
      </w:pPr>
    </w:p>
    <w:p w14:paraId="0EEE5602"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86644F2" w14:textId="77777777" w:rsidR="00304370" w:rsidRDefault="00304370">
      <w:pPr>
        <w:spacing w:line="200" w:lineRule="exact"/>
      </w:pPr>
    </w:p>
    <w:p w14:paraId="366FD6ED" w14:textId="77777777" w:rsidR="00304370" w:rsidRDefault="00304370">
      <w:pPr>
        <w:spacing w:line="200" w:lineRule="exact"/>
      </w:pPr>
    </w:p>
    <w:p w14:paraId="7B9501DC" w14:textId="77777777" w:rsidR="00304370" w:rsidRDefault="00304370">
      <w:pPr>
        <w:spacing w:before="3" w:line="200" w:lineRule="exact"/>
      </w:pPr>
    </w:p>
    <w:p w14:paraId="1E7544DE" w14:textId="77777777" w:rsidR="00304370" w:rsidRDefault="0036270E">
      <w:pPr>
        <w:ind w:left="115"/>
        <w:rPr>
          <w:sz w:val="30"/>
          <w:szCs w:val="30"/>
        </w:rPr>
      </w:pPr>
      <w:r>
        <w:pict w14:anchorId="38AD2C1A">
          <v:group id="_x0000_s1662" style="position:absolute;left:0;text-align:left;margin-left:54.75pt;margin-top:21.8pt;width:485.8pt;height:0;z-index:-3807;mso-position-horizontal-relative:page" coordorigin="1095,436" coordsize="9716,0">
            <v:shape id="_x0000_s1663" style="position:absolute;left:1095;top:436;width:9716;height:0" coordorigin="1095,436" coordsize="9716,0" path="m1095,436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w w:val="83"/>
          <w:sz w:val="30"/>
          <w:szCs w:val="30"/>
        </w:rPr>
        <w:t>I</w:t>
      </w:r>
      <w:r w:rsidR="009D0661">
        <w:rPr>
          <w:color w:val="004E98"/>
          <w:spacing w:val="21"/>
          <w:w w:val="83"/>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w w:val="110"/>
          <w:sz w:val="30"/>
          <w:szCs w:val="30"/>
        </w:rPr>
        <w:t>General</w:t>
      </w:r>
      <w:r w:rsidR="009D0661">
        <w:rPr>
          <w:color w:val="004E98"/>
          <w:spacing w:val="19"/>
          <w:w w:val="110"/>
          <w:sz w:val="30"/>
          <w:szCs w:val="30"/>
        </w:rPr>
        <w:t xml:space="preserve"> </w:t>
      </w:r>
      <w:r w:rsidR="009D0661">
        <w:rPr>
          <w:color w:val="004E98"/>
          <w:w w:val="110"/>
          <w:sz w:val="30"/>
          <w:szCs w:val="30"/>
        </w:rPr>
        <w:t>provisions</w:t>
      </w:r>
    </w:p>
    <w:p w14:paraId="13DFBA83" w14:textId="77777777" w:rsidR="00304370" w:rsidRDefault="00304370">
      <w:pPr>
        <w:spacing w:before="10" w:line="120" w:lineRule="exact"/>
        <w:rPr>
          <w:sz w:val="13"/>
          <w:szCs w:val="13"/>
        </w:rPr>
      </w:pPr>
    </w:p>
    <w:p w14:paraId="09030078" w14:textId="77777777" w:rsidR="00304370" w:rsidRDefault="00304370">
      <w:pPr>
        <w:spacing w:line="200" w:lineRule="exact"/>
      </w:pPr>
    </w:p>
    <w:p w14:paraId="5335BD01" w14:textId="77777777" w:rsidR="00304370" w:rsidRDefault="00304370">
      <w:pPr>
        <w:spacing w:line="200" w:lineRule="exact"/>
      </w:pPr>
    </w:p>
    <w:p w14:paraId="4FA0BF28" w14:textId="77777777" w:rsidR="00304370" w:rsidRDefault="00304370">
      <w:pPr>
        <w:spacing w:line="200" w:lineRule="exact"/>
      </w:pPr>
    </w:p>
    <w:p w14:paraId="64D23BAB" w14:textId="77777777" w:rsidR="00304370" w:rsidRDefault="00304370">
      <w:pPr>
        <w:spacing w:line="200" w:lineRule="exact"/>
      </w:pPr>
    </w:p>
    <w:p w14:paraId="7047FCAA" w14:textId="77777777" w:rsidR="00304370" w:rsidRDefault="00304370">
      <w:pPr>
        <w:spacing w:line="200" w:lineRule="exact"/>
      </w:pPr>
    </w:p>
    <w:p w14:paraId="14B4F508" w14:textId="77777777" w:rsidR="00304370" w:rsidRDefault="00304370">
      <w:pPr>
        <w:spacing w:line="200" w:lineRule="exact"/>
      </w:pPr>
    </w:p>
    <w:p w14:paraId="7D28DD57" w14:textId="77777777" w:rsidR="00304370" w:rsidRDefault="00304370">
      <w:pPr>
        <w:spacing w:line="200" w:lineRule="exact"/>
      </w:pPr>
    </w:p>
    <w:p w14:paraId="23C03D9B" w14:textId="77777777" w:rsidR="00304370" w:rsidRDefault="00304370">
      <w:pPr>
        <w:spacing w:line="200" w:lineRule="exact"/>
      </w:pPr>
    </w:p>
    <w:p w14:paraId="21082579" w14:textId="77777777" w:rsidR="00304370" w:rsidRDefault="00304370">
      <w:pPr>
        <w:spacing w:line="200" w:lineRule="exact"/>
      </w:pPr>
    </w:p>
    <w:p w14:paraId="50925558" w14:textId="77777777" w:rsidR="00304370" w:rsidRDefault="00304370">
      <w:pPr>
        <w:spacing w:line="200" w:lineRule="exact"/>
      </w:pPr>
    </w:p>
    <w:p w14:paraId="18E0E843" w14:textId="77777777" w:rsidR="00304370" w:rsidRDefault="00304370">
      <w:pPr>
        <w:spacing w:line="200" w:lineRule="exact"/>
      </w:pPr>
    </w:p>
    <w:p w14:paraId="073B1D46" w14:textId="77777777" w:rsidR="00304370" w:rsidRDefault="00304370">
      <w:pPr>
        <w:spacing w:line="200" w:lineRule="exact"/>
      </w:pPr>
    </w:p>
    <w:p w14:paraId="01DEAC1F" w14:textId="77777777" w:rsidR="00304370" w:rsidRDefault="00304370">
      <w:pPr>
        <w:spacing w:line="200" w:lineRule="exact"/>
      </w:pPr>
    </w:p>
    <w:p w14:paraId="567DE2BF" w14:textId="77777777" w:rsidR="00304370" w:rsidRDefault="00304370">
      <w:pPr>
        <w:spacing w:line="200" w:lineRule="exact"/>
      </w:pPr>
    </w:p>
    <w:p w14:paraId="3670B027" w14:textId="77777777" w:rsidR="00304370" w:rsidRDefault="00304370">
      <w:pPr>
        <w:spacing w:line="200" w:lineRule="exact"/>
      </w:pPr>
    </w:p>
    <w:p w14:paraId="1C228ED4" w14:textId="77777777" w:rsidR="00304370" w:rsidRDefault="00304370">
      <w:pPr>
        <w:spacing w:line="200" w:lineRule="exact"/>
      </w:pPr>
    </w:p>
    <w:p w14:paraId="74CE1981" w14:textId="77777777" w:rsidR="00304370" w:rsidRDefault="00304370">
      <w:pPr>
        <w:spacing w:line="200" w:lineRule="exact"/>
      </w:pPr>
    </w:p>
    <w:p w14:paraId="21B55670" w14:textId="77777777" w:rsidR="00304370" w:rsidRDefault="00304370">
      <w:pPr>
        <w:spacing w:line="200" w:lineRule="exact"/>
      </w:pPr>
    </w:p>
    <w:p w14:paraId="44C1C1CE" w14:textId="77777777" w:rsidR="00304370" w:rsidRDefault="00304370">
      <w:pPr>
        <w:spacing w:line="200" w:lineRule="exact"/>
      </w:pPr>
    </w:p>
    <w:p w14:paraId="5834E1BD" w14:textId="77777777" w:rsidR="00304370" w:rsidRDefault="00304370">
      <w:pPr>
        <w:spacing w:line="200" w:lineRule="exact"/>
      </w:pPr>
    </w:p>
    <w:p w14:paraId="7FC4EAB2" w14:textId="77777777" w:rsidR="00304370" w:rsidRDefault="00304370">
      <w:pPr>
        <w:spacing w:line="200" w:lineRule="exact"/>
      </w:pPr>
    </w:p>
    <w:p w14:paraId="406CA31A" w14:textId="77777777" w:rsidR="00304370" w:rsidRDefault="00304370">
      <w:pPr>
        <w:spacing w:line="200" w:lineRule="exact"/>
      </w:pPr>
    </w:p>
    <w:p w14:paraId="22BA00C7" w14:textId="77777777" w:rsidR="00304370" w:rsidRDefault="00304370">
      <w:pPr>
        <w:spacing w:line="200" w:lineRule="exact"/>
      </w:pPr>
    </w:p>
    <w:p w14:paraId="54BC8E16" w14:textId="77777777" w:rsidR="00304370" w:rsidRDefault="00304370">
      <w:pPr>
        <w:spacing w:line="200" w:lineRule="exact"/>
      </w:pPr>
    </w:p>
    <w:p w14:paraId="60A3B9E2" w14:textId="77777777" w:rsidR="00304370" w:rsidRDefault="00304370">
      <w:pPr>
        <w:spacing w:line="200" w:lineRule="exact"/>
      </w:pPr>
    </w:p>
    <w:p w14:paraId="041EEF6B" w14:textId="77777777" w:rsidR="00304370" w:rsidRDefault="00304370">
      <w:pPr>
        <w:spacing w:line="200" w:lineRule="exact"/>
      </w:pPr>
    </w:p>
    <w:p w14:paraId="31D386F5" w14:textId="77777777" w:rsidR="00304370" w:rsidRDefault="00304370">
      <w:pPr>
        <w:spacing w:line="200" w:lineRule="exact"/>
      </w:pPr>
    </w:p>
    <w:p w14:paraId="1AED297E" w14:textId="77777777" w:rsidR="00304370" w:rsidRDefault="00304370">
      <w:pPr>
        <w:spacing w:line="200" w:lineRule="exact"/>
      </w:pPr>
    </w:p>
    <w:p w14:paraId="175D7B00" w14:textId="77777777" w:rsidR="00304370" w:rsidRDefault="00304370">
      <w:pPr>
        <w:spacing w:line="200" w:lineRule="exact"/>
      </w:pPr>
    </w:p>
    <w:p w14:paraId="784479A0" w14:textId="77777777" w:rsidR="00304370" w:rsidRDefault="00304370">
      <w:pPr>
        <w:spacing w:line="200" w:lineRule="exact"/>
      </w:pPr>
    </w:p>
    <w:p w14:paraId="75FAEC07" w14:textId="77777777" w:rsidR="00304370" w:rsidRDefault="00304370">
      <w:pPr>
        <w:spacing w:line="200" w:lineRule="exact"/>
      </w:pPr>
    </w:p>
    <w:p w14:paraId="363DC0F4" w14:textId="77777777" w:rsidR="00304370" w:rsidRDefault="00304370">
      <w:pPr>
        <w:spacing w:line="200" w:lineRule="exact"/>
      </w:pPr>
    </w:p>
    <w:p w14:paraId="7A202695" w14:textId="77777777" w:rsidR="00304370" w:rsidRDefault="00304370">
      <w:pPr>
        <w:spacing w:line="200" w:lineRule="exact"/>
      </w:pPr>
    </w:p>
    <w:p w14:paraId="3E750915" w14:textId="77777777" w:rsidR="00304370" w:rsidRDefault="00304370">
      <w:pPr>
        <w:spacing w:line="200" w:lineRule="exact"/>
      </w:pPr>
    </w:p>
    <w:p w14:paraId="2AEA3449" w14:textId="77777777" w:rsidR="00304370" w:rsidRDefault="00304370">
      <w:pPr>
        <w:spacing w:line="200" w:lineRule="exact"/>
      </w:pPr>
    </w:p>
    <w:p w14:paraId="75E49D32" w14:textId="77777777" w:rsidR="00304370" w:rsidRDefault="00304370">
      <w:pPr>
        <w:spacing w:line="200" w:lineRule="exact"/>
      </w:pPr>
    </w:p>
    <w:p w14:paraId="5E6F8EB5" w14:textId="77777777" w:rsidR="00304370" w:rsidRDefault="00304370">
      <w:pPr>
        <w:spacing w:line="200" w:lineRule="exact"/>
      </w:pPr>
    </w:p>
    <w:p w14:paraId="78C2A638" w14:textId="77777777" w:rsidR="00304370" w:rsidRDefault="00304370">
      <w:pPr>
        <w:spacing w:line="200" w:lineRule="exact"/>
      </w:pPr>
    </w:p>
    <w:p w14:paraId="5E6FA4D5" w14:textId="77777777" w:rsidR="00304370" w:rsidRDefault="00304370">
      <w:pPr>
        <w:spacing w:line="200" w:lineRule="exact"/>
      </w:pPr>
    </w:p>
    <w:p w14:paraId="7C136E32" w14:textId="77777777" w:rsidR="00304370" w:rsidRDefault="00304370">
      <w:pPr>
        <w:spacing w:line="200" w:lineRule="exact"/>
      </w:pPr>
    </w:p>
    <w:p w14:paraId="107766CF" w14:textId="77777777" w:rsidR="00304370" w:rsidRDefault="00304370">
      <w:pPr>
        <w:spacing w:line="200" w:lineRule="exact"/>
      </w:pPr>
    </w:p>
    <w:p w14:paraId="4FAFC361" w14:textId="77777777" w:rsidR="00304370" w:rsidRDefault="00304370">
      <w:pPr>
        <w:spacing w:line="200" w:lineRule="exact"/>
      </w:pPr>
    </w:p>
    <w:p w14:paraId="24E73236" w14:textId="77777777" w:rsidR="00304370" w:rsidRDefault="00304370">
      <w:pPr>
        <w:spacing w:line="200" w:lineRule="exact"/>
      </w:pPr>
    </w:p>
    <w:p w14:paraId="547E1084" w14:textId="77777777" w:rsidR="00304370" w:rsidRDefault="00304370">
      <w:pPr>
        <w:spacing w:line="200" w:lineRule="exact"/>
      </w:pPr>
    </w:p>
    <w:p w14:paraId="034C7C10" w14:textId="77777777" w:rsidR="00304370" w:rsidRDefault="00304370">
      <w:pPr>
        <w:spacing w:line="200" w:lineRule="exact"/>
      </w:pPr>
    </w:p>
    <w:p w14:paraId="284018B4" w14:textId="77777777" w:rsidR="00304370" w:rsidRDefault="00304370">
      <w:pPr>
        <w:spacing w:line="200" w:lineRule="exact"/>
      </w:pPr>
    </w:p>
    <w:p w14:paraId="3E006F49" w14:textId="77777777" w:rsidR="00304370" w:rsidRDefault="00304370">
      <w:pPr>
        <w:spacing w:line="200" w:lineRule="exact"/>
      </w:pPr>
    </w:p>
    <w:p w14:paraId="31BA0F59" w14:textId="77777777" w:rsidR="00304370" w:rsidRDefault="00304370">
      <w:pPr>
        <w:spacing w:line="200" w:lineRule="exact"/>
      </w:pPr>
    </w:p>
    <w:p w14:paraId="49EB9C47" w14:textId="77777777" w:rsidR="00304370" w:rsidRDefault="00304370">
      <w:pPr>
        <w:spacing w:line="200" w:lineRule="exact"/>
      </w:pPr>
    </w:p>
    <w:p w14:paraId="6ED72C8D" w14:textId="77777777" w:rsidR="00304370" w:rsidRDefault="00304370">
      <w:pPr>
        <w:spacing w:line="200" w:lineRule="exact"/>
      </w:pPr>
    </w:p>
    <w:p w14:paraId="4FD5187B" w14:textId="77777777" w:rsidR="00304370" w:rsidRDefault="00304370">
      <w:pPr>
        <w:spacing w:line="200" w:lineRule="exact"/>
      </w:pPr>
    </w:p>
    <w:p w14:paraId="3D18F8E1" w14:textId="77777777" w:rsidR="00304370" w:rsidRDefault="00304370">
      <w:pPr>
        <w:spacing w:line="200" w:lineRule="exact"/>
      </w:pPr>
    </w:p>
    <w:p w14:paraId="0210B38C" w14:textId="77777777" w:rsidR="00304370" w:rsidRDefault="00304370">
      <w:pPr>
        <w:spacing w:line="200" w:lineRule="exact"/>
      </w:pPr>
    </w:p>
    <w:p w14:paraId="55C4B33C" w14:textId="77777777" w:rsidR="00304370" w:rsidRDefault="00304370">
      <w:pPr>
        <w:spacing w:line="200" w:lineRule="exact"/>
      </w:pPr>
    </w:p>
    <w:p w14:paraId="761CF989" w14:textId="77777777" w:rsidR="00304370" w:rsidRDefault="00304370">
      <w:pPr>
        <w:spacing w:line="200" w:lineRule="exact"/>
      </w:pPr>
    </w:p>
    <w:p w14:paraId="509DED76" w14:textId="77777777" w:rsidR="00304370" w:rsidRDefault="00304370">
      <w:pPr>
        <w:spacing w:line="200" w:lineRule="exact"/>
      </w:pPr>
    </w:p>
    <w:p w14:paraId="55ABA8E6" w14:textId="77777777" w:rsidR="00304370" w:rsidRDefault="00304370">
      <w:pPr>
        <w:spacing w:line="200" w:lineRule="exact"/>
      </w:pPr>
    </w:p>
    <w:p w14:paraId="357B6203" w14:textId="77777777" w:rsidR="00304370" w:rsidRDefault="00304370">
      <w:pPr>
        <w:spacing w:line="200" w:lineRule="exact"/>
      </w:pPr>
    </w:p>
    <w:p w14:paraId="596BDA7D" w14:textId="77777777" w:rsidR="00304370" w:rsidRDefault="00304370">
      <w:pPr>
        <w:spacing w:line="200" w:lineRule="exact"/>
      </w:pPr>
    </w:p>
    <w:p w14:paraId="19A9DF9B" w14:textId="77777777" w:rsidR="00304370" w:rsidRDefault="00304370">
      <w:pPr>
        <w:spacing w:line="200" w:lineRule="exact"/>
      </w:pPr>
    </w:p>
    <w:p w14:paraId="24F3E9E5"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12</w:t>
      </w:r>
    </w:p>
    <w:p w14:paraId="3C60AC97" w14:textId="77777777" w:rsidR="00304370" w:rsidRDefault="0036270E">
      <w:pPr>
        <w:spacing w:before="57" w:line="317" w:lineRule="auto"/>
        <w:ind w:left="115" w:right="5671"/>
        <w:rPr>
          <w:sz w:val="21"/>
          <w:szCs w:val="21"/>
        </w:rPr>
      </w:pPr>
      <w:r>
        <w:pict w14:anchorId="6681BD15">
          <v:group id="_x0000_s1637" style="position:absolute;left:0;text-align:left;margin-left:536.9pt;margin-top:46.75pt;width:1.75pt;height:215.3pt;z-index:-3804;mso-position-horizontal-relative:page" coordorigin="10738,935" coordsize="35,4306">
            <v:shape id="_x0000_s1661" style="position:absolute;left:10748;top:945;width:15;height:326" coordorigin="10748,945" coordsize="15,326" path="m10763,945r-15,15l10748,1257r15,15l10763,945xe" fillcolor="#bababa" stroked="f">
              <v:path arrowok="t"/>
            </v:shape>
            <v:shape id="_x0000_s1660" style="position:absolute;left:10748;top:945;width:15;height:326" coordorigin="10748,945" coordsize="15,326" path="m10748,1272r15,-15l10763,960r-15,-15l10748,1272xe" fillcolor="#bababa" stroked="f">
              <v:path arrowok="t"/>
            </v:shape>
            <v:shape id="_x0000_s1659" style="position:absolute;left:10748;top:1257;width:15;height:375" coordorigin="10748,1257" coordsize="15,375" path="m10763,1257r-15,15l10748,1617r15,15l10763,1257xe" fillcolor="#bababa" stroked="f">
              <v:path arrowok="t"/>
            </v:shape>
            <v:shape id="_x0000_s1658" style="position:absolute;left:10748;top:1257;width:15;height:375" coordorigin="10748,1257" coordsize="15,375" path="m10748,1632r15,-15l10763,1272r-15,-15l10748,1632xe" fillcolor="#bababa" stroked="f">
              <v:path arrowok="t"/>
            </v:shape>
            <v:shape id="_x0000_s1657" style="position:absolute;left:10748;top:1617;width:15;height:375" coordorigin="10748,1617" coordsize="15,375" path="m10763,1617r-15,15l10748,1977r15,15l10763,1617xe" fillcolor="#bababa" stroked="f">
              <v:path arrowok="t"/>
            </v:shape>
            <v:shape id="_x0000_s1656" style="position:absolute;left:10748;top:1617;width:15;height:375" coordorigin="10748,1617" coordsize="15,375" path="m10748,1992r15,-15l10763,1632r-15,-15l10748,1992xe" fillcolor="#bababa" stroked="f">
              <v:path arrowok="t"/>
            </v:shape>
            <v:shape id="_x0000_s1655" style="position:absolute;left:10748;top:1977;width:15;height:375" coordorigin="10748,1977" coordsize="15,375" path="m10763,1977r-15,15l10748,2337r15,15l10763,1977xe" fillcolor="#bababa" stroked="f">
              <v:path arrowok="t"/>
            </v:shape>
            <v:shape id="_x0000_s1654" style="position:absolute;left:10748;top:1977;width:15;height:375" coordorigin="10748,1977" coordsize="15,375" path="m10748,2352r15,-15l10763,1992r-15,-15l10748,2352xe" fillcolor="#bababa" stroked="f">
              <v:path arrowok="t"/>
            </v:shape>
            <v:shape id="_x0000_s1653" style="position:absolute;left:10748;top:2337;width:15;height:375" coordorigin="10748,2337" coordsize="15,375" path="m10763,2337r-15,15l10748,2697r15,15l10763,2337xe" fillcolor="#bababa" stroked="f">
              <v:path arrowok="t"/>
            </v:shape>
            <v:shape id="_x0000_s1652" style="position:absolute;left:10748;top:2337;width:15;height:375" coordorigin="10748,2337" coordsize="15,375" path="m10748,2712r15,-15l10763,2352r-15,-15l10748,2712xe" fillcolor="#bababa" stroked="f">
              <v:path arrowok="t"/>
            </v:shape>
            <v:shape id="_x0000_s1651" style="position:absolute;left:10748;top:2697;width:15;height:375" coordorigin="10748,2697" coordsize="15,375" path="m10763,2697r-15,15l10748,3057r15,15l10763,2697xe" fillcolor="#bababa" stroked="f">
              <v:path arrowok="t"/>
            </v:shape>
            <v:shape id="_x0000_s1650" style="position:absolute;left:10748;top:2697;width:15;height:375" coordorigin="10748,2697" coordsize="15,375" path="m10748,3072r15,-15l10763,2712r-15,-15l10748,3072xe" fillcolor="#bababa" stroked="f">
              <v:path arrowok="t"/>
            </v:shape>
            <v:shape id="_x0000_s1649" style="position:absolute;left:10748;top:3057;width:15;height:375" coordorigin="10748,3057" coordsize="15,375" path="m10763,3057r-15,15l10748,3417r15,15l10763,3057xe" fillcolor="#bababa" stroked="f">
              <v:path arrowok="t"/>
            </v:shape>
            <v:shape id="_x0000_s1648" style="position:absolute;left:10748;top:3057;width:15;height:375" coordorigin="10748,3057" coordsize="15,375" path="m10748,3432r15,-15l10763,3072r-15,-15l10748,3432xe" fillcolor="#bababa" stroked="f">
              <v:path arrowok="t"/>
            </v:shape>
            <v:shape id="_x0000_s1647" style="position:absolute;left:10748;top:3417;width:15;height:375" coordorigin="10748,3417" coordsize="15,375" path="m10763,3417r-15,15l10748,3777r15,15l10763,3417xe" fillcolor="#bababa" stroked="f">
              <v:path arrowok="t"/>
            </v:shape>
            <v:shape id="_x0000_s1646" style="position:absolute;left:10748;top:3417;width:15;height:375" coordorigin="10748,3417" coordsize="15,375" path="m10748,3792r15,-15l10763,3432r-15,-15l10748,3792xe" fillcolor="#bababa" stroked="f">
              <v:path arrowok="t"/>
            </v:shape>
            <v:shape id="_x0000_s1645" style="position:absolute;left:10748;top:3777;width:15;height:375" coordorigin="10748,3777" coordsize="15,375" path="m10763,3777r-15,15l10748,4137r15,15l10763,3777xe" fillcolor="#bababa" stroked="f">
              <v:path arrowok="t"/>
            </v:shape>
            <v:shape id="_x0000_s1644" style="position:absolute;left:10748;top:3777;width:15;height:375" coordorigin="10748,3777" coordsize="15,375" path="m10748,4152r15,-15l10763,3792r-15,-15l10748,4152xe" fillcolor="#bababa" stroked="f">
              <v:path arrowok="t"/>
            </v:shape>
            <v:shape id="_x0000_s1643" style="position:absolute;left:10748;top:4137;width:15;height:375" coordorigin="10748,4137" coordsize="15,375" path="m10763,4137r-15,15l10748,4497r15,15l10763,4137xe" fillcolor="#bababa" stroked="f">
              <v:path arrowok="t"/>
            </v:shape>
            <v:shape id="_x0000_s1642" style="position:absolute;left:10748;top:4137;width:15;height:375" coordorigin="10748,4137" coordsize="15,375" path="m10748,4512r15,-15l10763,4152r-15,-15l10748,4512xe" fillcolor="#bababa" stroked="f">
              <v:path arrowok="t"/>
            </v:shape>
            <v:shape id="_x0000_s1641" style="position:absolute;left:10748;top:4497;width:15;height:375" coordorigin="10748,4497" coordsize="15,375" path="m10763,4497r-15,15l10748,4857r15,15l10763,4497xe" fillcolor="#bababa" stroked="f">
              <v:path arrowok="t"/>
            </v:shape>
            <v:shape id="_x0000_s1640" style="position:absolute;left:10748;top:4497;width:15;height:375" coordorigin="10748,4497" coordsize="15,375" path="m10748,4872r15,-15l10763,4512r-15,-15l10748,4872xe" fillcolor="#bababa" stroked="f">
              <v:path arrowok="t"/>
            </v:shape>
            <v:shape id="_x0000_s1639" style="position:absolute;left:10748;top:4857;width:15;height:375" coordorigin="10748,4857" coordsize="15,375" path="m10763,4857r-15,15l10748,5217r15,15l10763,4857xe" fillcolor="#bababa" stroked="f">
              <v:path arrowok="t"/>
            </v:shape>
            <v:shape id="_x0000_s1638" style="position:absolute;left:10748;top:4857;width:15;height:375" coordorigin="10748,4857" coordsize="15,375" path="m10748,5232r15,-15l10763,4872r-15,-15l10748,5232xe" fillcolor="#bababa" stroked="f">
              <v:path arrowok="t"/>
            </v:shape>
            <w10:wrap anchorx="page"/>
          </v:group>
        </w:pict>
      </w:r>
      <w:r>
        <w:pict w14:anchorId="1A3FAE17">
          <v:group id="_x0000_s1624" style="position:absolute;left:0;text-align:left;margin-left:770.9pt;margin-top:92.05pt;width:1.75pt;height:215.3pt;z-index:-3803;mso-position-horizontal-relative:page;mso-position-vertical-relative:page" coordorigin="15418,1841" coordsize="35,4306">
            <v:shape id="_x0000_s1636" style="position:absolute;left:15428;top:1851;width:15;height:326" coordorigin="15428,1851" coordsize="15,326" path="m15443,1851r-15,15l15428,2162r15,15l15443,1851xe" fillcolor="#bababa" stroked="f">
              <v:path arrowok="t"/>
            </v:shape>
            <v:shape id="_x0000_s1635" style="position:absolute;left:15428;top:2162;width:15;height:375" coordorigin="15428,2162" coordsize="15,375" path="m15443,2162r-15,15l15428,2522r15,15l15443,2162xe" fillcolor="#bababa" stroked="f">
              <v:path arrowok="t"/>
            </v:shape>
            <v:shape id="_x0000_s1634" style="position:absolute;left:15428;top:2522;width:15;height:375" coordorigin="15428,2522" coordsize="15,375" path="m15443,2522r-15,15l15428,2882r15,15l15443,2522xe" fillcolor="#bababa" stroked="f">
              <v:path arrowok="t"/>
            </v:shape>
            <v:shape id="_x0000_s1633" style="position:absolute;left:15428;top:2882;width:15;height:375" coordorigin="15428,2882" coordsize="15,375" path="m15443,2882r-15,15l15428,3242r15,15l15443,2882xe" fillcolor="#bababa" stroked="f">
              <v:path arrowok="t"/>
            </v:shape>
            <v:shape id="_x0000_s1632" style="position:absolute;left:15428;top:3242;width:15;height:375" coordorigin="15428,3242" coordsize="15,375" path="m15443,3242r-15,15l15428,3602r15,15l15443,3242xe" fillcolor="#bababa" stroked="f">
              <v:path arrowok="t"/>
            </v:shape>
            <v:shape id="_x0000_s1631" style="position:absolute;left:15428;top:3602;width:15;height:375" coordorigin="15428,3602" coordsize="15,375" path="m15443,3602r-15,15l15428,3962r15,15l15443,3602xe" fillcolor="#bababa" stroked="f">
              <v:path arrowok="t"/>
            </v:shape>
            <v:shape id="_x0000_s1630" style="position:absolute;left:15428;top:3962;width:15;height:375" coordorigin="15428,3962" coordsize="15,375" path="m15443,3962r-15,15l15428,4322r15,15l15443,3962xe" fillcolor="#bababa" stroked="f">
              <v:path arrowok="t"/>
            </v:shape>
            <v:shape id="_x0000_s1629" style="position:absolute;left:15428;top:4322;width:15;height:375" coordorigin="15428,4322" coordsize="15,375" path="m15443,4322r-15,15l15428,4682r15,15l15443,4322xe" fillcolor="#bababa" stroked="f">
              <v:path arrowok="t"/>
            </v:shape>
            <v:shape id="_x0000_s1628" style="position:absolute;left:15428;top:4682;width:15;height:375" coordorigin="15428,4682" coordsize="15,375" path="m15443,4682r-15,15l15428,5042r15,15l15443,4682xe" fillcolor="#bababa" stroked="f">
              <v:path arrowok="t"/>
            </v:shape>
            <v:shape id="_x0000_s1627" style="position:absolute;left:15428;top:5042;width:15;height:375" coordorigin="15428,5042" coordsize="15,375" path="m15443,5042r-15,15l15428,5402r15,15l15443,5042xe" fillcolor="#bababa" stroked="f">
              <v:path arrowok="t"/>
            </v:shape>
            <v:shape id="_x0000_s1626" style="position:absolute;left:15428;top:5402;width:15;height:375" coordorigin="15428,5402" coordsize="15,375" path="m15443,5402r-15,15l15428,5762r15,15l15443,5402xe" fillcolor="#bababa" stroked="f">
              <v:path arrowok="t"/>
            </v:shape>
            <v:shape id="_x0000_s1625" style="position:absolute;left:15428;top:5762;width:15;height:375" coordorigin="15428,5762" coordsize="15,375" path="m15443,5762r-15,15l15428,6122r15,15l15443,5762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 xml:space="preserve">any, </w: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63C9F1BF" w14:textId="77777777" w:rsidR="00304370" w:rsidRDefault="0036270E">
      <w:pPr>
        <w:spacing w:before="32"/>
        <w:ind w:left="265"/>
        <w:rPr>
          <w:sz w:val="17"/>
          <w:szCs w:val="17"/>
        </w:rPr>
      </w:pPr>
      <w:r>
        <w:pict w14:anchorId="18066B92">
          <v:group id="_x0000_s1599" style="position:absolute;left:0;text-align:left;margin-left:302.9pt;margin-top:12.1pt;width:1.75pt;height:215.3pt;z-index:-3806;mso-position-horizontal-relative:page" coordorigin="6058,242" coordsize="35,4306">
            <v:shape id="_x0000_s1623" style="position:absolute;left:6068;top:252;width:15;height:326" coordorigin="6068,252" coordsize="15,326" path="m6083,252r-15,15l6068,563r15,15l6083,252xe" fillcolor="#bababa" stroked="f">
              <v:path arrowok="t"/>
            </v:shape>
            <v:shape id="_x0000_s1622" style="position:absolute;left:6068;top:252;width:15;height:326" coordorigin="6068,252" coordsize="15,326" path="m6068,578r15,-15l6083,267r-15,-15l6068,578xe" fillcolor="#bababa" stroked="f">
              <v:path arrowok="t"/>
            </v:shape>
            <v:shape id="_x0000_s1621" style="position:absolute;left:6068;top:563;width:15;height:375" coordorigin="6068,563" coordsize="15,375" path="m6083,563r-15,15l6068,923r15,15l6083,563xe" fillcolor="#bababa" stroked="f">
              <v:path arrowok="t"/>
            </v:shape>
            <v:shape id="_x0000_s1620" style="position:absolute;left:6068;top:563;width:15;height:375" coordorigin="6068,563" coordsize="15,375" path="m6068,938r15,-15l6083,578r-15,-15l6068,938xe" fillcolor="#bababa" stroked="f">
              <v:path arrowok="t"/>
            </v:shape>
            <v:shape id="_x0000_s1619" style="position:absolute;left:6068;top:923;width:15;height:375" coordorigin="6068,923" coordsize="15,375" path="m6083,923r-15,15l6068,1283r15,15l6083,923xe" fillcolor="#bababa" stroked="f">
              <v:path arrowok="t"/>
            </v:shape>
            <v:shape id="_x0000_s1618" style="position:absolute;left:6068;top:923;width:15;height:375" coordorigin="6068,923" coordsize="15,375" path="m6068,1298r15,-15l6083,938r-15,-15l6068,1298xe" fillcolor="#bababa" stroked="f">
              <v:path arrowok="t"/>
            </v:shape>
            <v:shape id="_x0000_s1617" style="position:absolute;left:6068;top:1283;width:15;height:375" coordorigin="6068,1283" coordsize="15,375" path="m6083,1283r-15,15l6068,1643r15,15l6083,1283xe" fillcolor="#bababa" stroked="f">
              <v:path arrowok="t"/>
            </v:shape>
            <v:shape id="_x0000_s1616" style="position:absolute;left:6068;top:1283;width:15;height:375" coordorigin="6068,1283" coordsize="15,375" path="m6068,1658r15,-15l6083,1298r-15,-15l6068,1658xe" fillcolor="#bababa" stroked="f">
              <v:path arrowok="t"/>
            </v:shape>
            <v:shape id="_x0000_s1615" style="position:absolute;left:6068;top:1643;width:15;height:375" coordorigin="6068,1643" coordsize="15,375" path="m6083,1643r-15,15l6068,2003r15,15l6083,1643xe" fillcolor="#bababa" stroked="f">
              <v:path arrowok="t"/>
            </v:shape>
            <v:shape id="_x0000_s1614" style="position:absolute;left:6068;top:1643;width:15;height:375" coordorigin="6068,1643" coordsize="15,375" path="m6068,2018r15,-15l6083,1658r-15,-15l6068,2018xe" fillcolor="#bababa" stroked="f">
              <v:path arrowok="t"/>
            </v:shape>
            <v:shape id="_x0000_s1613" style="position:absolute;left:6068;top:2003;width:15;height:375" coordorigin="6068,2003" coordsize="15,375" path="m6083,2003r-15,15l6068,2363r15,15l6083,2003xe" fillcolor="#bababa" stroked="f">
              <v:path arrowok="t"/>
            </v:shape>
            <v:shape id="_x0000_s1612" style="position:absolute;left:6068;top:2003;width:15;height:375" coordorigin="6068,2003" coordsize="15,375" path="m6068,2378r15,-15l6083,2018r-15,-15l6068,2378xe" fillcolor="#bababa" stroked="f">
              <v:path arrowok="t"/>
            </v:shape>
            <v:shape id="_x0000_s1611" style="position:absolute;left:6068;top:2363;width:15;height:375" coordorigin="6068,2363" coordsize="15,375" path="m6083,2363r-15,15l6068,2723r15,15l6083,2363xe" fillcolor="#bababa" stroked="f">
              <v:path arrowok="t"/>
            </v:shape>
            <v:shape id="_x0000_s1610" style="position:absolute;left:6068;top:2363;width:15;height:375" coordorigin="6068,2363" coordsize="15,375" path="m6068,2738r15,-15l6083,2378r-15,-15l6068,2738xe" fillcolor="#bababa" stroked="f">
              <v:path arrowok="t"/>
            </v:shape>
            <v:shape id="_x0000_s1609" style="position:absolute;left:6068;top:2723;width:15;height:375" coordorigin="6068,2723" coordsize="15,375" path="m6083,2723r-15,15l6068,3083r15,15l6083,2723xe" fillcolor="#bababa" stroked="f">
              <v:path arrowok="t"/>
            </v:shape>
            <v:shape id="_x0000_s1608" style="position:absolute;left:6068;top:2723;width:15;height:375" coordorigin="6068,2723" coordsize="15,375" path="m6068,3098r15,-15l6083,2738r-15,-15l6068,3098xe" fillcolor="#bababa" stroked="f">
              <v:path arrowok="t"/>
            </v:shape>
            <v:shape id="_x0000_s1607" style="position:absolute;left:6068;top:3083;width:15;height:375" coordorigin="6068,3083" coordsize="15,375" path="m6083,3083r-15,15l6068,3443r15,15l6083,3083xe" fillcolor="#bababa" stroked="f">
              <v:path arrowok="t"/>
            </v:shape>
            <v:shape id="_x0000_s1606" style="position:absolute;left:6068;top:3083;width:15;height:375" coordorigin="6068,3083" coordsize="15,375" path="m6068,3458r15,-15l6083,3098r-15,-15l6068,3458xe" fillcolor="#bababa" stroked="f">
              <v:path arrowok="t"/>
            </v:shape>
            <v:shape id="_x0000_s1605" style="position:absolute;left:6068;top:3443;width:15;height:375" coordorigin="6068,3443" coordsize="15,375" path="m6083,3443r-15,15l6068,3803r15,15l6083,3443xe" fillcolor="#bababa" stroked="f">
              <v:path arrowok="t"/>
            </v:shape>
            <v:shape id="_x0000_s1604" style="position:absolute;left:6068;top:3443;width:15;height:375" coordorigin="6068,3443" coordsize="15,375" path="m6068,3818r15,-15l6083,3458r-15,-15l6068,3818xe" fillcolor="#bababa" stroked="f">
              <v:path arrowok="t"/>
            </v:shape>
            <v:shape id="_x0000_s1603" style="position:absolute;left:6068;top:3803;width:15;height:375" coordorigin="6068,3803" coordsize="15,375" path="m6083,3803r-15,15l6068,4163r15,15l6083,3803xe" fillcolor="#bababa" stroked="f">
              <v:path arrowok="t"/>
            </v:shape>
            <v:shape id="_x0000_s1602" style="position:absolute;left:6068;top:3803;width:15;height:375" coordorigin="6068,3803" coordsize="15,375" path="m6068,4178r15,-15l6083,3818r-15,-15l6068,4178xe" fillcolor="#bababa" stroked="f">
              <v:path arrowok="t"/>
            </v:shape>
            <v:shape id="_x0000_s1601" style="position:absolute;left:6068;top:4163;width:15;height:375" coordorigin="6068,4163" coordsize="15,375" path="m6083,4163r-15,15l6068,4523r15,15l6083,4163xe" fillcolor="#bababa" stroked="f">
              <v:path arrowok="t"/>
            </v:shape>
            <v:shape id="_x0000_s1600" style="position:absolute;left:6068;top:4163;width:15;height:375" coordorigin="6068,4163" coordsize="15,375" path="m6068,4538r15,-15l6083,4178r-15,-15l6068,4538xe" fillcolor="#bababa" stroked="f">
              <v:path arrowok="t"/>
            </v:shape>
            <w10:wrap anchorx="page"/>
          </v:group>
        </w:pict>
      </w:r>
      <w:r>
        <w:pict w14:anchorId="495970E4">
          <v:group id="_x0000_s1586" style="position:absolute;left:0;text-align:left;margin-left:68.9pt;margin-top:12.1pt;width:1.75pt;height:215.3pt;z-index:-3805;mso-position-horizontal-relative:page" coordorigin="1378,242" coordsize="35,4306">
            <v:shape id="_x0000_s1598" style="position:absolute;left:1388;top:252;width:15;height:326" coordorigin="1388,252" coordsize="15,326" path="m1388,578r15,-15l1403,267r-15,-15l1388,578xe" fillcolor="#bababa" stroked="f">
              <v:path arrowok="t"/>
            </v:shape>
            <v:shape id="_x0000_s1597" style="position:absolute;left:1388;top:563;width:15;height:375" coordorigin="1388,563" coordsize="15,375" path="m1388,938r15,-15l1403,578r-15,-15l1388,938xe" fillcolor="#bababa" stroked="f">
              <v:path arrowok="t"/>
            </v:shape>
            <v:shape id="_x0000_s1596" style="position:absolute;left:1388;top:923;width:15;height:375" coordorigin="1388,923" coordsize="15,375" path="m1388,1298r15,-15l1403,938r-15,-15l1388,1298xe" fillcolor="#bababa" stroked="f">
              <v:path arrowok="t"/>
            </v:shape>
            <v:shape id="_x0000_s1595" style="position:absolute;left:1388;top:1283;width:15;height:375" coordorigin="1388,1283" coordsize="15,375" path="m1388,1658r15,-15l1403,1298r-15,-15l1388,1658xe" fillcolor="#bababa" stroked="f">
              <v:path arrowok="t"/>
            </v:shape>
            <v:shape id="_x0000_s1594" style="position:absolute;left:1388;top:1643;width:15;height:375" coordorigin="1388,1643" coordsize="15,375" path="m1388,2018r15,-15l1403,1658r-15,-15l1388,2018xe" fillcolor="#bababa" stroked="f">
              <v:path arrowok="t"/>
            </v:shape>
            <v:shape id="_x0000_s1593" style="position:absolute;left:1388;top:2003;width:15;height:375" coordorigin="1388,2003" coordsize="15,375" path="m1388,2378r15,-15l1403,2018r-15,-15l1388,2378xe" fillcolor="#bababa" stroked="f">
              <v:path arrowok="t"/>
            </v:shape>
            <v:shape id="_x0000_s1592" style="position:absolute;left:1388;top:2363;width:15;height:375" coordorigin="1388,2363" coordsize="15,375" path="m1388,2738r15,-15l1403,2378r-15,-15l1388,2738xe" fillcolor="#bababa" stroked="f">
              <v:path arrowok="t"/>
            </v:shape>
            <v:shape id="_x0000_s1591" style="position:absolute;left:1388;top:2723;width:15;height:375" coordorigin="1388,2723" coordsize="15,375" path="m1388,3098r15,-15l1403,2738r-15,-15l1388,3098xe" fillcolor="#bababa" stroked="f">
              <v:path arrowok="t"/>
            </v:shape>
            <v:shape id="_x0000_s1590" style="position:absolute;left:1388;top:3083;width:15;height:375" coordorigin="1388,3083" coordsize="15,375" path="m1388,3458r15,-15l1403,3098r-15,-15l1388,3458xe" fillcolor="#bababa" stroked="f">
              <v:path arrowok="t"/>
            </v:shape>
            <v:shape id="_x0000_s1589" style="position:absolute;left:1388;top:3443;width:15;height:375" coordorigin="1388,3443" coordsize="15,375" path="m1388,3818r15,-15l1403,3458r-15,-15l1388,3818xe" fillcolor="#bababa" stroked="f">
              <v:path arrowok="t"/>
            </v:shape>
            <v:shape id="_x0000_s1588" style="position:absolute;left:1388;top:3803;width:15;height:375" coordorigin="1388,3803" coordsize="15,375" path="m1388,4178r15,-15l1403,3818r-15,-15l1388,4178xe" fillcolor="#bababa" stroked="f">
              <v:path arrowok="t"/>
            </v:shape>
            <v:shape id="_x0000_s1587" style="position:absolute;left:1388;top:4163;width:15;height:375" coordorigin="1388,4163" coordsize="15,375" path="m1388,4538r15,-15l1403,4178r-15,-15l1388,4538xe" fillcolor="#bababa" stroked="f">
              <v:path arrowok="t"/>
            </v:shape>
            <w10:wrap anchorx="page"/>
          </v:group>
        </w:pict>
      </w:r>
      <w:r w:rsidR="009D0661">
        <w:rPr>
          <w:color w:val="A5A5A5"/>
          <w:w w:val="113"/>
          <w:sz w:val="17"/>
          <w:szCs w:val="17"/>
        </w:rPr>
        <w:t>Includes</w:t>
      </w:r>
      <w:r w:rsidR="009D0661">
        <w:rPr>
          <w:color w:val="A5A5A5"/>
          <w:spacing w:val="-3"/>
          <w:w w:val="113"/>
          <w:sz w:val="17"/>
          <w:szCs w:val="17"/>
        </w:rPr>
        <w:t xml:space="preserve"> </w:t>
      </w:r>
      <w:r w:rsidR="009D0661">
        <w:rPr>
          <w:color w:val="A5A5A5"/>
          <w:sz w:val="17"/>
          <w:szCs w:val="17"/>
        </w:rPr>
        <w:t>new</w:t>
      </w:r>
      <w:r w:rsidR="009D0661">
        <w:rPr>
          <w:color w:val="A5A5A5"/>
          <w:spacing w:val="40"/>
          <w:sz w:val="17"/>
          <w:szCs w:val="17"/>
        </w:rPr>
        <w:t xml:space="preserve"> </w:t>
      </w:r>
      <w:proofErr w:type="gramStart"/>
      <w:r w:rsidR="009D0661">
        <w:rPr>
          <w:color w:val="A5A5A5"/>
          <w:w w:val="113"/>
          <w:sz w:val="17"/>
          <w:szCs w:val="17"/>
        </w:rPr>
        <w:t>articles</w:t>
      </w:r>
      <w:proofErr w:type="gramEnd"/>
    </w:p>
    <w:p w14:paraId="554C24DF" w14:textId="77777777" w:rsidR="00304370" w:rsidRDefault="00304370">
      <w:pPr>
        <w:spacing w:before="5" w:line="20" w:lineRule="exact"/>
        <w:rPr>
          <w:sz w:val="3"/>
          <w:szCs w:val="3"/>
        </w:rPr>
      </w:pPr>
    </w:p>
    <w:tbl>
      <w:tblPr>
        <w:tblW w:w="0" w:type="auto"/>
        <w:tblInd w:w="399" w:type="dxa"/>
        <w:tblLayout w:type="fixed"/>
        <w:tblCellMar>
          <w:left w:w="0" w:type="dxa"/>
          <w:right w:w="0" w:type="dxa"/>
        </w:tblCellMar>
        <w:tblLook w:val="01E0" w:firstRow="1" w:lastRow="1" w:firstColumn="1" w:lastColumn="1" w:noHBand="0" w:noVBand="0"/>
      </w:tblPr>
      <w:tblGrid>
        <w:gridCol w:w="4680"/>
        <w:gridCol w:w="9360"/>
      </w:tblGrid>
      <w:tr w:rsidR="00304370" w14:paraId="64E36FB1" w14:textId="77777777">
        <w:trPr>
          <w:trHeight w:hRule="exact" w:val="311"/>
        </w:trPr>
        <w:tc>
          <w:tcPr>
            <w:tcW w:w="14040" w:type="dxa"/>
            <w:gridSpan w:val="2"/>
            <w:tcBorders>
              <w:top w:val="single" w:sz="7" w:space="0" w:color="BABABA"/>
              <w:left w:val="nil"/>
              <w:bottom w:val="single" w:sz="7" w:space="0" w:color="BABABA"/>
              <w:right w:val="nil"/>
            </w:tcBorders>
            <w:shd w:val="clear" w:color="auto" w:fill="EDEDED"/>
          </w:tcPr>
          <w:p w14:paraId="652F5BD9" w14:textId="77777777" w:rsidR="00304370" w:rsidRDefault="009D0661">
            <w:pPr>
              <w:spacing w:before="26"/>
              <w:ind w:left="5233"/>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 xml:space="preserve">amendments          </w:t>
            </w:r>
            <w:r>
              <w:rPr>
                <w:color w:val="333333"/>
                <w:spacing w:val="9"/>
                <w:w w:val="117"/>
              </w:rPr>
              <w:t xml:space="preserve"> </w:t>
            </w:r>
            <w:r>
              <w:rPr>
                <w:color w:val="333333"/>
                <w:w w:val="107"/>
              </w:rPr>
              <w:t xml:space="preserve">Alternative </w:t>
            </w:r>
            <w:r>
              <w:rPr>
                <w:color w:val="333333"/>
              </w:rPr>
              <w:t>text</w:t>
            </w:r>
            <w:r>
              <w:rPr>
                <w:color w:val="333333"/>
                <w:spacing w:val="34"/>
              </w:rPr>
              <w:t xml:space="preserve"> </w:t>
            </w:r>
            <w:r>
              <w:rPr>
                <w:color w:val="333333"/>
                <w:w w:val="115"/>
              </w:rPr>
              <w:t>amendment</w:t>
            </w:r>
            <w:r>
              <w:rPr>
                <w:color w:val="333333"/>
                <w:spacing w:val="6"/>
                <w:w w:val="115"/>
              </w:rPr>
              <w:t xml:space="preserve"> </w:t>
            </w:r>
            <w:r>
              <w:rPr>
                <w:color w:val="333333"/>
                <w:w w:val="115"/>
              </w:rPr>
              <w:t>proposal</w:t>
            </w:r>
            <w:r>
              <w:rPr>
                <w:color w:val="333333"/>
                <w:spacing w:val="-10"/>
                <w:w w:val="115"/>
              </w:rPr>
              <w:t xml:space="preserve"> </w:t>
            </w:r>
            <w:r>
              <w:rPr>
                <w:color w:val="333333"/>
              </w:rPr>
              <w:t>(if</w:t>
            </w:r>
            <w:r>
              <w:rPr>
                <w:color w:val="333333"/>
                <w:spacing w:val="4"/>
              </w:rPr>
              <w:t xml:space="preserve"> </w:t>
            </w:r>
            <w:r>
              <w:rPr>
                <w:color w:val="333333"/>
                <w:w w:val="111"/>
              </w:rPr>
              <w:t>applicable)</w:t>
            </w:r>
          </w:p>
        </w:tc>
      </w:tr>
      <w:tr w:rsidR="00304370" w14:paraId="4A1D356F" w14:textId="77777777" w:rsidTr="008C5042">
        <w:trPr>
          <w:trHeight w:hRule="exact" w:val="1021"/>
        </w:trPr>
        <w:tc>
          <w:tcPr>
            <w:tcW w:w="4680" w:type="dxa"/>
            <w:tcBorders>
              <w:top w:val="single" w:sz="7" w:space="0" w:color="BABABA"/>
              <w:left w:val="nil"/>
              <w:bottom w:val="single" w:sz="7" w:space="0" w:color="BABABA"/>
              <w:right w:val="nil"/>
            </w:tcBorders>
            <w:shd w:val="clear" w:color="auto" w:fill="EDEDED"/>
          </w:tcPr>
          <w:p w14:paraId="0440CDAB" w14:textId="77777777" w:rsidR="00304370" w:rsidRDefault="009D0661">
            <w:pPr>
              <w:spacing w:before="50"/>
              <w:ind w:left="158"/>
            </w:pPr>
            <w:r>
              <w:rPr>
                <w:color w:val="333333"/>
              </w:rPr>
              <w:t>Article</w:t>
            </w:r>
            <w:r>
              <w:rPr>
                <w:color w:val="333333"/>
                <w:spacing w:val="15"/>
              </w:rPr>
              <w:t xml:space="preserve"> </w:t>
            </w:r>
            <w:r>
              <w:rPr>
                <w:color w:val="333333"/>
                <w:w w:val="114"/>
              </w:rPr>
              <w:t>1</w:t>
            </w:r>
          </w:p>
        </w:tc>
        <w:tc>
          <w:tcPr>
            <w:tcW w:w="9360" w:type="dxa"/>
            <w:tcBorders>
              <w:top w:val="single" w:sz="7" w:space="0" w:color="BABABA"/>
              <w:left w:val="nil"/>
              <w:bottom w:val="single" w:sz="7" w:space="0" w:color="BABABA"/>
              <w:right w:val="nil"/>
            </w:tcBorders>
          </w:tcPr>
          <w:p w14:paraId="207B75D0" w14:textId="243FF064" w:rsidR="008C5042" w:rsidRPr="008C5042" w:rsidRDefault="008C5042" w:rsidP="008C5042">
            <w:pPr>
              <w:rPr>
                <w:lang/>
              </w:rPr>
            </w:pPr>
            <w:r w:rsidRPr="008C5042">
              <w:rPr>
                <w:lang/>
              </w:rPr>
              <w:t xml:space="preserve">With regards to </w:t>
            </w:r>
            <w:r w:rsidRPr="008C5042">
              <w:rPr>
                <w:lang w:val="en-GB"/>
              </w:rPr>
              <w:t xml:space="preserve">2.a/b/c/d – Rate of change of frequency </w:t>
            </w:r>
            <w:r w:rsidRPr="008C5042">
              <w:rPr>
                <w:lang/>
              </w:rPr>
              <w:t>and c</w:t>
            </w:r>
            <w:proofErr w:type="spellStart"/>
            <w:r w:rsidRPr="008C5042">
              <w:rPr>
                <w:lang w:val="en-GB"/>
              </w:rPr>
              <w:t>onsidering</w:t>
            </w:r>
            <w:proofErr w:type="spellEnd"/>
            <w:r w:rsidRPr="008C5042">
              <w:rPr>
                <w:lang w:val="en-GB"/>
              </w:rPr>
              <w:t xml:space="preserve"> </w:t>
            </w:r>
            <w:r w:rsidRPr="008C5042">
              <w:rPr>
                <w:lang/>
              </w:rPr>
              <w:t xml:space="preserve">a </w:t>
            </w:r>
            <w:r w:rsidRPr="008C5042">
              <w:rPr>
                <w:lang w:val="en-GB"/>
              </w:rPr>
              <w:t>“level playing field”</w:t>
            </w:r>
            <w:r w:rsidRPr="008C5042">
              <w:rPr>
                <w:lang/>
              </w:rPr>
              <w:t xml:space="preserve"> among grid users, it is surprising</w:t>
            </w:r>
            <w:r w:rsidRPr="008C5042">
              <w:rPr>
                <w:lang w:val="en-GB"/>
              </w:rPr>
              <w:t xml:space="preserve"> that a V1G electric vehicle and associated V1G electric vehicle supply equipment, power-to-gas demand unit and heat-pump have to comply to these ROCOF requirements while other demand facilities do not have to comply to ROCOF requirements. </w:t>
            </w:r>
            <w:r w:rsidRPr="008C5042">
              <w:rPr>
                <w:lang/>
              </w:rPr>
              <w:t>What is the reasoning for this discrepancy?</w:t>
            </w:r>
          </w:p>
          <w:p w14:paraId="451ECFF8" w14:textId="77777777" w:rsidR="00304370" w:rsidRPr="008C5042" w:rsidRDefault="00304370">
            <w:pPr>
              <w:rPr>
                <w:lang w:val="en-GB"/>
              </w:rPr>
            </w:pPr>
          </w:p>
        </w:tc>
      </w:tr>
      <w:tr w:rsidR="00304370" w14:paraId="54B0C236" w14:textId="77777777" w:rsidTr="001953ED">
        <w:trPr>
          <w:trHeight w:hRule="exact" w:val="2128"/>
        </w:trPr>
        <w:tc>
          <w:tcPr>
            <w:tcW w:w="4680" w:type="dxa"/>
            <w:tcBorders>
              <w:top w:val="single" w:sz="7" w:space="0" w:color="BABABA"/>
              <w:left w:val="nil"/>
              <w:bottom w:val="single" w:sz="7" w:space="0" w:color="BABABA"/>
              <w:right w:val="nil"/>
            </w:tcBorders>
            <w:shd w:val="clear" w:color="auto" w:fill="EDEDED"/>
          </w:tcPr>
          <w:p w14:paraId="5D97C315" w14:textId="77777777" w:rsidR="00304370" w:rsidRDefault="009D0661">
            <w:pPr>
              <w:spacing w:before="50"/>
              <w:ind w:left="158"/>
            </w:pPr>
            <w:r>
              <w:rPr>
                <w:color w:val="333333"/>
              </w:rPr>
              <w:t>Article</w:t>
            </w:r>
            <w:r>
              <w:rPr>
                <w:color w:val="333333"/>
                <w:spacing w:val="15"/>
              </w:rPr>
              <w:t xml:space="preserve"> </w:t>
            </w:r>
            <w:r>
              <w:rPr>
                <w:color w:val="333333"/>
                <w:w w:val="114"/>
              </w:rPr>
              <w:t>3</w:t>
            </w:r>
          </w:p>
        </w:tc>
        <w:tc>
          <w:tcPr>
            <w:tcW w:w="9360" w:type="dxa"/>
            <w:tcBorders>
              <w:top w:val="single" w:sz="7" w:space="0" w:color="BABABA"/>
              <w:left w:val="nil"/>
              <w:bottom w:val="single" w:sz="7" w:space="0" w:color="BABABA"/>
              <w:right w:val="nil"/>
            </w:tcBorders>
          </w:tcPr>
          <w:p w14:paraId="77D6DFA8" w14:textId="77777777" w:rsidR="001953ED" w:rsidRDefault="001953ED">
            <w:pPr>
              <w:rPr>
                <w:lang/>
              </w:rPr>
            </w:pPr>
            <w:r>
              <w:rPr>
                <w:lang/>
              </w:rPr>
              <w:t xml:space="preserve">Request for clarification: </w:t>
            </w:r>
          </w:p>
          <w:p w14:paraId="5CC1212B" w14:textId="6D8A9083" w:rsidR="00304370" w:rsidRDefault="00B64236">
            <w:pPr>
              <w:rPr>
                <w:lang w:val="en-GB"/>
              </w:rPr>
            </w:pPr>
            <w:r>
              <w:rPr>
                <w:lang/>
              </w:rPr>
              <w:t>On Art. 3 b) it says: “</w:t>
            </w:r>
            <w:r w:rsidRPr="009B6AE9">
              <w:rPr>
                <w:rFonts w:ascii="inherit" w:hAnsi="inherit"/>
                <w:szCs w:val="24"/>
              </w:rPr>
              <w:t>The droop shall be 5%.</w:t>
            </w:r>
            <w:r>
              <w:rPr>
                <w:rFonts w:ascii="inherit" w:hAnsi="inherit"/>
                <w:szCs w:val="24"/>
                <w:lang/>
              </w:rPr>
              <w:t xml:space="preserve">” </w:t>
            </w:r>
            <w:r>
              <w:rPr>
                <w:lang/>
              </w:rPr>
              <w:t xml:space="preserve"> </w:t>
            </w:r>
            <w:r>
              <w:rPr>
                <w:lang w:val="en-GB"/>
              </w:rPr>
              <w:t>It is not clear to us what the actual requirement is. Is it per second? Is it one drop of 5% instantaneous?</w:t>
            </w:r>
          </w:p>
          <w:p w14:paraId="16AA7D2A" w14:textId="72657C6A" w:rsidR="00365B2F" w:rsidRPr="00365B2F" w:rsidRDefault="001953ED" w:rsidP="00365B2F">
            <w:pPr>
              <w:rPr>
                <w:color w:val="000000"/>
              </w:rPr>
            </w:pPr>
            <w:r>
              <w:rPr>
                <w:color w:val="000000"/>
                <w:lang/>
              </w:rPr>
              <w:t>Also, as d</w:t>
            </w:r>
            <w:proofErr w:type="spellStart"/>
            <w:r w:rsidR="00365B2F" w:rsidRPr="00365B2F">
              <w:rPr>
                <w:color w:val="000000"/>
              </w:rPr>
              <w:t>istribution</w:t>
            </w:r>
            <w:proofErr w:type="spellEnd"/>
            <w:r w:rsidR="00365B2F" w:rsidRPr="00365B2F">
              <w:rPr>
                <w:color w:val="000000"/>
              </w:rPr>
              <w:t xml:space="preserve"> networks are, simplistically, constituted by lines and substations that connect multiple </w:t>
            </w:r>
            <w:r w:rsidR="00365B2F">
              <w:rPr>
                <w:color w:val="000000"/>
                <w:lang/>
              </w:rPr>
              <w:t>users</w:t>
            </w:r>
            <w:r w:rsidR="00365B2F" w:rsidRPr="00365B2F">
              <w:rPr>
                <w:color w:val="000000"/>
              </w:rPr>
              <w:t xml:space="preserve"> </w:t>
            </w:r>
            <w:r w:rsidR="00365B2F">
              <w:rPr>
                <w:color w:val="000000"/>
                <w:lang/>
              </w:rPr>
              <w:t>which</w:t>
            </w:r>
            <w:r w:rsidR="00365B2F" w:rsidRPr="00365B2F">
              <w:rPr>
                <w:color w:val="000000"/>
              </w:rPr>
              <w:t xml:space="preserve"> are also connected to the transmission grids in several cases</w:t>
            </w:r>
            <w:r>
              <w:rPr>
                <w:color w:val="000000"/>
                <w:lang/>
              </w:rPr>
              <w:t>:</w:t>
            </w:r>
            <w:r w:rsidR="00365B2F" w:rsidRPr="00365B2F">
              <w:rPr>
                <w:color w:val="000000"/>
              </w:rPr>
              <w:t xml:space="preserve"> </w:t>
            </w:r>
            <w:r>
              <w:rPr>
                <w:color w:val="000000"/>
                <w:lang/>
              </w:rPr>
              <w:t>Are o</w:t>
            </w:r>
            <w:proofErr w:type="spellStart"/>
            <w:r w:rsidR="00365B2F" w:rsidRPr="00365B2F">
              <w:rPr>
                <w:color w:val="000000"/>
              </w:rPr>
              <w:t>nly</w:t>
            </w:r>
            <w:proofErr w:type="spellEnd"/>
            <w:r w:rsidR="00365B2F" w:rsidRPr="00365B2F">
              <w:rPr>
                <w:color w:val="000000"/>
              </w:rPr>
              <w:t xml:space="preserve"> new facilities (ex.: substations) are to be considered even if there is an existing </w:t>
            </w:r>
            <w:r>
              <w:rPr>
                <w:color w:val="000000"/>
                <w:lang/>
              </w:rPr>
              <w:t>adjacent</w:t>
            </w:r>
            <w:r w:rsidR="00365B2F" w:rsidRPr="00365B2F">
              <w:rPr>
                <w:color w:val="000000"/>
              </w:rPr>
              <w:t xml:space="preserve"> distribution substation which does not comply and that can provide N-1 backup to the new substation?</w:t>
            </w:r>
            <w:r w:rsidR="00365B2F" w:rsidRPr="00365B2F">
              <w:rPr>
                <w:color w:val="000000"/>
              </w:rPr>
              <w:br/>
              <w:t>Clarification on what constitutes a facility should be provided</w:t>
            </w:r>
            <w:r>
              <w:rPr>
                <w:color w:val="000000"/>
                <w:lang/>
              </w:rPr>
              <w:t xml:space="preserve"> on the above as the present</w:t>
            </w:r>
            <w:r w:rsidR="00365B2F" w:rsidRPr="00365B2F">
              <w:rPr>
                <w:color w:val="000000"/>
              </w:rPr>
              <w:t xml:space="preserve"> definition </w:t>
            </w:r>
            <w:r>
              <w:rPr>
                <w:color w:val="000000"/>
                <w:lang/>
              </w:rPr>
              <w:t>included</w:t>
            </w:r>
            <w:r w:rsidR="00365B2F" w:rsidRPr="00365B2F">
              <w:rPr>
                <w:color w:val="000000"/>
              </w:rPr>
              <w:t xml:space="preserve"> in the DC</w:t>
            </w:r>
            <w:r>
              <w:rPr>
                <w:color w:val="000000"/>
                <w:lang/>
              </w:rPr>
              <w:t>C</w:t>
            </w:r>
            <w:r w:rsidR="00365B2F" w:rsidRPr="00365B2F">
              <w:rPr>
                <w:color w:val="000000"/>
              </w:rPr>
              <w:t xml:space="preserve"> </w:t>
            </w:r>
            <w:r>
              <w:rPr>
                <w:color w:val="000000"/>
                <w:lang/>
              </w:rPr>
              <w:t xml:space="preserve">allows for </w:t>
            </w:r>
            <w:r w:rsidR="00365B2F" w:rsidRPr="00365B2F">
              <w:rPr>
                <w:color w:val="000000"/>
              </w:rPr>
              <w:t>different interpretations.</w:t>
            </w:r>
          </w:p>
          <w:p w14:paraId="2223DBB7" w14:textId="6159DF2A" w:rsidR="00365B2F" w:rsidRPr="00365B2F" w:rsidRDefault="00365B2F"/>
        </w:tc>
      </w:tr>
      <w:tr w:rsidR="00304370" w14:paraId="05DB9280"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1C177D71" w14:textId="77777777" w:rsidR="00304370" w:rsidRDefault="009D0661">
            <w:pPr>
              <w:spacing w:before="50"/>
              <w:ind w:left="158"/>
            </w:pPr>
            <w:r>
              <w:rPr>
                <w:color w:val="333333"/>
              </w:rPr>
              <w:t>Article</w:t>
            </w:r>
            <w:r>
              <w:rPr>
                <w:color w:val="333333"/>
                <w:spacing w:val="15"/>
              </w:rPr>
              <w:t xml:space="preserve"> </w:t>
            </w:r>
            <w:r>
              <w:rPr>
                <w:color w:val="333333"/>
                <w:w w:val="114"/>
              </w:rPr>
              <w:t>4</w:t>
            </w:r>
          </w:p>
        </w:tc>
        <w:tc>
          <w:tcPr>
            <w:tcW w:w="9360" w:type="dxa"/>
            <w:tcBorders>
              <w:top w:val="single" w:sz="7" w:space="0" w:color="BABABA"/>
              <w:left w:val="nil"/>
              <w:bottom w:val="single" w:sz="7" w:space="0" w:color="BABABA"/>
              <w:right w:val="nil"/>
            </w:tcBorders>
          </w:tcPr>
          <w:p w14:paraId="4C341A23" w14:textId="77777777" w:rsidR="00304370" w:rsidRDefault="00304370"/>
        </w:tc>
      </w:tr>
      <w:tr w:rsidR="00304370" w14:paraId="305915DE"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538FED8C" w14:textId="77777777" w:rsidR="00304370" w:rsidRDefault="009D0661">
            <w:pPr>
              <w:spacing w:before="50"/>
              <w:ind w:left="158"/>
            </w:pPr>
            <w:r>
              <w:rPr>
                <w:color w:val="333333"/>
              </w:rPr>
              <w:t>Article</w:t>
            </w:r>
            <w:r>
              <w:rPr>
                <w:color w:val="333333"/>
                <w:spacing w:val="15"/>
              </w:rPr>
              <w:t xml:space="preserve"> </w:t>
            </w:r>
            <w:r>
              <w:rPr>
                <w:color w:val="333333"/>
              </w:rPr>
              <w:t>4a</w:t>
            </w:r>
            <w:r>
              <w:rPr>
                <w:color w:val="333333"/>
                <w:spacing w:val="44"/>
              </w:rPr>
              <w:t xml:space="preserve"> </w:t>
            </w:r>
            <w:r>
              <w:rPr>
                <w:color w:val="333333"/>
                <w:w w:val="105"/>
              </w:rPr>
              <w:t>[new]</w:t>
            </w:r>
          </w:p>
        </w:tc>
        <w:tc>
          <w:tcPr>
            <w:tcW w:w="9360" w:type="dxa"/>
            <w:tcBorders>
              <w:top w:val="single" w:sz="7" w:space="0" w:color="BABABA"/>
              <w:left w:val="nil"/>
              <w:bottom w:val="single" w:sz="7" w:space="0" w:color="BABABA"/>
              <w:right w:val="nil"/>
            </w:tcBorders>
          </w:tcPr>
          <w:p w14:paraId="539904C7" w14:textId="77777777" w:rsidR="00304370" w:rsidRDefault="00304370"/>
        </w:tc>
      </w:tr>
      <w:tr w:rsidR="00304370" w14:paraId="3934807C"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64A8BBBD" w14:textId="77777777" w:rsidR="00304370" w:rsidRDefault="009D0661">
            <w:pPr>
              <w:spacing w:before="50"/>
              <w:ind w:left="158"/>
            </w:pPr>
            <w:r>
              <w:rPr>
                <w:color w:val="333333"/>
              </w:rPr>
              <w:t>Article</w:t>
            </w:r>
            <w:r>
              <w:rPr>
                <w:color w:val="333333"/>
                <w:spacing w:val="15"/>
              </w:rPr>
              <w:t xml:space="preserve"> </w:t>
            </w:r>
            <w:r>
              <w:rPr>
                <w:color w:val="333333"/>
                <w:w w:val="114"/>
              </w:rPr>
              <w:t>5</w:t>
            </w:r>
          </w:p>
        </w:tc>
        <w:tc>
          <w:tcPr>
            <w:tcW w:w="9360" w:type="dxa"/>
            <w:tcBorders>
              <w:top w:val="single" w:sz="7" w:space="0" w:color="BABABA"/>
              <w:left w:val="nil"/>
              <w:bottom w:val="single" w:sz="7" w:space="0" w:color="BABABA"/>
              <w:right w:val="nil"/>
            </w:tcBorders>
          </w:tcPr>
          <w:p w14:paraId="3837368D" w14:textId="77777777" w:rsidR="00304370" w:rsidRDefault="00304370"/>
        </w:tc>
      </w:tr>
      <w:tr w:rsidR="00304370" w14:paraId="3A31F668" w14:textId="77777777" w:rsidTr="008C5042">
        <w:trPr>
          <w:trHeight w:hRule="exact" w:val="1952"/>
        </w:trPr>
        <w:tc>
          <w:tcPr>
            <w:tcW w:w="4680" w:type="dxa"/>
            <w:tcBorders>
              <w:top w:val="single" w:sz="7" w:space="0" w:color="BABABA"/>
              <w:left w:val="nil"/>
              <w:bottom w:val="single" w:sz="7" w:space="0" w:color="BABABA"/>
              <w:right w:val="nil"/>
            </w:tcBorders>
            <w:shd w:val="clear" w:color="auto" w:fill="EDEDED"/>
          </w:tcPr>
          <w:p w14:paraId="2E31F6E8" w14:textId="77777777" w:rsidR="00304370" w:rsidRDefault="009D0661">
            <w:pPr>
              <w:spacing w:before="50"/>
              <w:ind w:left="158"/>
            </w:pPr>
            <w:r>
              <w:rPr>
                <w:color w:val="333333"/>
              </w:rPr>
              <w:t>Article</w:t>
            </w:r>
            <w:r>
              <w:rPr>
                <w:color w:val="333333"/>
                <w:spacing w:val="15"/>
              </w:rPr>
              <w:t xml:space="preserve"> </w:t>
            </w:r>
            <w:r>
              <w:rPr>
                <w:color w:val="333333"/>
                <w:w w:val="114"/>
              </w:rPr>
              <w:t>6</w:t>
            </w:r>
          </w:p>
        </w:tc>
        <w:tc>
          <w:tcPr>
            <w:tcW w:w="9360" w:type="dxa"/>
            <w:tcBorders>
              <w:top w:val="single" w:sz="7" w:space="0" w:color="BABABA"/>
              <w:left w:val="nil"/>
              <w:bottom w:val="single" w:sz="7" w:space="0" w:color="BABABA"/>
              <w:right w:val="nil"/>
            </w:tcBorders>
          </w:tcPr>
          <w:p w14:paraId="6E096E42" w14:textId="473C5393" w:rsidR="008C5042" w:rsidRPr="008C5042" w:rsidRDefault="008C5042" w:rsidP="008C5042">
            <w:pPr>
              <w:rPr>
                <w:lang/>
              </w:rPr>
            </w:pPr>
            <w:r>
              <w:t xml:space="preserve">So far, FRT was only applicable to generators as described in NC RfG (Network Code Requirements for Generator). In RfG, the minimum level of </w:t>
            </w:r>
            <w:proofErr w:type="spellStart"/>
            <w:r>
              <w:t>U</w:t>
            </w:r>
            <w:r>
              <w:rPr>
                <w:vertAlign w:val="subscript"/>
              </w:rPr>
              <w:t>ret</w:t>
            </w:r>
            <w:proofErr w:type="spellEnd"/>
            <w:r>
              <w:t xml:space="preserve"> is 0,05. The </w:t>
            </w:r>
            <w:proofErr w:type="spellStart"/>
            <w:r>
              <w:t>U</w:t>
            </w:r>
            <w:r>
              <w:rPr>
                <w:vertAlign w:val="subscript"/>
              </w:rPr>
              <w:t>ret</w:t>
            </w:r>
            <w:proofErr w:type="spellEnd"/>
            <w:r>
              <w:t xml:space="preserve"> proposal for P2G is 0 which is very stringent. The technology used in P2G PCUs (power conversion units) is comparable with the technology of solar or wind turbine converters. Solar and wind</w:t>
            </w:r>
            <w:r>
              <w:rPr>
                <w:lang/>
              </w:rPr>
              <w:t xml:space="preserve"> </w:t>
            </w:r>
            <w:r>
              <w:t xml:space="preserve">turbine </w:t>
            </w:r>
            <w:r w:rsidRPr="008C5042">
              <w:t xml:space="preserve">converters </w:t>
            </w:r>
            <w:proofErr w:type="gramStart"/>
            <w:r w:rsidRPr="008C5042">
              <w:t>are capable of dealing</w:t>
            </w:r>
            <w:proofErr w:type="gramEnd"/>
            <w:r w:rsidRPr="008C5042">
              <w:t xml:space="preserve"> with </w:t>
            </w:r>
            <w:proofErr w:type="spellStart"/>
            <w:r w:rsidRPr="008C5042">
              <w:t>U</w:t>
            </w:r>
            <w:r w:rsidRPr="008C5042">
              <w:rPr>
                <w:vertAlign w:val="subscript"/>
              </w:rPr>
              <w:t>ret</w:t>
            </w:r>
            <w:proofErr w:type="spellEnd"/>
            <w:r w:rsidRPr="008C5042">
              <w:t xml:space="preserve"> of 0,05, but we are very concerned that these converters will not be able to cope with </w:t>
            </w:r>
            <w:proofErr w:type="spellStart"/>
            <w:r w:rsidRPr="008C5042">
              <w:t>U</w:t>
            </w:r>
            <w:r w:rsidRPr="008C5042">
              <w:rPr>
                <w:vertAlign w:val="subscript"/>
              </w:rPr>
              <w:t>ret</w:t>
            </w:r>
            <w:proofErr w:type="spellEnd"/>
            <w:r w:rsidRPr="008C5042">
              <w:t xml:space="preserve"> = 0. Therefore, we see this requirement (</w:t>
            </w:r>
            <w:proofErr w:type="spellStart"/>
            <w:r w:rsidRPr="008C5042">
              <w:t>U</w:t>
            </w:r>
            <w:r w:rsidRPr="008C5042">
              <w:rPr>
                <w:vertAlign w:val="subscript"/>
              </w:rPr>
              <w:t>ret</w:t>
            </w:r>
            <w:proofErr w:type="spellEnd"/>
            <w:r w:rsidRPr="008C5042">
              <w:t xml:space="preserve"> = 0 for P2G) as a real risk. We note that </w:t>
            </w:r>
            <w:proofErr w:type="spellStart"/>
            <w:r w:rsidRPr="008C5042">
              <w:t>U</w:t>
            </w:r>
            <w:r w:rsidRPr="008C5042">
              <w:rPr>
                <w:vertAlign w:val="subscript"/>
              </w:rPr>
              <w:t>ret</w:t>
            </w:r>
            <w:proofErr w:type="spellEnd"/>
            <w:r w:rsidRPr="008C5042">
              <w:t xml:space="preserve"> = 0 is a more stringent requirement that the </w:t>
            </w:r>
            <w:proofErr w:type="spellStart"/>
            <w:r w:rsidRPr="008C5042">
              <w:t>U</w:t>
            </w:r>
            <w:r w:rsidRPr="008C5042">
              <w:rPr>
                <w:vertAlign w:val="subscript"/>
              </w:rPr>
              <w:t>ret</w:t>
            </w:r>
            <w:proofErr w:type="spellEnd"/>
            <w:r w:rsidRPr="008C5042">
              <w:t xml:space="preserve"> requirement in RfG. Please explain why </w:t>
            </w:r>
            <w:proofErr w:type="spellStart"/>
            <w:r w:rsidRPr="008C5042">
              <w:t>U</w:t>
            </w:r>
            <w:r w:rsidRPr="008C5042">
              <w:rPr>
                <w:vertAlign w:val="subscript"/>
              </w:rPr>
              <w:t>ret</w:t>
            </w:r>
            <w:proofErr w:type="spellEnd"/>
            <w:r w:rsidRPr="008C5042">
              <w:t xml:space="preserve"> = 0 is necessary for P2G and why it differs from RfG and from FRT requirements for V1G vehicles and associated V1G electric vehicle supply equipment</w:t>
            </w:r>
            <w:r w:rsidRPr="008C5042">
              <w:rPr>
                <w:lang/>
              </w:rPr>
              <w:t>?</w:t>
            </w:r>
          </w:p>
          <w:p w14:paraId="4DD9DE4C" w14:textId="77777777" w:rsidR="00304370" w:rsidRDefault="00304370"/>
        </w:tc>
      </w:tr>
      <w:tr w:rsidR="00304370" w14:paraId="110CC826"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29C6C3BB" w14:textId="77777777" w:rsidR="00304370" w:rsidRDefault="009D0661">
            <w:pPr>
              <w:spacing w:before="50"/>
              <w:ind w:left="158"/>
            </w:pPr>
            <w:r>
              <w:rPr>
                <w:color w:val="333333"/>
              </w:rPr>
              <w:t>Article</w:t>
            </w:r>
            <w:r>
              <w:rPr>
                <w:color w:val="333333"/>
                <w:spacing w:val="15"/>
              </w:rPr>
              <w:t xml:space="preserve"> </w:t>
            </w:r>
            <w:r>
              <w:rPr>
                <w:color w:val="333333"/>
                <w:w w:val="114"/>
              </w:rPr>
              <w:t>7</w:t>
            </w:r>
          </w:p>
        </w:tc>
        <w:tc>
          <w:tcPr>
            <w:tcW w:w="9360" w:type="dxa"/>
            <w:tcBorders>
              <w:top w:val="single" w:sz="7" w:space="0" w:color="BABABA"/>
              <w:left w:val="nil"/>
              <w:bottom w:val="single" w:sz="7" w:space="0" w:color="BABABA"/>
              <w:right w:val="nil"/>
            </w:tcBorders>
          </w:tcPr>
          <w:p w14:paraId="494FAF81" w14:textId="77777777" w:rsidR="00304370" w:rsidRDefault="00304370"/>
        </w:tc>
      </w:tr>
      <w:tr w:rsidR="00304370" w14:paraId="55C0958D"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32671CF1" w14:textId="77777777" w:rsidR="00304370" w:rsidRDefault="009D0661">
            <w:pPr>
              <w:spacing w:before="50"/>
              <w:ind w:left="158"/>
            </w:pPr>
            <w:r>
              <w:rPr>
                <w:color w:val="333333"/>
              </w:rPr>
              <w:t>Article</w:t>
            </w:r>
            <w:r>
              <w:rPr>
                <w:color w:val="333333"/>
                <w:spacing w:val="15"/>
              </w:rPr>
              <w:t xml:space="preserve"> </w:t>
            </w:r>
            <w:r>
              <w:rPr>
                <w:color w:val="333333"/>
                <w:w w:val="114"/>
              </w:rPr>
              <w:t>8</w:t>
            </w:r>
          </w:p>
        </w:tc>
        <w:tc>
          <w:tcPr>
            <w:tcW w:w="9360" w:type="dxa"/>
            <w:tcBorders>
              <w:top w:val="single" w:sz="7" w:space="0" w:color="BABABA"/>
              <w:left w:val="nil"/>
              <w:bottom w:val="single" w:sz="7" w:space="0" w:color="BABABA"/>
              <w:right w:val="nil"/>
            </w:tcBorders>
          </w:tcPr>
          <w:p w14:paraId="38CE19CD" w14:textId="77777777" w:rsidR="00304370" w:rsidRDefault="00304370"/>
        </w:tc>
      </w:tr>
      <w:tr w:rsidR="00304370" w14:paraId="1EF0C01C"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58363862" w14:textId="77777777" w:rsidR="00304370" w:rsidRDefault="009D0661">
            <w:pPr>
              <w:spacing w:before="50"/>
              <w:ind w:left="158"/>
            </w:pPr>
            <w:r>
              <w:rPr>
                <w:color w:val="333333"/>
              </w:rPr>
              <w:t>Article</w:t>
            </w:r>
            <w:r>
              <w:rPr>
                <w:color w:val="333333"/>
                <w:spacing w:val="15"/>
              </w:rPr>
              <w:t xml:space="preserve"> </w:t>
            </w:r>
            <w:r>
              <w:rPr>
                <w:color w:val="333333"/>
                <w:w w:val="114"/>
              </w:rPr>
              <w:t>9</w:t>
            </w:r>
          </w:p>
        </w:tc>
        <w:tc>
          <w:tcPr>
            <w:tcW w:w="9360" w:type="dxa"/>
            <w:tcBorders>
              <w:top w:val="single" w:sz="7" w:space="0" w:color="BABABA"/>
              <w:left w:val="nil"/>
              <w:bottom w:val="single" w:sz="7" w:space="0" w:color="BABABA"/>
              <w:right w:val="nil"/>
            </w:tcBorders>
          </w:tcPr>
          <w:p w14:paraId="331DF29A" w14:textId="77777777" w:rsidR="00304370" w:rsidRDefault="00304370"/>
        </w:tc>
      </w:tr>
      <w:tr w:rsidR="00304370" w14:paraId="4DEE7A74" w14:textId="77777777" w:rsidTr="001953ED">
        <w:trPr>
          <w:trHeight w:hRule="exact" w:val="714"/>
        </w:trPr>
        <w:tc>
          <w:tcPr>
            <w:tcW w:w="4680" w:type="dxa"/>
            <w:tcBorders>
              <w:top w:val="single" w:sz="7" w:space="0" w:color="BABABA"/>
              <w:left w:val="nil"/>
              <w:bottom w:val="single" w:sz="7" w:space="0" w:color="BABABA"/>
              <w:right w:val="nil"/>
            </w:tcBorders>
            <w:shd w:val="clear" w:color="auto" w:fill="EDEDED"/>
          </w:tcPr>
          <w:p w14:paraId="1506B490" w14:textId="77777777" w:rsidR="00304370" w:rsidRDefault="009D0661">
            <w:pPr>
              <w:spacing w:before="50"/>
              <w:ind w:left="158"/>
            </w:pPr>
            <w:r>
              <w:rPr>
                <w:color w:val="333333"/>
              </w:rPr>
              <w:t>Article</w:t>
            </w:r>
            <w:r>
              <w:rPr>
                <w:color w:val="333333"/>
                <w:spacing w:val="15"/>
              </w:rPr>
              <w:t xml:space="preserve"> </w:t>
            </w:r>
            <w:r>
              <w:rPr>
                <w:color w:val="333333"/>
                <w:w w:val="114"/>
              </w:rPr>
              <w:t>10</w:t>
            </w:r>
          </w:p>
        </w:tc>
        <w:tc>
          <w:tcPr>
            <w:tcW w:w="9360" w:type="dxa"/>
            <w:tcBorders>
              <w:top w:val="single" w:sz="7" w:space="0" w:color="BABABA"/>
              <w:left w:val="nil"/>
              <w:bottom w:val="single" w:sz="7" w:space="0" w:color="BABABA"/>
              <w:right w:val="nil"/>
            </w:tcBorders>
          </w:tcPr>
          <w:p w14:paraId="4BACF7E4" w14:textId="77777777" w:rsidR="00304370" w:rsidRDefault="001953ED">
            <w:pPr>
              <w:rPr>
                <w:lang/>
              </w:rPr>
            </w:pPr>
            <w:r>
              <w:rPr>
                <w:lang/>
              </w:rPr>
              <w:t xml:space="preserve">Proposal to add the EU DSO Entity as a stakeholder: </w:t>
            </w:r>
          </w:p>
          <w:p w14:paraId="3D49A93E" w14:textId="6285F5C7" w:rsidR="001953ED" w:rsidRPr="001953ED" w:rsidRDefault="001953ED">
            <w:r w:rsidRPr="001953ED">
              <w:t xml:space="preserve">"ACER, in close cooperation with the European Network of Transmission System Operators for Electricity (ENTSO for Electricity), </w:t>
            </w:r>
            <w:r w:rsidRPr="001953ED">
              <w:rPr>
                <w:b/>
                <w:bCs/>
              </w:rPr>
              <w:t>and the EU DSO Entity</w:t>
            </w:r>
            <w:r w:rsidRPr="001953ED">
              <w:t xml:space="preserve">, shall </w:t>
            </w:r>
            <w:proofErr w:type="spellStart"/>
            <w:r w:rsidRPr="001953ED">
              <w:t>organise</w:t>
            </w:r>
            <w:proofErr w:type="spellEnd"/>
            <w:r w:rsidRPr="001953ED">
              <w:t xml:space="preserve"> stakeholder involvement..."</w:t>
            </w:r>
          </w:p>
        </w:tc>
      </w:tr>
      <w:tr w:rsidR="00304370" w14:paraId="3A7B3A11" w14:textId="77777777">
        <w:trPr>
          <w:trHeight w:hRule="exact" w:val="360"/>
        </w:trPr>
        <w:tc>
          <w:tcPr>
            <w:tcW w:w="4680" w:type="dxa"/>
            <w:tcBorders>
              <w:top w:val="single" w:sz="7" w:space="0" w:color="BABABA"/>
              <w:left w:val="nil"/>
              <w:bottom w:val="single" w:sz="7" w:space="0" w:color="BABABA"/>
              <w:right w:val="nil"/>
            </w:tcBorders>
            <w:shd w:val="clear" w:color="auto" w:fill="EDEDED"/>
          </w:tcPr>
          <w:p w14:paraId="50DC8031" w14:textId="77777777" w:rsidR="00304370" w:rsidRDefault="009D0661">
            <w:pPr>
              <w:spacing w:before="50"/>
              <w:ind w:left="158"/>
            </w:pPr>
            <w:r>
              <w:rPr>
                <w:color w:val="333333"/>
              </w:rPr>
              <w:t>Article</w:t>
            </w:r>
            <w:r>
              <w:rPr>
                <w:color w:val="333333"/>
                <w:spacing w:val="15"/>
              </w:rPr>
              <w:t xml:space="preserve"> </w:t>
            </w:r>
            <w:r>
              <w:rPr>
                <w:color w:val="333333"/>
                <w:w w:val="114"/>
              </w:rPr>
              <w:t>11</w:t>
            </w:r>
          </w:p>
        </w:tc>
        <w:tc>
          <w:tcPr>
            <w:tcW w:w="9360" w:type="dxa"/>
            <w:tcBorders>
              <w:top w:val="single" w:sz="7" w:space="0" w:color="BABABA"/>
              <w:left w:val="nil"/>
              <w:bottom w:val="single" w:sz="7" w:space="0" w:color="BABABA"/>
              <w:right w:val="nil"/>
            </w:tcBorders>
          </w:tcPr>
          <w:p w14:paraId="362EBFA7" w14:textId="25D442CD" w:rsidR="00304370" w:rsidRPr="0012169F" w:rsidRDefault="00304370">
            <w:pPr>
              <w:rPr>
                <w:lang/>
              </w:rPr>
            </w:pPr>
          </w:p>
        </w:tc>
      </w:tr>
    </w:tbl>
    <w:p w14:paraId="246F7432" w14:textId="77777777" w:rsidR="00304370" w:rsidRDefault="00304370">
      <w:pPr>
        <w:spacing w:line="200" w:lineRule="exact"/>
      </w:pPr>
    </w:p>
    <w:p w14:paraId="62C969B8" w14:textId="77777777" w:rsidR="00304370" w:rsidRDefault="00304370">
      <w:pPr>
        <w:spacing w:line="200" w:lineRule="exact"/>
      </w:pPr>
    </w:p>
    <w:p w14:paraId="63E9A397" w14:textId="77777777" w:rsidR="00304370" w:rsidRDefault="00304370">
      <w:pPr>
        <w:spacing w:line="200" w:lineRule="exact"/>
      </w:pPr>
    </w:p>
    <w:p w14:paraId="1535B957" w14:textId="77777777" w:rsidR="00304370" w:rsidRDefault="00304370">
      <w:pPr>
        <w:spacing w:line="200" w:lineRule="exact"/>
      </w:pPr>
    </w:p>
    <w:p w14:paraId="4913FE25" w14:textId="77777777" w:rsidR="00304370" w:rsidRDefault="00304370">
      <w:pPr>
        <w:spacing w:line="200" w:lineRule="exact"/>
      </w:pPr>
    </w:p>
    <w:p w14:paraId="1F09AC7B" w14:textId="77777777" w:rsidR="00304370" w:rsidRDefault="00304370">
      <w:pPr>
        <w:spacing w:line="200" w:lineRule="exact"/>
      </w:pPr>
    </w:p>
    <w:p w14:paraId="512AB8C2" w14:textId="77777777" w:rsidR="00304370" w:rsidRDefault="00304370">
      <w:pPr>
        <w:spacing w:line="200" w:lineRule="exact"/>
      </w:pPr>
    </w:p>
    <w:p w14:paraId="6EFECEA7" w14:textId="77777777" w:rsidR="00304370" w:rsidRDefault="00304370">
      <w:pPr>
        <w:spacing w:line="200" w:lineRule="exact"/>
      </w:pPr>
    </w:p>
    <w:p w14:paraId="404AD740" w14:textId="77777777" w:rsidR="00304370" w:rsidRDefault="00304370">
      <w:pPr>
        <w:spacing w:line="200" w:lineRule="exact"/>
      </w:pPr>
    </w:p>
    <w:p w14:paraId="12309263" w14:textId="77777777" w:rsidR="00304370" w:rsidRDefault="00304370">
      <w:pPr>
        <w:spacing w:line="200" w:lineRule="exact"/>
      </w:pPr>
    </w:p>
    <w:p w14:paraId="6C6C9529" w14:textId="77777777" w:rsidR="00304370" w:rsidRDefault="00304370">
      <w:pPr>
        <w:spacing w:line="200" w:lineRule="exact"/>
      </w:pPr>
    </w:p>
    <w:p w14:paraId="1CA344C0" w14:textId="77777777" w:rsidR="00304370" w:rsidRDefault="00304370">
      <w:pPr>
        <w:spacing w:line="200" w:lineRule="exact"/>
      </w:pPr>
    </w:p>
    <w:p w14:paraId="3E914128" w14:textId="77777777" w:rsidR="00304370" w:rsidRDefault="00304370">
      <w:pPr>
        <w:spacing w:line="200" w:lineRule="exact"/>
      </w:pPr>
    </w:p>
    <w:p w14:paraId="657D7957" w14:textId="77777777" w:rsidR="00304370" w:rsidRDefault="00304370">
      <w:pPr>
        <w:spacing w:line="200" w:lineRule="exact"/>
      </w:pPr>
    </w:p>
    <w:p w14:paraId="19A4E855" w14:textId="77777777" w:rsidR="00304370" w:rsidRDefault="00304370">
      <w:pPr>
        <w:spacing w:line="200" w:lineRule="exact"/>
      </w:pPr>
    </w:p>
    <w:p w14:paraId="6671C3AB" w14:textId="77777777" w:rsidR="00304370" w:rsidRDefault="00304370">
      <w:pPr>
        <w:spacing w:line="200" w:lineRule="exact"/>
      </w:pPr>
    </w:p>
    <w:p w14:paraId="356C5934" w14:textId="77777777" w:rsidR="00304370" w:rsidRDefault="00304370">
      <w:pPr>
        <w:spacing w:line="200" w:lineRule="exact"/>
      </w:pPr>
    </w:p>
    <w:p w14:paraId="18A6F0D1" w14:textId="77777777" w:rsidR="00304370" w:rsidRDefault="00304370">
      <w:pPr>
        <w:spacing w:line="200" w:lineRule="exact"/>
      </w:pPr>
    </w:p>
    <w:p w14:paraId="57713BFE" w14:textId="77777777" w:rsidR="00304370" w:rsidRDefault="00304370">
      <w:pPr>
        <w:spacing w:line="200" w:lineRule="exact"/>
      </w:pPr>
    </w:p>
    <w:p w14:paraId="2E1776B6" w14:textId="77777777" w:rsidR="00304370" w:rsidRDefault="00304370">
      <w:pPr>
        <w:spacing w:line="200" w:lineRule="exact"/>
      </w:pPr>
    </w:p>
    <w:p w14:paraId="5531EC1F" w14:textId="77777777" w:rsidR="00304370" w:rsidRDefault="00304370">
      <w:pPr>
        <w:spacing w:line="200" w:lineRule="exact"/>
      </w:pPr>
    </w:p>
    <w:p w14:paraId="773C5074" w14:textId="77777777" w:rsidR="00304370" w:rsidRDefault="00304370">
      <w:pPr>
        <w:spacing w:line="200" w:lineRule="exact"/>
      </w:pPr>
    </w:p>
    <w:p w14:paraId="5FE76142" w14:textId="77777777" w:rsidR="00304370" w:rsidRDefault="00304370">
      <w:pPr>
        <w:spacing w:line="200" w:lineRule="exact"/>
      </w:pPr>
    </w:p>
    <w:p w14:paraId="4A8B0934" w14:textId="77777777" w:rsidR="00304370" w:rsidRDefault="00304370">
      <w:pPr>
        <w:spacing w:line="200" w:lineRule="exact"/>
      </w:pPr>
    </w:p>
    <w:p w14:paraId="52ECDCC4" w14:textId="77777777" w:rsidR="00304370" w:rsidRDefault="00304370">
      <w:pPr>
        <w:spacing w:line="200" w:lineRule="exact"/>
      </w:pPr>
    </w:p>
    <w:p w14:paraId="63DE32FA" w14:textId="77777777" w:rsidR="00304370" w:rsidRDefault="00304370">
      <w:pPr>
        <w:spacing w:before="15" w:line="220" w:lineRule="exact"/>
        <w:rPr>
          <w:sz w:val="22"/>
          <w:szCs w:val="22"/>
        </w:rPr>
      </w:pPr>
    </w:p>
    <w:p w14:paraId="5E56909D" w14:textId="77777777" w:rsidR="00304370" w:rsidRDefault="009D0661">
      <w:pPr>
        <w:spacing w:before="29"/>
        <w:ind w:right="100"/>
        <w:jc w:val="right"/>
        <w:rPr>
          <w:sz w:val="24"/>
          <w:szCs w:val="24"/>
        </w:rPr>
        <w:sectPr w:rsidR="00304370">
          <w:pgSz w:w="17040" w:h="11920" w:orient="landscape"/>
          <w:pgMar w:top="900" w:right="620" w:bottom="0" w:left="980" w:header="720" w:footer="720" w:gutter="0"/>
          <w:cols w:space="720"/>
        </w:sectPr>
      </w:pPr>
      <w:r>
        <w:rPr>
          <w:sz w:val="24"/>
          <w:szCs w:val="24"/>
        </w:rPr>
        <w:t>13</w:t>
      </w:r>
    </w:p>
    <w:p w14:paraId="39F6B12D"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47F7D288" w14:textId="77777777" w:rsidR="00304370" w:rsidRDefault="00304370">
      <w:pPr>
        <w:spacing w:before="8" w:line="100" w:lineRule="exact"/>
        <w:rPr>
          <w:sz w:val="11"/>
          <w:szCs w:val="11"/>
        </w:rPr>
      </w:pPr>
    </w:p>
    <w:p w14:paraId="09547451" w14:textId="77777777" w:rsidR="00304370" w:rsidRDefault="0036270E">
      <w:pPr>
        <w:ind w:left="5642"/>
      </w:pPr>
      <w:r>
        <w:pict w14:anchorId="074CC528">
          <v:group id="_x0000_s1566" style="position:absolute;left:0;text-align:left;margin-left:68.9pt;margin-top:-2.6pt;width:463.2pt;height:35.3pt;z-index:-3802;mso-position-horizontal-relative:page" coordorigin="1378,-52" coordsize="9264,706">
            <v:shape id="_x0000_s1585" style="position:absolute;left:1395;top:-35;width:4615;height:311" coordorigin="1395,-35" coordsize="4615,311" path="m1395,-35r,312l6010,277r,-312l1395,-35xe" fillcolor="#ededed" stroked="f">
              <v:path arrowok="t"/>
            </v:shape>
            <v:shape id="_x0000_s1584" style="position:absolute;left:6010;top:-35;width:4615;height:311" coordorigin="6010,-35" coordsize="4615,311" path="m6010,-35r,312l10625,277r,-312l6010,-35xe" fillcolor="#ededed" stroked="f">
              <v:path arrowok="t"/>
            </v:shape>
            <v:shape id="_x0000_s1583" style="position:absolute;left:1395;top:277;width:4615;height:360" coordorigin="1395,277" coordsize="4615,360" path="m1395,277r,360l6010,637r,-360l1395,277xe" fillcolor="#ededed" stroked="f">
              <v:path arrowok="t"/>
            </v:shape>
            <v:shape id="_x0000_s1582" style="position:absolute;left:1388;top:-35;width:4630;height:0" coordorigin="1388,-35" coordsize="4630,0" path="m1388,-35r4629,e" filled="f" strokecolor="#bababa" strokeweight=".85pt">
              <v:path arrowok="t"/>
            </v:shape>
            <v:shape id="_x0000_s1581" style="position:absolute;left:6002;top:-42;width:15;height:326" coordorigin="6002,-42" coordsize="15,326" path="m6017,-42r-15,15l6002,269r15,15l6017,-42xe" fillcolor="#bababa" stroked="f">
              <v:path arrowok="t"/>
            </v:shape>
            <v:shape id="_x0000_s1580" style="position:absolute;left:1388;top:276;width:4630;height:0" coordorigin="1388,276" coordsize="4630,0" path="m1388,276r4629,e" filled="f" strokecolor="#bababa" strokeweight=".85pt">
              <v:path arrowok="t"/>
            </v:shape>
            <v:shape id="_x0000_s1579" style="position:absolute;left:1388;top:-42;width:15;height:326" coordorigin="1388,-42" coordsize="15,326" path="m1388,284r15,-15l1403,-27r-15,-15l1388,284xe" fillcolor="#bababa" stroked="f">
              <v:path arrowok="t"/>
            </v:shape>
            <v:shape id="_x0000_s1578" style="position:absolute;left:6002;top:-35;width:4630;height:0" coordorigin="6002,-35" coordsize="4630,0" path="m6002,-35r4630,e" filled="f" strokecolor="#bababa" strokeweight=".85pt">
              <v:path arrowok="t"/>
            </v:shape>
            <v:shape id="_x0000_s1577" style="position:absolute;left:10617;top:-42;width:15;height:326" coordorigin="10617,-42" coordsize="15,326" path="m10632,-42r-15,15l10617,269r15,15l10632,-42xe" fillcolor="#bababa" stroked="f">
              <v:path arrowok="t"/>
            </v:shape>
            <v:shape id="_x0000_s1576" style="position:absolute;left:6002;top:276;width:4630;height:0" coordorigin="6002,276" coordsize="4630,0" path="m6002,276r4630,e" filled="f" strokecolor="#bababa" strokeweight=".85pt">
              <v:path arrowok="t"/>
            </v:shape>
            <v:shape id="_x0000_s1575" style="position:absolute;left:6002;top:-42;width:15;height:326" coordorigin="6002,-42" coordsize="15,326" path="m6002,284r15,-15l6017,-27r-15,-15l6002,284xe" fillcolor="#bababa" stroked="f">
              <v:path arrowok="t"/>
            </v:shape>
            <v:shape id="_x0000_s1574" style="position:absolute;left:1388;top:276;width:4630;height:0" coordorigin="1388,276" coordsize="4630,0" path="m1388,276r4629,e" filled="f" strokecolor="#bababa" strokeweight=".85pt">
              <v:path arrowok="t"/>
            </v:shape>
            <v:shape id="_x0000_s1573" style="position:absolute;left:6002;top:269;width:15;height:375" coordorigin="6002,269" coordsize="15,375" path="m6017,269r-15,15l6002,629r15,15l6017,269xe" fillcolor="#bababa" stroked="f">
              <v:path arrowok="t"/>
            </v:shape>
            <v:shape id="_x0000_s1572" style="position:absolute;left:1388;top:636;width:4630;height:0" coordorigin="1388,636" coordsize="4630,0" path="m1388,636r4629,e" filled="f" strokecolor="#bababa" strokeweight=".85pt">
              <v:path arrowok="t"/>
            </v:shape>
            <v:shape id="_x0000_s1571" style="position:absolute;left:1388;top:269;width:15;height:375" coordorigin="1388,269" coordsize="15,375" path="m1388,644r15,-15l1403,284r-15,-15l1388,644xe" fillcolor="#bababa" stroked="f">
              <v:path arrowok="t"/>
            </v:shape>
            <v:shape id="_x0000_s1570" style="position:absolute;left:6002;top:276;width:4630;height:0" coordorigin="6002,276" coordsize="4630,0" path="m6002,276r4630,e" filled="f" strokecolor="#bababa" strokeweight=".85pt">
              <v:path arrowok="t"/>
            </v:shape>
            <v:shape id="_x0000_s1569" style="position:absolute;left:10617;top:269;width:15;height:375" coordorigin="10617,269" coordsize="15,375" path="m10632,269r-15,15l10617,629r15,15l10632,269xe" fillcolor="#bababa" stroked="f">
              <v:path arrowok="t"/>
            </v:shape>
            <v:shape id="_x0000_s1568" style="position:absolute;left:6002;top:636;width:4630;height:0" coordorigin="6002,636" coordsize="4630,0" path="m6002,636r4630,e" filled="f" strokecolor="#bababa" strokeweight=".85pt">
              <v:path arrowok="t"/>
            </v:shape>
            <v:shape id="_x0000_s1567"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07FEF0CA" w14:textId="77777777" w:rsidR="00304370" w:rsidRDefault="00304370">
      <w:pPr>
        <w:spacing w:before="7" w:line="100" w:lineRule="exact"/>
        <w:rPr>
          <w:sz w:val="11"/>
          <w:szCs w:val="11"/>
        </w:rPr>
      </w:pPr>
    </w:p>
    <w:p w14:paraId="5A68330C" w14:textId="77777777" w:rsidR="00304370" w:rsidRDefault="009D0661">
      <w:pPr>
        <w:ind w:left="573"/>
      </w:pPr>
      <w:r>
        <w:rPr>
          <w:color w:val="333333"/>
        </w:rPr>
        <w:t>New</w:t>
      </w:r>
      <w:r>
        <w:rPr>
          <w:color w:val="333333"/>
          <w:spacing w:val="34"/>
        </w:rPr>
        <w:t xml:space="preserve"> </w:t>
      </w:r>
      <w:r>
        <w:rPr>
          <w:color w:val="333333"/>
          <w:w w:val="109"/>
        </w:rPr>
        <w:t>article</w:t>
      </w:r>
    </w:p>
    <w:p w14:paraId="6A7B4001" w14:textId="77777777" w:rsidR="00304370" w:rsidRDefault="00304370">
      <w:pPr>
        <w:spacing w:line="200" w:lineRule="exact"/>
      </w:pPr>
    </w:p>
    <w:p w14:paraId="15534EBE" w14:textId="77777777" w:rsidR="00304370" w:rsidRDefault="00304370">
      <w:pPr>
        <w:spacing w:line="200" w:lineRule="exact"/>
      </w:pPr>
    </w:p>
    <w:p w14:paraId="38008379" w14:textId="77777777" w:rsidR="00304370" w:rsidRDefault="00304370">
      <w:pPr>
        <w:spacing w:line="200" w:lineRule="exact"/>
      </w:pPr>
    </w:p>
    <w:p w14:paraId="06C0987F" w14:textId="77777777" w:rsidR="00304370" w:rsidRDefault="00304370">
      <w:pPr>
        <w:spacing w:before="8" w:line="200" w:lineRule="exact"/>
      </w:pPr>
    </w:p>
    <w:p w14:paraId="25A6E3F4"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E83DABD" w14:textId="77777777" w:rsidR="00304370" w:rsidRDefault="00304370">
      <w:pPr>
        <w:spacing w:before="8" w:line="100" w:lineRule="exact"/>
        <w:rPr>
          <w:sz w:val="10"/>
          <w:szCs w:val="10"/>
        </w:rPr>
      </w:pPr>
    </w:p>
    <w:p w14:paraId="736B48FE"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5DC2B49" w14:textId="77777777" w:rsidR="00304370" w:rsidRDefault="00304370">
      <w:pPr>
        <w:spacing w:line="200" w:lineRule="exact"/>
      </w:pPr>
    </w:p>
    <w:p w14:paraId="1A7588D5" w14:textId="77777777" w:rsidR="00304370" w:rsidRDefault="00304370">
      <w:pPr>
        <w:spacing w:before="18" w:line="280" w:lineRule="exact"/>
        <w:rPr>
          <w:sz w:val="28"/>
          <w:szCs w:val="28"/>
        </w:rPr>
      </w:pPr>
    </w:p>
    <w:p w14:paraId="2A0F09DA" w14:textId="77777777" w:rsidR="00304370" w:rsidRDefault="0036270E">
      <w:pPr>
        <w:spacing w:line="440" w:lineRule="atLeast"/>
        <w:ind w:left="115" w:right="986"/>
        <w:rPr>
          <w:sz w:val="30"/>
          <w:szCs w:val="30"/>
        </w:rPr>
      </w:pPr>
      <w:r>
        <w:pict w14:anchorId="27343958">
          <v:group id="_x0000_s1564" style="position:absolute;left:0;text-align:left;margin-left:54.75pt;margin-top:49.85pt;width:485.8pt;height:0;z-index:-3801;mso-position-horizontal-relative:page" coordorigin="1095,997" coordsize="9716,0">
            <v:shape id="_x0000_s1565" style="position:absolute;left:1095;top:997;width:9716;height:0" coordorigin="1095,997" coordsize="9716,0" path="m1095,997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w w:val="83"/>
          <w:sz w:val="30"/>
          <w:szCs w:val="30"/>
        </w:rPr>
        <w:t>II</w:t>
      </w:r>
      <w:r w:rsidR="009D0661">
        <w:rPr>
          <w:color w:val="004E98"/>
          <w:spacing w:val="21"/>
          <w:w w:val="83"/>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w w:val="109"/>
          <w:sz w:val="30"/>
          <w:szCs w:val="30"/>
        </w:rPr>
        <w:t>Connection</w:t>
      </w:r>
      <w:r w:rsidR="009D0661">
        <w:rPr>
          <w:color w:val="004E98"/>
          <w:spacing w:val="1"/>
          <w:w w:val="109"/>
          <w:sz w:val="30"/>
          <w:szCs w:val="30"/>
        </w:rPr>
        <w:t xml:space="preserve"> </w:t>
      </w:r>
      <w:r w:rsidR="009D0661">
        <w:rPr>
          <w:color w:val="004E98"/>
          <w:sz w:val="30"/>
          <w:szCs w:val="30"/>
        </w:rPr>
        <w:t>of</w:t>
      </w:r>
      <w:r w:rsidR="009D0661">
        <w:rPr>
          <w:color w:val="004E98"/>
          <w:spacing w:val="8"/>
          <w:sz w:val="30"/>
          <w:szCs w:val="30"/>
        </w:rPr>
        <w:t xml:space="preserve"> </w:t>
      </w:r>
      <w:r w:rsidR="009D0661">
        <w:rPr>
          <w:color w:val="004E98"/>
          <w:w w:val="109"/>
          <w:sz w:val="30"/>
          <w:szCs w:val="30"/>
        </w:rPr>
        <w:t>transmission-connected</w:t>
      </w:r>
      <w:r w:rsidR="009D0661">
        <w:rPr>
          <w:color w:val="004E98"/>
          <w:spacing w:val="58"/>
          <w:w w:val="109"/>
          <w:sz w:val="30"/>
          <w:szCs w:val="30"/>
        </w:rPr>
        <w:t xml:space="preserve"> </w:t>
      </w:r>
      <w:r w:rsidR="009D0661">
        <w:rPr>
          <w:color w:val="004E98"/>
          <w:w w:val="109"/>
          <w:sz w:val="30"/>
          <w:szCs w:val="30"/>
        </w:rPr>
        <w:t>demand</w:t>
      </w:r>
      <w:r w:rsidR="009D0661">
        <w:rPr>
          <w:color w:val="004E98"/>
          <w:spacing w:val="49"/>
          <w:w w:val="109"/>
          <w:sz w:val="30"/>
          <w:szCs w:val="30"/>
        </w:rPr>
        <w:t xml:space="preserve"> </w:t>
      </w:r>
      <w:r w:rsidR="009D0661">
        <w:rPr>
          <w:color w:val="004E98"/>
          <w:w w:val="109"/>
          <w:sz w:val="30"/>
          <w:szCs w:val="30"/>
        </w:rPr>
        <w:t xml:space="preserve">facilities, </w:t>
      </w:r>
      <w:r w:rsidR="009D0661">
        <w:rPr>
          <w:color w:val="004E98"/>
          <w:w w:val="111"/>
          <w:sz w:val="30"/>
          <w:szCs w:val="30"/>
        </w:rPr>
        <w:t xml:space="preserve">transmission-connected </w:t>
      </w:r>
      <w:r w:rsidR="009D0661">
        <w:rPr>
          <w:color w:val="004E98"/>
          <w:sz w:val="30"/>
          <w:szCs w:val="30"/>
        </w:rPr>
        <w:t>distribution</w:t>
      </w:r>
      <w:r w:rsidR="009D0661">
        <w:rPr>
          <w:color w:val="004E98"/>
          <w:spacing w:val="63"/>
          <w:sz w:val="30"/>
          <w:szCs w:val="30"/>
        </w:rPr>
        <w:t xml:space="preserve"> </w:t>
      </w:r>
      <w:r w:rsidR="009D0661">
        <w:rPr>
          <w:color w:val="004E98"/>
          <w:sz w:val="30"/>
          <w:szCs w:val="30"/>
        </w:rPr>
        <w:t>facilities</w:t>
      </w:r>
      <w:r w:rsidR="009D0661">
        <w:rPr>
          <w:color w:val="004E98"/>
          <w:spacing w:val="39"/>
          <w:sz w:val="30"/>
          <w:szCs w:val="30"/>
        </w:rPr>
        <w:t xml:space="preserve"> </w:t>
      </w:r>
      <w:r w:rsidR="009D0661">
        <w:rPr>
          <w:color w:val="004E98"/>
          <w:sz w:val="30"/>
          <w:szCs w:val="30"/>
        </w:rPr>
        <w:t>and</w:t>
      </w:r>
      <w:r w:rsidR="009D0661">
        <w:rPr>
          <w:color w:val="004E98"/>
          <w:spacing w:val="73"/>
          <w:sz w:val="30"/>
          <w:szCs w:val="30"/>
        </w:rPr>
        <w:t xml:space="preserve"> </w:t>
      </w:r>
      <w:r w:rsidR="009D0661">
        <w:rPr>
          <w:color w:val="004E98"/>
          <w:sz w:val="30"/>
          <w:szCs w:val="30"/>
        </w:rPr>
        <w:t>distribution</w:t>
      </w:r>
      <w:r w:rsidR="009D0661">
        <w:rPr>
          <w:color w:val="004E98"/>
          <w:spacing w:val="63"/>
          <w:sz w:val="30"/>
          <w:szCs w:val="30"/>
        </w:rPr>
        <w:t xml:space="preserve"> </w:t>
      </w:r>
      <w:r w:rsidR="009D0661">
        <w:rPr>
          <w:color w:val="004E98"/>
          <w:w w:val="115"/>
          <w:sz w:val="30"/>
          <w:szCs w:val="30"/>
        </w:rPr>
        <w:t>systems</w:t>
      </w:r>
    </w:p>
    <w:p w14:paraId="1DF9CC0F" w14:textId="77777777" w:rsidR="00304370" w:rsidRDefault="00304370">
      <w:pPr>
        <w:spacing w:line="200" w:lineRule="exact"/>
      </w:pPr>
    </w:p>
    <w:p w14:paraId="13162974" w14:textId="77777777" w:rsidR="00304370" w:rsidRDefault="00304370">
      <w:pPr>
        <w:spacing w:line="200" w:lineRule="exact"/>
      </w:pPr>
    </w:p>
    <w:p w14:paraId="5440FDFD" w14:textId="77777777" w:rsidR="00304370" w:rsidRDefault="00304370">
      <w:pPr>
        <w:spacing w:line="200" w:lineRule="exact"/>
      </w:pPr>
    </w:p>
    <w:p w14:paraId="5C5CAB40" w14:textId="77777777" w:rsidR="00304370" w:rsidRDefault="00304370">
      <w:pPr>
        <w:spacing w:line="200" w:lineRule="exact"/>
      </w:pPr>
    </w:p>
    <w:p w14:paraId="6A229602" w14:textId="77777777" w:rsidR="00304370" w:rsidRDefault="00304370">
      <w:pPr>
        <w:spacing w:line="200" w:lineRule="exact"/>
      </w:pPr>
    </w:p>
    <w:p w14:paraId="4BE1A9CF" w14:textId="77777777" w:rsidR="00304370" w:rsidRDefault="00304370">
      <w:pPr>
        <w:spacing w:line="200" w:lineRule="exact"/>
      </w:pPr>
    </w:p>
    <w:p w14:paraId="2B3C574C" w14:textId="77777777" w:rsidR="00304370" w:rsidRDefault="00304370">
      <w:pPr>
        <w:spacing w:line="200" w:lineRule="exact"/>
      </w:pPr>
    </w:p>
    <w:p w14:paraId="44EDC411" w14:textId="77777777" w:rsidR="00304370" w:rsidRDefault="00304370">
      <w:pPr>
        <w:spacing w:line="200" w:lineRule="exact"/>
      </w:pPr>
    </w:p>
    <w:p w14:paraId="7087A8A0" w14:textId="77777777" w:rsidR="00304370" w:rsidRDefault="00304370">
      <w:pPr>
        <w:spacing w:line="200" w:lineRule="exact"/>
      </w:pPr>
    </w:p>
    <w:p w14:paraId="1F5CE3E9" w14:textId="77777777" w:rsidR="00304370" w:rsidRDefault="00304370">
      <w:pPr>
        <w:spacing w:line="200" w:lineRule="exact"/>
      </w:pPr>
    </w:p>
    <w:p w14:paraId="49A016C5" w14:textId="77777777" w:rsidR="00304370" w:rsidRDefault="00304370">
      <w:pPr>
        <w:spacing w:line="200" w:lineRule="exact"/>
      </w:pPr>
    </w:p>
    <w:p w14:paraId="1D965517" w14:textId="77777777" w:rsidR="00304370" w:rsidRDefault="00304370">
      <w:pPr>
        <w:spacing w:line="200" w:lineRule="exact"/>
      </w:pPr>
    </w:p>
    <w:p w14:paraId="2B4B1ECF" w14:textId="77777777" w:rsidR="00304370" w:rsidRDefault="00304370">
      <w:pPr>
        <w:spacing w:line="200" w:lineRule="exact"/>
      </w:pPr>
    </w:p>
    <w:p w14:paraId="7BE9C1AA" w14:textId="77777777" w:rsidR="00304370" w:rsidRDefault="00304370">
      <w:pPr>
        <w:spacing w:line="200" w:lineRule="exact"/>
      </w:pPr>
    </w:p>
    <w:p w14:paraId="51B78820" w14:textId="77777777" w:rsidR="00304370" w:rsidRDefault="00304370">
      <w:pPr>
        <w:spacing w:line="200" w:lineRule="exact"/>
      </w:pPr>
    </w:p>
    <w:p w14:paraId="08EE06B9" w14:textId="77777777" w:rsidR="00304370" w:rsidRDefault="00304370">
      <w:pPr>
        <w:spacing w:line="200" w:lineRule="exact"/>
      </w:pPr>
    </w:p>
    <w:p w14:paraId="2E84AB8B" w14:textId="77777777" w:rsidR="00304370" w:rsidRDefault="00304370">
      <w:pPr>
        <w:spacing w:line="200" w:lineRule="exact"/>
      </w:pPr>
    </w:p>
    <w:p w14:paraId="32B5C026" w14:textId="77777777" w:rsidR="00304370" w:rsidRDefault="00304370">
      <w:pPr>
        <w:spacing w:line="200" w:lineRule="exact"/>
      </w:pPr>
    </w:p>
    <w:p w14:paraId="019944AE" w14:textId="77777777" w:rsidR="00304370" w:rsidRDefault="00304370">
      <w:pPr>
        <w:spacing w:line="200" w:lineRule="exact"/>
      </w:pPr>
    </w:p>
    <w:p w14:paraId="6FEC76A3" w14:textId="77777777" w:rsidR="00304370" w:rsidRDefault="00304370">
      <w:pPr>
        <w:spacing w:line="200" w:lineRule="exact"/>
      </w:pPr>
    </w:p>
    <w:p w14:paraId="5D904A98" w14:textId="77777777" w:rsidR="00304370" w:rsidRDefault="00304370">
      <w:pPr>
        <w:spacing w:line="200" w:lineRule="exact"/>
      </w:pPr>
    </w:p>
    <w:p w14:paraId="038A8682" w14:textId="77777777" w:rsidR="00304370" w:rsidRDefault="00304370">
      <w:pPr>
        <w:spacing w:line="200" w:lineRule="exact"/>
      </w:pPr>
    </w:p>
    <w:p w14:paraId="7456E22B" w14:textId="77777777" w:rsidR="00304370" w:rsidRDefault="00304370">
      <w:pPr>
        <w:spacing w:line="200" w:lineRule="exact"/>
      </w:pPr>
    </w:p>
    <w:p w14:paraId="442F8D9F" w14:textId="77777777" w:rsidR="00304370" w:rsidRDefault="00304370">
      <w:pPr>
        <w:spacing w:line="200" w:lineRule="exact"/>
      </w:pPr>
    </w:p>
    <w:p w14:paraId="6F58EC4B" w14:textId="77777777" w:rsidR="00304370" w:rsidRDefault="00304370">
      <w:pPr>
        <w:spacing w:line="200" w:lineRule="exact"/>
      </w:pPr>
    </w:p>
    <w:p w14:paraId="416DE9CA" w14:textId="77777777" w:rsidR="00304370" w:rsidRDefault="00304370">
      <w:pPr>
        <w:spacing w:line="200" w:lineRule="exact"/>
      </w:pPr>
    </w:p>
    <w:p w14:paraId="30AEBDA1" w14:textId="77777777" w:rsidR="00304370" w:rsidRDefault="00304370">
      <w:pPr>
        <w:spacing w:line="200" w:lineRule="exact"/>
      </w:pPr>
    </w:p>
    <w:p w14:paraId="3AAD9BC3" w14:textId="77777777" w:rsidR="00304370" w:rsidRDefault="00304370">
      <w:pPr>
        <w:spacing w:line="200" w:lineRule="exact"/>
      </w:pPr>
    </w:p>
    <w:p w14:paraId="313D4C40" w14:textId="77777777" w:rsidR="00304370" w:rsidRDefault="00304370">
      <w:pPr>
        <w:spacing w:line="200" w:lineRule="exact"/>
      </w:pPr>
    </w:p>
    <w:p w14:paraId="17A306DF" w14:textId="77777777" w:rsidR="00304370" w:rsidRDefault="00304370">
      <w:pPr>
        <w:spacing w:line="200" w:lineRule="exact"/>
      </w:pPr>
    </w:p>
    <w:p w14:paraId="644B67C2" w14:textId="77777777" w:rsidR="00304370" w:rsidRDefault="00304370">
      <w:pPr>
        <w:spacing w:line="200" w:lineRule="exact"/>
      </w:pPr>
    </w:p>
    <w:p w14:paraId="3BD87A02" w14:textId="77777777" w:rsidR="00304370" w:rsidRDefault="00304370">
      <w:pPr>
        <w:spacing w:line="200" w:lineRule="exact"/>
      </w:pPr>
    </w:p>
    <w:p w14:paraId="7ACD7437" w14:textId="77777777" w:rsidR="00304370" w:rsidRDefault="00304370">
      <w:pPr>
        <w:spacing w:line="200" w:lineRule="exact"/>
      </w:pPr>
    </w:p>
    <w:p w14:paraId="36F06BD9" w14:textId="77777777" w:rsidR="00304370" w:rsidRDefault="00304370">
      <w:pPr>
        <w:spacing w:line="200" w:lineRule="exact"/>
      </w:pPr>
    </w:p>
    <w:p w14:paraId="40664610" w14:textId="77777777" w:rsidR="00304370" w:rsidRDefault="00304370">
      <w:pPr>
        <w:spacing w:line="200" w:lineRule="exact"/>
      </w:pPr>
    </w:p>
    <w:p w14:paraId="2E9AB2AC" w14:textId="77777777" w:rsidR="00304370" w:rsidRDefault="00304370">
      <w:pPr>
        <w:spacing w:line="200" w:lineRule="exact"/>
      </w:pPr>
    </w:p>
    <w:p w14:paraId="7FC548AC" w14:textId="77777777" w:rsidR="00304370" w:rsidRDefault="00304370">
      <w:pPr>
        <w:spacing w:line="200" w:lineRule="exact"/>
      </w:pPr>
    </w:p>
    <w:p w14:paraId="4E81E6AB" w14:textId="77777777" w:rsidR="00304370" w:rsidRDefault="00304370">
      <w:pPr>
        <w:spacing w:line="200" w:lineRule="exact"/>
      </w:pPr>
    </w:p>
    <w:p w14:paraId="687B1572" w14:textId="77777777" w:rsidR="00304370" w:rsidRDefault="00304370">
      <w:pPr>
        <w:spacing w:line="200" w:lineRule="exact"/>
      </w:pPr>
    </w:p>
    <w:p w14:paraId="54F2A2C2" w14:textId="77777777" w:rsidR="00304370" w:rsidRDefault="00304370">
      <w:pPr>
        <w:spacing w:line="200" w:lineRule="exact"/>
      </w:pPr>
    </w:p>
    <w:p w14:paraId="7B5ADF57" w14:textId="77777777" w:rsidR="00304370" w:rsidRDefault="00304370">
      <w:pPr>
        <w:spacing w:line="200" w:lineRule="exact"/>
      </w:pPr>
    </w:p>
    <w:p w14:paraId="6836F7E7" w14:textId="77777777" w:rsidR="00304370" w:rsidRDefault="00304370">
      <w:pPr>
        <w:spacing w:line="200" w:lineRule="exact"/>
      </w:pPr>
    </w:p>
    <w:p w14:paraId="1FD136F5" w14:textId="77777777" w:rsidR="00304370" w:rsidRDefault="00304370">
      <w:pPr>
        <w:spacing w:line="200" w:lineRule="exact"/>
      </w:pPr>
    </w:p>
    <w:p w14:paraId="383606E8" w14:textId="77777777" w:rsidR="00304370" w:rsidRDefault="00304370">
      <w:pPr>
        <w:spacing w:line="200" w:lineRule="exact"/>
      </w:pPr>
    </w:p>
    <w:p w14:paraId="0BB3CB13" w14:textId="77777777" w:rsidR="00304370" w:rsidRDefault="00304370">
      <w:pPr>
        <w:spacing w:line="200" w:lineRule="exact"/>
      </w:pPr>
    </w:p>
    <w:p w14:paraId="0B8254BF" w14:textId="77777777" w:rsidR="00304370" w:rsidRDefault="00304370">
      <w:pPr>
        <w:spacing w:line="200" w:lineRule="exact"/>
      </w:pPr>
    </w:p>
    <w:p w14:paraId="21F9E9BF" w14:textId="77777777" w:rsidR="00304370" w:rsidRDefault="00304370">
      <w:pPr>
        <w:spacing w:line="200" w:lineRule="exact"/>
      </w:pPr>
    </w:p>
    <w:p w14:paraId="0B890D5F" w14:textId="77777777" w:rsidR="00304370" w:rsidRDefault="00304370">
      <w:pPr>
        <w:spacing w:line="200" w:lineRule="exact"/>
      </w:pPr>
    </w:p>
    <w:p w14:paraId="23D2A5D8" w14:textId="77777777" w:rsidR="00304370" w:rsidRDefault="00304370">
      <w:pPr>
        <w:spacing w:line="200" w:lineRule="exact"/>
      </w:pPr>
    </w:p>
    <w:p w14:paraId="63310903" w14:textId="77777777" w:rsidR="00304370" w:rsidRDefault="00304370">
      <w:pPr>
        <w:spacing w:line="200" w:lineRule="exact"/>
      </w:pPr>
    </w:p>
    <w:p w14:paraId="6B33A51C" w14:textId="77777777" w:rsidR="00304370" w:rsidRDefault="00304370">
      <w:pPr>
        <w:spacing w:line="200" w:lineRule="exact"/>
      </w:pPr>
    </w:p>
    <w:p w14:paraId="37520807" w14:textId="77777777" w:rsidR="00304370" w:rsidRDefault="00304370">
      <w:pPr>
        <w:spacing w:line="200" w:lineRule="exact"/>
      </w:pPr>
    </w:p>
    <w:p w14:paraId="610ABAE6" w14:textId="77777777" w:rsidR="00304370" w:rsidRDefault="00304370">
      <w:pPr>
        <w:spacing w:line="200" w:lineRule="exact"/>
      </w:pPr>
    </w:p>
    <w:p w14:paraId="73B0F8E5" w14:textId="77777777" w:rsidR="00304370" w:rsidRDefault="00304370">
      <w:pPr>
        <w:spacing w:line="200" w:lineRule="exact"/>
      </w:pPr>
    </w:p>
    <w:p w14:paraId="6749663F" w14:textId="77777777" w:rsidR="00304370" w:rsidRDefault="00304370">
      <w:pPr>
        <w:spacing w:line="200" w:lineRule="exact"/>
      </w:pPr>
    </w:p>
    <w:p w14:paraId="05E45EE0" w14:textId="77777777" w:rsidR="00304370" w:rsidRDefault="00304370">
      <w:pPr>
        <w:spacing w:line="200" w:lineRule="exact"/>
      </w:pPr>
    </w:p>
    <w:p w14:paraId="25185EA4" w14:textId="77777777" w:rsidR="00304370" w:rsidRDefault="00304370">
      <w:pPr>
        <w:spacing w:line="200" w:lineRule="exact"/>
      </w:pPr>
    </w:p>
    <w:p w14:paraId="32F373F3" w14:textId="77777777" w:rsidR="00304370" w:rsidRDefault="00304370">
      <w:pPr>
        <w:spacing w:before="4" w:line="280" w:lineRule="exact"/>
        <w:rPr>
          <w:sz w:val="28"/>
          <w:szCs w:val="28"/>
        </w:rPr>
      </w:pPr>
    </w:p>
    <w:p w14:paraId="40B3F7DC"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14</w:t>
      </w:r>
    </w:p>
    <w:p w14:paraId="533890CE" w14:textId="77777777" w:rsidR="00304370" w:rsidRDefault="0036270E">
      <w:pPr>
        <w:spacing w:before="57"/>
        <w:ind w:left="115"/>
        <w:rPr>
          <w:sz w:val="21"/>
          <w:szCs w:val="21"/>
        </w:rPr>
      </w:pPr>
      <w:r>
        <w:pict w14:anchorId="1988A616">
          <v:group id="_x0000_s1533" style="position:absolute;left:0;text-align:left;margin-left:530.2pt;margin-top:64.6pt;width:1.75pt;height:271.75pt;z-index:-3798;mso-position-horizontal-relative:page" coordorigin="10604,1292" coordsize="35,5435">
            <v:shape id="_x0000_s1563" style="position:absolute;left:10614;top:1302;width:15;height:375" coordorigin="10614,1302" coordsize="15,375" path="m10629,1302r-15,15l10614,1662r15,15l10629,1302xe" fillcolor="#bababa" stroked="f">
              <v:path arrowok="t"/>
            </v:shape>
            <v:shape id="_x0000_s1562" style="position:absolute;left:10614;top:1302;width:15;height:375" coordorigin="10614,1302" coordsize="15,375" path="m10614,1677r15,-15l10629,1317r-15,-15l10614,1677xe" fillcolor="#bababa" stroked="f">
              <v:path arrowok="t"/>
            </v:shape>
            <v:shape id="_x0000_s1561" style="position:absolute;left:10614;top:1662;width:15;height:375" coordorigin="10614,1662" coordsize="15,375" path="m10629,1662r-15,15l10614,2022r15,15l10629,1662xe" fillcolor="#bababa" stroked="f">
              <v:path arrowok="t"/>
            </v:shape>
            <v:shape id="_x0000_s1560" style="position:absolute;left:10614;top:1662;width:15;height:375" coordorigin="10614,1662" coordsize="15,375" path="m10614,2037r15,-15l10629,1677r-15,-15l10614,2037xe" fillcolor="#bababa" stroked="f">
              <v:path arrowok="t"/>
            </v:shape>
            <v:shape id="_x0000_s1559" style="position:absolute;left:10614;top:2022;width:15;height:375" coordorigin="10614,2022" coordsize="15,375" path="m10629,2022r-15,15l10614,2382r15,15l10629,2022xe" fillcolor="#bababa" stroked="f">
              <v:path arrowok="t"/>
            </v:shape>
            <v:shape id="_x0000_s1558" style="position:absolute;left:10614;top:2022;width:15;height:375" coordorigin="10614,2022" coordsize="15,375" path="m10614,2397r15,-15l10629,2037r-15,-15l10614,2397xe" fillcolor="#bababa" stroked="f">
              <v:path arrowok="t"/>
            </v:shape>
            <v:shape id="_x0000_s1557" style="position:absolute;left:10614;top:2382;width:15;height:375" coordorigin="10614,2382" coordsize="15,375" path="m10629,2382r-15,15l10614,2742r15,15l10629,2382xe" fillcolor="#bababa" stroked="f">
              <v:path arrowok="t"/>
            </v:shape>
            <v:shape id="_x0000_s1556" style="position:absolute;left:10614;top:2382;width:15;height:375" coordorigin="10614,2382" coordsize="15,375" path="m10614,2757r15,-15l10629,2397r-15,-15l10614,2757xe" fillcolor="#bababa" stroked="f">
              <v:path arrowok="t"/>
            </v:shape>
            <v:shape id="_x0000_s1555" style="position:absolute;left:10614;top:2742;width:15;height:375" coordorigin="10614,2742" coordsize="15,375" path="m10629,2742r-15,15l10614,3102r15,15l10629,2742xe" fillcolor="#bababa" stroked="f">
              <v:path arrowok="t"/>
            </v:shape>
            <v:shape id="_x0000_s1554" style="position:absolute;left:10614;top:2742;width:15;height:375" coordorigin="10614,2742" coordsize="15,375" path="m10614,3117r15,-15l10629,2757r-15,-15l10614,3117xe" fillcolor="#bababa" stroked="f">
              <v:path arrowok="t"/>
            </v:shape>
            <v:shape id="_x0000_s1553" style="position:absolute;left:10614;top:3102;width:15;height:375" coordorigin="10614,3102" coordsize="15,375" path="m10629,3102r-15,15l10614,3462r15,15l10629,3102xe" fillcolor="#bababa" stroked="f">
              <v:path arrowok="t"/>
            </v:shape>
            <v:shape id="_x0000_s1552" style="position:absolute;left:10614;top:3102;width:15;height:375" coordorigin="10614,3102" coordsize="15,375" path="m10614,3477r15,-15l10629,3117r-15,-15l10614,3477xe" fillcolor="#bababa" stroked="f">
              <v:path arrowok="t"/>
            </v:shape>
            <v:shape id="_x0000_s1551" style="position:absolute;left:10614;top:3462;width:15;height:375" coordorigin="10614,3462" coordsize="15,375" path="m10629,3462r-15,15l10614,3822r15,15l10629,3462xe" fillcolor="#bababa" stroked="f">
              <v:path arrowok="t"/>
            </v:shape>
            <v:shape id="_x0000_s1550" style="position:absolute;left:10614;top:3462;width:15;height:375" coordorigin="10614,3462" coordsize="15,375" path="m10614,3837r15,-15l10629,3477r-15,-15l10614,3837xe" fillcolor="#bababa" stroked="f">
              <v:path arrowok="t"/>
            </v:shape>
            <v:shape id="_x0000_s1549" style="position:absolute;left:10614;top:3822;width:15;height:375" coordorigin="10614,3822" coordsize="15,375" path="m10629,3822r-15,15l10614,4182r15,15l10629,3822xe" fillcolor="#bababa" stroked="f">
              <v:path arrowok="t"/>
            </v:shape>
            <v:shape id="_x0000_s1548" style="position:absolute;left:10614;top:3822;width:15;height:375" coordorigin="10614,3822" coordsize="15,375" path="m10614,4197r15,-15l10629,3837r-15,-15l10614,4197xe" fillcolor="#bababa" stroked="f">
              <v:path arrowok="t"/>
            </v:shape>
            <v:shape id="_x0000_s1547" style="position:absolute;left:10614;top:4182;width:15;height:375" coordorigin="10614,4182" coordsize="15,375" path="m10629,4182r-15,15l10614,4542r15,15l10629,4182xe" fillcolor="#bababa" stroked="f">
              <v:path arrowok="t"/>
            </v:shape>
            <v:shape id="_x0000_s1546" style="position:absolute;left:10614;top:4182;width:15;height:375" coordorigin="10614,4182" coordsize="15,375" path="m10614,4557r15,-15l10629,4197r-15,-15l10614,4557xe" fillcolor="#bababa" stroked="f">
              <v:path arrowok="t"/>
            </v:shape>
            <v:shape id="_x0000_s1545" style="position:absolute;left:10614;top:4542;width:15;height:375" coordorigin="10614,4542" coordsize="15,375" path="m10629,4542r-15,15l10614,4902r15,15l10629,4542xe" fillcolor="#bababa" stroked="f">
              <v:path arrowok="t"/>
            </v:shape>
            <v:shape id="_x0000_s1544" style="position:absolute;left:10614;top:4542;width:15;height:375" coordorigin="10614,4542" coordsize="15,375" path="m10614,4917r15,-15l10629,4557r-15,-15l10614,4917xe" fillcolor="#bababa" stroked="f">
              <v:path arrowok="t"/>
            </v:shape>
            <v:shape id="_x0000_s1543" style="position:absolute;left:10614;top:4902;width:15;height:375" coordorigin="10614,4902" coordsize="15,375" path="m10629,4902r-15,15l10614,5262r15,15l10629,4902xe" fillcolor="#bababa" stroked="f">
              <v:path arrowok="t"/>
            </v:shape>
            <v:shape id="_x0000_s1542" style="position:absolute;left:10614;top:4902;width:15;height:375" coordorigin="10614,4902" coordsize="15,375" path="m10614,5277r15,-15l10629,4917r-15,-15l10614,5277xe" fillcolor="#bababa" stroked="f">
              <v:path arrowok="t"/>
            </v:shape>
            <v:shape id="_x0000_s1541" style="position:absolute;left:10614;top:5262;width:15;height:375" coordorigin="10614,5262" coordsize="15,375" path="m10629,5262r-15,15l10614,5622r15,15l10629,5262xe" fillcolor="#bababa" stroked="f">
              <v:path arrowok="t"/>
            </v:shape>
            <v:shape id="_x0000_s1540" style="position:absolute;left:10614;top:5262;width:15;height:375" coordorigin="10614,5262" coordsize="15,375" path="m10614,5637r15,-15l10629,5277r-15,-15l10614,5637xe" fillcolor="#bababa" stroked="f">
              <v:path arrowok="t"/>
            </v:shape>
            <v:shape id="_x0000_s1539" style="position:absolute;left:10614;top:5622;width:15;height:375" coordorigin="10614,5622" coordsize="15,375" path="m10629,5622r-15,15l10614,5982r15,15l10629,5622xe" fillcolor="#bababa" stroked="f">
              <v:path arrowok="t"/>
            </v:shape>
            <v:shape id="_x0000_s1538" style="position:absolute;left:10614;top:5622;width:15;height:375" coordorigin="10614,5622" coordsize="15,375" path="m10614,5997r15,-15l10629,5637r-15,-15l10614,5997xe" fillcolor="#bababa" stroked="f">
              <v:path arrowok="t"/>
            </v:shape>
            <v:shape id="_x0000_s1537" style="position:absolute;left:10614;top:5982;width:15;height:375" coordorigin="10614,5982" coordsize="15,375" path="m10629,5982r-15,15l10614,6342r15,15l10629,5982xe" fillcolor="#bababa" stroked="f">
              <v:path arrowok="t"/>
            </v:shape>
            <v:shape id="_x0000_s1536" style="position:absolute;left:10614;top:5982;width:15;height:375" coordorigin="10614,5982" coordsize="15,375" path="m10614,6357r15,-15l10629,5997r-15,-15l10614,6357xe" fillcolor="#bababa" stroked="f">
              <v:path arrowok="t"/>
            </v:shape>
            <v:shape id="_x0000_s1535" style="position:absolute;left:10614;top:6342;width:15;height:375" coordorigin="10614,6342" coordsize="15,375" path="m10629,6342r-15,15l10614,6702r15,15l10629,6342xe" fillcolor="#bababa" stroked="f">
              <v:path arrowok="t"/>
            </v:shape>
            <v:shape id="_x0000_s1534" style="position:absolute;left:10614;top:6342;width:15;height:375" coordorigin="10614,6342" coordsize="15,375" path="m10614,6717r15,-15l10629,6357r-15,-15l10614,6717xe" fillcolor="#bababa" stroked="f">
              <v:path arrowok="t"/>
            </v:shape>
            <w10:wrap anchorx="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3C181F87" w14:textId="77777777" w:rsidR="00304370" w:rsidRDefault="0036270E">
      <w:pPr>
        <w:spacing w:before="78"/>
        <w:ind w:left="115"/>
        <w:rPr>
          <w:sz w:val="21"/>
          <w:szCs w:val="21"/>
        </w:rPr>
      </w:pPr>
      <w:r>
        <w:pict w14:anchorId="2A58478D">
          <v:group id="_x0000_s1502" style="position:absolute;left:0;text-align:left;margin-left:299.55pt;margin-top:49.65pt;width:1.75pt;height:271.75pt;z-index:-3800;mso-position-horizontal-relative:page" coordorigin="5991,993" coordsize="35,5435">
            <v:shape id="_x0000_s1532" style="position:absolute;left:6001;top:1003;width:15;height:375" coordorigin="6001,1003" coordsize="15,375" path="m6016,1003r-15,15l6001,1363r15,15l6016,1003xe" fillcolor="#bababa" stroked="f">
              <v:path arrowok="t"/>
            </v:shape>
            <v:shape id="_x0000_s1531" style="position:absolute;left:6001;top:1003;width:15;height:375" coordorigin="6001,1003" coordsize="15,375" path="m6001,1378r15,-15l6016,1018r-15,-15l6001,1378xe" fillcolor="#bababa" stroked="f">
              <v:path arrowok="t"/>
            </v:shape>
            <v:shape id="_x0000_s1530" style="position:absolute;left:6001;top:1363;width:15;height:375" coordorigin="6001,1363" coordsize="15,375" path="m6016,1363r-15,15l6001,1723r15,15l6016,1363xe" fillcolor="#bababa" stroked="f">
              <v:path arrowok="t"/>
            </v:shape>
            <v:shape id="_x0000_s1529" style="position:absolute;left:6001;top:1363;width:15;height:375" coordorigin="6001,1363" coordsize="15,375" path="m6001,1738r15,-15l6016,1378r-15,-15l6001,1738xe" fillcolor="#bababa" stroked="f">
              <v:path arrowok="t"/>
            </v:shape>
            <v:shape id="_x0000_s1528" style="position:absolute;left:6001;top:1723;width:15;height:375" coordorigin="6001,1723" coordsize="15,375" path="m6016,1723r-15,15l6001,2083r15,15l6016,1723xe" fillcolor="#bababa" stroked="f">
              <v:path arrowok="t"/>
            </v:shape>
            <v:shape id="_x0000_s1527" style="position:absolute;left:6001;top:1723;width:15;height:375" coordorigin="6001,1723" coordsize="15,375" path="m6001,2098r15,-15l6016,1738r-15,-15l6001,2098xe" fillcolor="#bababa" stroked="f">
              <v:path arrowok="t"/>
            </v:shape>
            <v:shape id="_x0000_s1526" style="position:absolute;left:6001;top:2083;width:15;height:375" coordorigin="6001,2083" coordsize="15,375" path="m6016,2083r-15,15l6001,2443r15,15l6016,2083xe" fillcolor="#bababa" stroked="f">
              <v:path arrowok="t"/>
            </v:shape>
            <v:shape id="_x0000_s1525" style="position:absolute;left:6001;top:2083;width:15;height:375" coordorigin="6001,2083" coordsize="15,375" path="m6001,2458r15,-15l6016,2098r-15,-15l6001,2458xe" fillcolor="#bababa" stroked="f">
              <v:path arrowok="t"/>
            </v:shape>
            <v:shape id="_x0000_s1524" style="position:absolute;left:6001;top:2443;width:15;height:375" coordorigin="6001,2443" coordsize="15,375" path="m6016,2443r-15,15l6001,2803r15,15l6016,2443xe" fillcolor="#bababa" stroked="f">
              <v:path arrowok="t"/>
            </v:shape>
            <v:shape id="_x0000_s1523" style="position:absolute;left:6001;top:2443;width:15;height:375" coordorigin="6001,2443" coordsize="15,375" path="m6001,2818r15,-15l6016,2458r-15,-15l6001,2818xe" fillcolor="#bababa" stroked="f">
              <v:path arrowok="t"/>
            </v:shape>
            <v:shape id="_x0000_s1522" style="position:absolute;left:6001;top:2803;width:15;height:375" coordorigin="6001,2803" coordsize="15,375" path="m6016,2803r-15,15l6001,3163r15,15l6016,2803xe" fillcolor="#bababa" stroked="f">
              <v:path arrowok="t"/>
            </v:shape>
            <v:shape id="_x0000_s1521" style="position:absolute;left:6001;top:2803;width:15;height:375" coordorigin="6001,2803" coordsize="15,375" path="m6001,3178r15,-15l6016,2818r-15,-15l6001,3178xe" fillcolor="#bababa" stroked="f">
              <v:path arrowok="t"/>
            </v:shape>
            <v:shape id="_x0000_s1520" style="position:absolute;left:6001;top:3163;width:15;height:375" coordorigin="6001,3163" coordsize="15,375" path="m6016,3163r-15,15l6001,3523r15,15l6016,3163xe" fillcolor="#bababa" stroked="f">
              <v:path arrowok="t"/>
            </v:shape>
            <v:shape id="_x0000_s1519" style="position:absolute;left:6001;top:3163;width:15;height:375" coordorigin="6001,3163" coordsize="15,375" path="m6001,3538r15,-15l6016,3178r-15,-15l6001,3538xe" fillcolor="#bababa" stroked="f">
              <v:path arrowok="t"/>
            </v:shape>
            <v:shape id="_x0000_s1518" style="position:absolute;left:6001;top:3523;width:15;height:375" coordorigin="6001,3523" coordsize="15,375" path="m6016,3523r-15,15l6001,3883r15,15l6016,3523xe" fillcolor="#bababa" stroked="f">
              <v:path arrowok="t"/>
            </v:shape>
            <v:shape id="_x0000_s1517" style="position:absolute;left:6001;top:3523;width:15;height:375" coordorigin="6001,3523" coordsize="15,375" path="m6001,3898r15,-15l6016,3538r-15,-15l6001,3898xe" fillcolor="#bababa" stroked="f">
              <v:path arrowok="t"/>
            </v:shape>
            <v:shape id="_x0000_s1516" style="position:absolute;left:6001;top:3883;width:15;height:375" coordorigin="6001,3883" coordsize="15,375" path="m6016,3883r-15,15l6001,4243r15,15l6016,3883xe" fillcolor="#bababa" stroked="f">
              <v:path arrowok="t"/>
            </v:shape>
            <v:shape id="_x0000_s1515" style="position:absolute;left:6001;top:3883;width:15;height:375" coordorigin="6001,3883" coordsize="15,375" path="m6001,4258r15,-15l6016,3898r-15,-15l6001,4258xe" fillcolor="#bababa" stroked="f">
              <v:path arrowok="t"/>
            </v:shape>
            <v:shape id="_x0000_s1514" style="position:absolute;left:6001;top:4243;width:15;height:375" coordorigin="6001,4243" coordsize="15,375" path="m6016,4243r-15,15l6001,4603r15,15l6016,4243xe" fillcolor="#bababa" stroked="f">
              <v:path arrowok="t"/>
            </v:shape>
            <v:shape id="_x0000_s1513" style="position:absolute;left:6001;top:4243;width:15;height:375" coordorigin="6001,4243" coordsize="15,375" path="m6001,4618r15,-15l6016,4258r-15,-15l6001,4618xe" fillcolor="#bababa" stroked="f">
              <v:path arrowok="t"/>
            </v:shape>
            <v:shape id="_x0000_s1512" style="position:absolute;left:6001;top:4603;width:15;height:375" coordorigin="6001,4603" coordsize="15,375" path="m6016,4603r-15,15l6001,4963r15,15l6016,4603xe" fillcolor="#bababa" stroked="f">
              <v:path arrowok="t"/>
            </v:shape>
            <v:shape id="_x0000_s1511" style="position:absolute;left:6001;top:4603;width:15;height:375" coordorigin="6001,4603" coordsize="15,375" path="m6001,4978r15,-15l6016,4618r-15,-15l6001,4978xe" fillcolor="#bababa" stroked="f">
              <v:path arrowok="t"/>
            </v:shape>
            <v:shape id="_x0000_s1510" style="position:absolute;left:6001;top:4963;width:15;height:375" coordorigin="6001,4963" coordsize="15,375" path="m6016,4963r-15,15l6001,5323r15,15l6016,4963xe" fillcolor="#bababa" stroked="f">
              <v:path arrowok="t"/>
            </v:shape>
            <v:shape id="_x0000_s1509" style="position:absolute;left:6001;top:4963;width:15;height:375" coordorigin="6001,4963" coordsize="15,375" path="m6001,5338r15,-15l6016,4978r-15,-15l6001,5338xe" fillcolor="#bababa" stroked="f">
              <v:path arrowok="t"/>
            </v:shape>
            <v:shape id="_x0000_s1508" style="position:absolute;left:6001;top:5323;width:15;height:375" coordorigin="6001,5323" coordsize="15,375" path="m6016,5323r-15,15l6001,5683r15,15l6016,5323xe" fillcolor="#bababa" stroked="f">
              <v:path arrowok="t"/>
            </v:shape>
            <v:shape id="_x0000_s1507" style="position:absolute;left:6001;top:5323;width:15;height:375" coordorigin="6001,5323" coordsize="15,375" path="m6001,5698r15,-15l6016,5338r-15,-15l6001,5698xe" fillcolor="#bababa" stroked="f">
              <v:path arrowok="t"/>
            </v:shape>
            <v:shape id="_x0000_s1506" style="position:absolute;left:6001;top:5683;width:15;height:375" coordorigin="6001,5683" coordsize="15,375" path="m6016,5683r-15,15l6001,6043r15,15l6016,5683xe" fillcolor="#bababa" stroked="f">
              <v:path arrowok="t"/>
            </v:shape>
            <v:shape id="_x0000_s1505" style="position:absolute;left:6001;top:5683;width:15;height:375" coordorigin="6001,5683" coordsize="15,375" path="m6001,6058r15,-15l6016,5698r-15,-15l6001,6058xe" fillcolor="#bababa" stroked="f">
              <v:path arrowok="t"/>
            </v:shape>
            <v:shape id="_x0000_s1504" style="position:absolute;left:6001;top:6043;width:15;height:375" coordorigin="6001,6043" coordsize="15,375" path="m6016,6043r-15,15l6001,6403r15,15l6016,6043xe" fillcolor="#bababa" stroked="f">
              <v:path arrowok="t"/>
            </v:shape>
            <v:shape id="_x0000_s1503" style="position:absolute;left:6001;top:6043;width:15;height:375" coordorigin="6001,6043" coordsize="15,375" path="m6001,6418r15,-15l6016,6058r-15,-15l6001,6418xe" fillcolor="#bababa" stroked="f">
              <v:path arrowok="t"/>
            </v:shape>
            <w10:wrap anchorx="page"/>
          </v:group>
        </w:pict>
      </w:r>
      <w:r>
        <w:pict w14:anchorId="17BDB07C">
          <v:group id="_x0000_s1486" style="position:absolute;left:0;text-align:left;margin-left:68.9pt;margin-top:49.65pt;width:1.75pt;height:271.75pt;z-index:-3799;mso-position-horizontal-relative:page" coordorigin="1378,993" coordsize="35,5435">
            <v:shape id="_x0000_s1501" style="position:absolute;left:1388;top:1003;width:15;height:375" coordorigin="1388,1003" coordsize="15,375" path="m1388,1378r15,-15l1403,1018r-15,-15l1388,1378xe" fillcolor="#bababa" stroked="f">
              <v:path arrowok="t"/>
            </v:shape>
            <v:shape id="_x0000_s1500" style="position:absolute;left:1388;top:1363;width:15;height:375" coordorigin="1388,1363" coordsize="15,375" path="m1388,1738r15,-15l1403,1378r-15,-15l1388,1738xe" fillcolor="#bababa" stroked="f">
              <v:path arrowok="t"/>
            </v:shape>
            <v:shape id="_x0000_s1499" style="position:absolute;left:1388;top:1723;width:15;height:375" coordorigin="1388,1723" coordsize="15,375" path="m1388,2098r15,-15l1403,1738r-15,-15l1388,2098xe" fillcolor="#bababa" stroked="f">
              <v:path arrowok="t"/>
            </v:shape>
            <v:shape id="_x0000_s1498" style="position:absolute;left:1388;top:2083;width:15;height:375" coordorigin="1388,2083" coordsize="15,375" path="m1388,2458r15,-15l1403,2098r-15,-15l1388,2458xe" fillcolor="#bababa" stroked="f">
              <v:path arrowok="t"/>
            </v:shape>
            <v:shape id="_x0000_s1497" style="position:absolute;left:1388;top:2443;width:15;height:375" coordorigin="1388,2443" coordsize="15,375" path="m1388,2818r15,-15l1403,2458r-15,-15l1388,2818xe" fillcolor="#bababa" stroked="f">
              <v:path arrowok="t"/>
            </v:shape>
            <v:shape id="_x0000_s1496" style="position:absolute;left:1388;top:2803;width:15;height:375" coordorigin="1388,2803" coordsize="15,375" path="m1388,3178r15,-15l1403,2818r-15,-15l1388,3178xe" fillcolor="#bababa" stroked="f">
              <v:path arrowok="t"/>
            </v:shape>
            <v:shape id="_x0000_s1495" style="position:absolute;left:1388;top:3163;width:15;height:375" coordorigin="1388,3163" coordsize="15,375" path="m1388,3538r15,-15l1403,3178r-15,-15l1388,3538xe" fillcolor="#bababa" stroked="f">
              <v:path arrowok="t"/>
            </v:shape>
            <v:shape id="_x0000_s1494" style="position:absolute;left:1388;top:3523;width:15;height:375" coordorigin="1388,3523" coordsize="15,375" path="m1388,3898r15,-15l1403,3538r-15,-15l1388,3898xe" fillcolor="#bababa" stroked="f">
              <v:path arrowok="t"/>
            </v:shape>
            <v:shape id="_x0000_s1493" style="position:absolute;left:1388;top:3883;width:15;height:375" coordorigin="1388,3883" coordsize="15,375" path="m1388,4258r15,-15l1403,3898r-15,-15l1388,4258xe" fillcolor="#bababa" stroked="f">
              <v:path arrowok="t"/>
            </v:shape>
            <v:shape id="_x0000_s1492" style="position:absolute;left:1388;top:4243;width:15;height:375" coordorigin="1388,4243" coordsize="15,375" path="m1388,4618r15,-15l1403,4258r-15,-15l1388,4618xe" fillcolor="#bababa" stroked="f">
              <v:path arrowok="t"/>
            </v:shape>
            <v:shape id="_x0000_s1491" style="position:absolute;left:1388;top:4603;width:15;height:375" coordorigin="1388,4603" coordsize="15,375" path="m1388,4978r15,-15l1403,4618r-15,-15l1388,4978xe" fillcolor="#bababa" stroked="f">
              <v:path arrowok="t"/>
            </v:shape>
            <v:shape id="_x0000_s1490" style="position:absolute;left:1388;top:4963;width:15;height:375" coordorigin="1388,4963" coordsize="15,375" path="m1388,5338r15,-15l1403,4978r-15,-15l1388,5338xe" fillcolor="#bababa" stroked="f">
              <v:path arrowok="t"/>
            </v:shape>
            <v:shape id="_x0000_s1489" style="position:absolute;left:1388;top:5323;width:15;height:375" coordorigin="1388,5323" coordsize="15,375" path="m1388,5698r15,-15l1403,5338r-15,-15l1388,5698xe" fillcolor="#bababa" stroked="f">
              <v:path arrowok="t"/>
            </v:shape>
            <v:shape id="_x0000_s1488" style="position:absolute;left:1388;top:5683;width:15;height:375" coordorigin="1388,5683" coordsize="15,375" path="m1388,6058r15,-15l1403,5698r-15,-15l1388,6058xe" fillcolor="#bababa" stroked="f">
              <v:path arrowok="t"/>
            </v:shape>
            <v:shape id="_x0000_s1487" style="position:absolute;left:1388;top:6043;width:15;height:375" coordorigin="1388,6043" coordsize="15,375" path="m1388,6418r15,-15l1403,6058r-15,-15l1388,641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047E5F14"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011BAA04"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F123E5B"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9EF1CD2" w14:textId="77777777" w:rsidR="00304370" w:rsidRDefault="00304370">
            <w:pPr>
              <w:spacing w:before="4" w:line="160" w:lineRule="exact"/>
              <w:rPr>
                <w:sz w:val="17"/>
                <w:szCs w:val="17"/>
              </w:rPr>
            </w:pPr>
          </w:p>
          <w:p w14:paraId="6531968E"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A699F93"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39160BED" w14:textId="77777777" w:rsidTr="00506F2E">
        <w:trPr>
          <w:trHeight w:hRule="exact" w:val="1419"/>
        </w:trPr>
        <w:tc>
          <w:tcPr>
            <w:tcW w:w="4613" w:type="dxa"/>
            <w:tcBorders>
              <w:top w:val="single" w:sz="7" w:space="0" w:color="BABABA"/>
              <w:left w:val="nil"/>
              <w:bottom w:val="single" w:sz="7" w:space="0" w:color="BABABA"/>
              <w:right w:val="nil"/>
            </w:tcBorders>
            <w:shd w:val="clear" w:color="auto" w:fill="EDEDED"/>
          </w:tcPr>
          <w:p w14:paraId="1D56063D" w14:textId="77777777" w:rsidR="00304370" w:rsidRDefault="009D0661">
            <w:pPr>
              <w:spacing w:before="50"/>
              <w:ind w:left="158"/>
            </w:pPr>
            <w:r>
              <w:rPr>
                <w:color w:val="333333"/>
              </w:rPr>
              <w:t>Article</w:t>
            </w:r>
            <w:r>
              <w:rPr>
                <w:color w:val="333333"/>
                <w:spacing w:val="15"/>
              </w:rPr>
              <w:t xml:space="preserve"> </w:t>
            </w:r>
            <w:r>
              <w:rPr>
                <w:color w:val="333333"/>
                <w:w w:val="114"/>
              </w:rPr>
              <w:t>12</w:t>
            </w:r>
          </w:p>
        </w:tc>
        <w:tc>
          <w:tcPr>
            <w:tcW w:w="9227" w:type="dxa"/>
            <w:gridSpan w:val="2"/>
            <w:tcBorders>
              <w:top w:val="single" w:sz="7" w:space="0" w:color="BABABA"/>
              <w:left w:val="nil"/>
              <w:bottom w:val="single" w:sz="7" w:space="0" w:color="BABABA"/>
              <w:right w:val="nil"/>
            </w:tcBorders>
          </w:tcPr>
          <w:p w14:paraId="1BCC914A" w14:textId="10F3E980" w:rsidR="00506F2E" w:rsidRPr="00506F2E" w:rsidRDefault="00506F2E" w:rsidP="00506F2E">
            <w:pPr>
              <w:rPr>
                <w:lang/>
              </w:rPr>
            </w:pPr>
            <w:r>
              <w:rPr>
                <w:lang/>
              </w:rPr>
              <w:t>Proposal to add on 12.1 as ‘</w:t>
            </w:r>
            <w:r w:rsidRPr="00506F2E">
              <w:rPr>
                <w:lang/>
              </w:rPr>
              <w:t xml:space="preserve">Distribution systems’ is a vague definition as it can also include the </w:t>
            </w:r>
            <w:r>
              <w:rPr>
                <w:lang/>
              </w:rPr>
              <w:t>users</w:t>
            </w:r>
            <w:r w:rsidRPr="00506F2E">
              <w:rPr>
                <w:lang/>
              </w:rPr>
              <w:t xml:space="preserve"> that are part of the distribution network. The DSO does not have control over the </w:t>
            </w:r>
            <w:r>
              <w:rPr>
                <w:lang/>
              </w:rPr>
              <w:t>users’</w:t>
            </w:r>
            <w:r w:rsidRPr="00506F2E">
              <w:rPr>
                <w:lang/>
              </w:rPr>
              <w:t xml:space="preserve"> facilities</w:t>
            </w:r>
            <w:r>
              <w:rPr>
                <w:lang/>
              </w:rPr>
              <w:t xml:space="preserve">: </w:t>
            </w:r>
          </w:p>
          <w:p w14:paraId="35C63EE1" w14:textId="77777777" w:rsidR="00506F2E" w:rsidRPr="00506F2E" w:rsidRDefault="00506F2E" w:rsidP="00506F2E">
            <w:r w:rsidRPr="00506F2E">
              <w:t xml:space="preserve">Transmission-connected demand facilities, transmission-connected distribution facilities and distribution systems </w:t>
            </w:r>
            <w:r w:rsidRPr="00506F2E">
              <w:rPr>
                <w:b/>
                <w:bCs/>
              </w:rPr>
              <w:t>assets managed by the DSO</w:t>
            </w:r>
            <w:r w:rsidRPr="00506F2E">
              <w:t xml:space="preserve"> shall be capable of remaining connected to the network and operating at the frequency ranges and time periods specified in Annex I. </w:t>
            </w:r>
          </w:p>
          <w:p w14:paraId="083A2124" w14:textId="78DB9098" w:rsidR="00506F2E" w:rsidRPr="00506F2E" w:rsidRDefault="00506F2E"/>
        </w:tc>
      </w:tr>
      <w:tr w:rsidR="00304370" w14:paraId="38ACE562" w14:textId="77777777" w:rsidTr="008577AE">
        <w:trPr>
          <w:trHeight w:hRule="exact" w:val="2262"/>
        </w:trPr>
        <w:tc>
          <w:tcPr>
            <w:tcW w:w="4613" w:type="dxa"/>
            <w:tcBorders>
              <w:top w:val="single" w:sz="7" w:space="0" w:color="BABABA"/>
              <w:left w:val="nil"/>
              <w:bottom w:val="single" w:sz="7" w:space="0" w:color="BABABA"/>
              <w:right w:val="nil"/>
            </w:tcBorders>
            <w:shd w:val="clear" w:color="auto" w:fill="EDEDED"/>
          </w:tcPr>
          <w:p w14:paraId="1DD45AE1" w14:textId="77777777" w:rsidR="00304370" w:rsidRDefault="009D0661">
            <w:pPr>
              <w:spacing w:before="50"/>
              <w:ind w:left="158"/>
            </w:pPr>
            <w:r>
              <w:rPr>
                <w:color w:val="333333"/>
              </w:rPr>
              <w:t>Article</w:t>
            </w:r>
            <w:r>
              <w:rPr>
                <w:color w:val="333333"/>
                <w:spacing w:val="15"/>
              </w:rPr>
              <w:t xml:space="preserve"> </w:t>
            </w:r>
            <w:r>
              <w:rPr>
                <w:color w:val="333333"/>
                <w:w w:val="114"/>
              </w:rPr>
              <w:t>13</w:t>
            </w:r>
          </w:p>
        </w:tc>
        <w:tc>
          <w:tcPr>
            <w:tcW w:w="9227" w:type="dxa"/>
            <w:gridSpan w:val="2"/>
            <w:tcBorders>
              <w:top w:val="single" w:sz="7" w:space="0" w:color="BABABA"/>
              <w:left w:val="nil"/>
              <w:bottom w:val="single" w:sz="7" w:space="0" w:color="BABABA"/>
              <w:right w:val="nil"/>
            </w:tcBorders>
          </w:tcPr>
          <w:p w14:paraId="44C6E5D1" w14:textId="77777777" w:rsidR="00506F2E" w:rsidRPr="00506F2E" w:rsidRDefault="00506F2E" w:rsidP="00506F2E">
            <w:pPr>
              <w:rPr>
                <w:lang/>
              </w:rPr>
            </w:pPr>
            <w:r>
              <w:rPr>
                <w:lang/>
              </w:rPr>
              <w:t>Proposal to add on 13.1 as ‘</w:t>
            </w:r>
            <w:r w:rsidRPr="00506F2E">
              <w:rPr>
                <w:lang/>
              </w:rPr>
              <w:t xml:space="preserve">Distribution systems’ is a vague definition as it can also include the </w:t>
            </w:r>
            <w:r>
              <w:rPr>
                <w:lang/>
              </w:rPr>
              <w:t>users</w:t>
            </w:r>
            <w:r w:rsidRPr="00506F2E">
              <w:rPr>
                <w:lang/>
              </w:rPr>
              <w:t xml:space="preserve"> that are part of the distribution network. The DSO does not have control over the </w:t>
            </w:r>
            <w:r>
              <w:rPr>
                <w:lang/>
              </w:rPr>
              <w:t>users’</w:t>
            </w:r>
            <w:r w:rsidRPr="00506F2E">
              <w:rPr>
                <w:lang/>
              </w:rPr>
              <w:t xml:space="preserve"> facilities</w:t>
            </w:r>
            <w:r>
              <w:rPr>
                <w:lang/>
              </w:rPr>
              <w:t xml:space="preserve">: </w:t>
            </w:r>
          </w:p>
          <w:p w14:paraId="1D6B587F" w14:textId="77777777" w:rsidR="00506F2E" w:rsidRDefault="00506F2E" w:rsidP="00506F2E">
            <w:r w:rsidRPr="00506F2E">
              <w:t xml:space="preserve">Transmission-connected demand facilities, transmission-connected distribution facilities and distribution systems </w:t>
            </w:r>
            <w:r w:rsidRPr="00506F2E">
              <w:rPr>
                <w:b/>
                <w:bCs/>
              </w:rPr>
              <w:t>assets managed by the DSO</w:t>
            </w:r>
            <w:r w:rsidRPr="00506F2E">
              <w:t xml:space="preserve"> shall be capable of remaining connected to the network and operating at the frequency ranges and time periods specified in Annex I. </w:t>
            </w:r>
          </w:p>
          <w:p w14:paraId="251E1B99" w14:textId="013E9C7D" w:rsidR="008577AE" w:rsidRDefault="008577AE" w:rsidP="008577AE">
            <w:pPr>
              <w:rPr>
                <w:lang/>
              </w:rPr>
            </w:pPr>
            <w:r>
              <w:rPr>
                <w:lang/>
              </w:rPr>
              <w:t xml:space="preserve">Proposal to add on 13.7 as TSOs and DSOs should be in agreement on these issues: </w:t>
            </w:r>
          </w:p>
          <w:p w14:paraId="4A106FA7" w14:textId="35DE5D75" w:rsidR="008577AE" w:rsidRPr="008577AE" w:rsidRDefault="008577AE" w:rsidP="008577AE">
            <w:proofErr w:type="gramStart"/>
            <w:r w:rsidRPr="008577AE">
              <w:t>With regard to</w:t>
            </w:r>
            <w:proofErr w:type="gramEnd"/>
            <w:r w:rsidRPr="008577AE">
              <w:t xml:space="preserve"> transmission-connected distribution systems with a voltage below 110 kV at the connection point, the relevant TSO </w:t>
            </w:r>
            <w:r w:rsidRPr="008577AE">
              <w:rPr>
                <w:b/>
                <w:bCs/>
              </w:rPr>
              <w:t>and DSO</w:t>
            </w:r>
            <w:r w:rsidRPr="008577AE">
              <w:t xml:space="preserve"> shall </w:t>
            </w:r>
            <w:r w:rsidRPr="008577AE">
              <w:rPr>
                <w:b/>
                <w:bCs/>
              </w:rPr>
              <w:t>agree on the</w:t>
            </w:r>
            <w:r w:rsidRPr="008577AE">
              <w:t xml:space="preserve"> voltage range at the connection point that the distribution systems connected to that transmission system shall be designed to withstand...</w:t>
            </w:r>
          </w:p>
          <w:p w14:paraId="3819DE70" w14:textId="77777777" w:rsidR="008577AE" w:rsidRPr="00506F2E" w:rsidRDefault="008577AE" w:rsidP="008577AE"/>
          <w:p w14:paraId="016BA487" w14:textId="0F157A8D" w:rsidR="008577AE" w:rsidRPr="008577AE" w:rsidRDefault="008577AE" w:rsidP="00506F2E"/>
          <w:p w14:paraId="76AF2860" w14:textId="3A2EC43F" w:rsidR="00304370" w:rsidRPr="00506F2E" w:rsidRDefault="00304370"/>
        </w:tc>
      </w:tr>
      <w:tr w:rsidR="00304370" w14:paraId="2E500D79"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BE8B9D7" w14:textId="77777777" w:rsidR="00304370" w:rsidRDefault="009D0661">
            <w:pPr>
              <w:spacing w:before="50"/>
              <w:ind w:left="158"/>
            </w:pPr>
            <w:r>
              <w:rPr>
                <w:color w:val="333333"/>
              </w:rPr>
              <w:t>Article</w:t>
            </w:r>
            <w:r>
              <w:rPr>
                <w:color w:val="333333"/>
                <w:spacing w:val="15"/>
              </w:rPr>
              <w:t xml:space="preserve"> </w:t>
            </w:r>
            <w:r>
              <w:rPr>
                <w:color w:val="333333"/>
                <w:w w:val="114"/>
              </w:rPr>
              <w:t>14</w:t>
            </w:r>
          </w:p>
        </w:tc>
        <w:tc>
          <w:tcPr>
            <w:tcW w:w="9227" w:type="dxa"/>
            <w:gridSpan w:val="2"/>
            <w:tcBorders>
              <w:top w:val="single" w:sz="7" w:space="0" w:color="BABABA"/>
              <w:left w:val="nil"/>
              <w:bottom w:val="single" w:sz="7" w:space="0" w:color="BABABA"/>
              <w:right w:val="nil"/>
            </w:tcBorders>
          </w:tcPr>
          <w:p w14:paraId="0A2E53C3" w14:textId="77777777" w:rsidR="00304370" w:rsidRDefault="00304370"/>
        </w:tc>
      </w:tr>
      <w:tr w:rsidR="00304370" w14:paraId="0357745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021A62F" w14:textId="77777777" w:rsidR="00304370" w:rsidRDefault="009D0661">
            <w:pPr>
              <w:spacing w:before="50"/>
              <w:ind w:left="158"/>
            </w:pPr>
            <w:r>
              <w:rPr>
                <w:color w:val="333333"/>
              </w:rPr>
              <w:t>Article</w:t>
            </w:r>
            <w:r>
              <w:rPr>
                <w:color w:val="333333"/>
                <w:spacing w:val="15"/>
              </w:rPr>
              <w:t xml:space="preserve"> </w:t>
            </w:r>
            <w:r>
              <w:rPr>
                <w:color w:val="333333"/>
                <w:w w:val="114"/>
              </w:rPr>
              <w:t>15</w:t>
            </w:r>
          </w:p>
        </w:tc>
        <w:tc>
          <w:tcPr>
            <w:tcW w:w="9227" w:type="dxa"/>
            <w:gridSpan w:val="2"/>
            <w:tcBorders>
              <w:top w:val="single" w:sz="7" w:space="0" w:color="BABABA"/>
              <w:left w:val="nil"/>
              <w:bottom w:val="single" w:sz="7" w:space="0" w:color="BABABA"/>
              <w:right w:val="nil"/>
            </w:tcBorders>
          </w:tcPr>
          <w:p w14:paraId="35F14100" w14:textId="16818447" w:rsidR="00304370" w:rsidRPr="008577AE" w:rsidRDefault="008577AE">
            <w:pPr>
              <w:rPr>
                <w:lang/>
              </w:rPr>
            </w:pPr>
            <w:r>
              <w:rPr>
                <w:lang/>
              </w:rPr>
              <w:t xml:space="preserve">Proposal to delete on 15.2: </w:t>
            </w:r>
            <w:r w:rsidRPr="008577AE">
              <w:rPr>
                <w:lang/>
              </w:rPr>
              <w:t>"where applicable" is not clearly defined and thus</w:t>
            </w:r>
            <w:r>
              <w:rPr>
                <w:lang/>
              </w:rPr>
              <w:t xml:space="preserve"> should</w:t>
            </w:r>
            <w:r w:rsidRPr="008577AE">
              <w:rPr>
                <w:lang/>
              </w:rPr>
              <w:t xml:space="preserve"> be </w:t>
            </w:r>
            <w:r>
              <w:rPr>
                <w:lang/>
              </w:rPr>
              <w:t>delet</w:t>
            </w:r>
            <w:r w:rsidRPr="008577AE">
              <w:rPr>
                <w:lang/>
              </w:rPr>
              <w:t>ed.</w:t>
            </w:r>
          </w:p>
        </w:tc>
      </w:tr>
      <w:tr w:rsidR="00304370" w14:paraId="56192F1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D180C0B" w14:textId="77777777" w:rsidR="00304370" w:rsidRDefault="009D0661">
            <w:pPr>
              <w:spacing w:before="50"/>
              <w:ind w:left="158"/>
            </w:pPr>
            <w:r>
              <w:rPr>
                <w:color w:val="333333"/>
              </w:rPr>
              <w:t>Article</w:t>
            </w:r>
            <w:r>
              <w:rPr>
                <w:color w:val="333333"/>
                <w:spacing w:val="15"/>
              </w:rPr>
              <w:t xml:space="preserve"> </w:t>
            </w:r>
            <w:r>
              <w:rPr>
                <w:color w:val="333333"/>
                <w:w w:val="114"/>
              </w:rPr>
              <w:t>16</w:t>
            </w:r>
          </w:p>
        </w:tc>
        <w:tc>
          <w:tcPr>
            <w:tcW w:w="9227" w:type="dxa"/>
            <w:gridSpan w:val="2"/>
            <w:tcBorders>
              <w:top w:val="single" w:sz="7" w:space="0" w:color="BABABA"/>
              <w:left w:val="nil"/>
              <w:bottom w:val="single" w:sz="7" w:space="0" w:color="BABABA"/>
              <w:right w:val="nil"/>
            </w:tcBorders>
          </w:tcPr>
          <w:p w14:paraId="2E92F04B" w14:textId="77777777" w:rsidR="00304370" w:rsidRDefault="00304370"/>
        </w:tc>
      </w:tr>
      <w:tr w:rsidR="00304370" w14:paraId="43F28E25" w14:textId="77777777" w:rsidTr="008577AE">
        <w:trPr>
          <w:trHeight w:hRule="exact" w:val="1048"/>
        </w:trPr>
        <w:tc>
          <w:tcPr>
            <w:tcW w:w="4613" w:type="dxa"/>
            <w:tcBorders>
              <w:top w:val="single" w:sz="7" w:space="0" w:color="BABABA"/>
              <w:left w:val="nil"/>
              <w:bottom w:val="single" w:sz="7" w:space="0" w:color="BABABA"/>
              <w:right w:val="nil"/>
            </w:tcBorders>
            <w:shd w:val="clear" w:color="auto" w:fill="EDEDED"/>
          </w:tcPr>
          <w:p w14:paraId="1F31120D" w14:textId="77777777" w:rsidR="00304370" w:rsidRDefault="009D0661">
            <w:pPr>
              <w:spacing w:before="50"/>
              <w:ind w:left="158"/>
            </w:pPr>
            <w:r>
              <w:rPr>
                <w:color w:val="333333"/>
              </w:rPr>
              <w:t>Article</w:t>
            </w:r>
            <w:r>
              <w:rPr>
                <w:color w:val="333333"/>
                <w:spacing w:val="15"/>
              </w:rPr>
              <w:t xml:space="preserve"> </w:t>
            </w:r>
            <w:r>
              <w:rPr>
                <w:color w:val="333333"/>
                <w:w w:val="114"/>
              </w:rPr>
              <w:t>17</w:t>
            </w:r>
          </w:p>
        </w:tc>
        <w:tc>
          <w:tcPr>
            <w:tcW w:w="9227" w:type="dxa"/>
            <w:gridSpan w:val="2"/>
            <w:tcBorders>
              <w:top w:val="single" w:sz="7" w:space="0" w:color="BABABA"/>
              <w:left w:val="nil"/>
              <w:bottom w:val="single" w:sz="7" w:space="0" w:color="BABABA"/>
              <w:right w:val="nil"/>
            </w:tcBorders>
          </w:tcPr>
          <w:p w14:paraId="5B46E8F3" w14:textId="67138A9A" w:rsidR="008577AE" w:rsidRPr="008577AE" w:rsidRDefault="008577AE">
            <w:pPr>
              <w:rPr>
                <w:lang/>
              </w:rPr>
            </w:pPr>
            <w:r>
              <w:rPr>
                <w:lang/>
              </w:rPr>
              <w:t xml:space="preserve">Proposal to delete on 17.2 (e): </w:t>
            </w:r>
            <w:r w:rsidRPr="008577AE">
              <w:rPr>
                <w:lang/>
              </w:rPr>
              <w:t>"on 1 phase faults"</w:t>
            </w:r>
          </w:p>
          <w:p w14:paraId="4BA28B68" w14:textId="3D24438D" w:rsidR="008577AE" w:rsidRPr="008577AE" w:rsidRDefault="008577AE" w:rsidP="008577AE">
            <w:pPr>
              <w:rPr>
                <w:lang/>
              </w:rPr>
            </w:pPr>
            <w:r>
              <w:rPr>
                <w:lang/>
              </w:rPr>
              <w:t xml:space="preserve">Justification: </w:t>
            </w:r>
            <w:r w:rsidRPr="008577AE">
              <w:rPr>
                <w:lang/>
              </w:rPr>
              <w:t>Limiting automatic reconnections to one-phase faults can create operational difficulties for both TS0 and DSO. The one-phase fault provision shall be eliminated, and the decision must be between TSO/DSO agreement.</w:t>
            </w:r>
          </w:p>
          <w:p w14:paraId="388E3E23" w14:textId="0E0E7263" w:rsidR="00304370" w:rsidRPr="008577AE" w:rsidRDefault="00304370"/>
        </w:tc>
      </w:tr>
      <w:tr w:rsidR="00304370" w14:paraId="3A8AA7F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B43FB94" w14:textId="77777777" w:rsidR="00304370" w:rsidRDefault="009D0661">
            <w:pPr>
              <w:spacing w:before="50"/>
              <w:ind w:left="158"/>
            </w:pPr>
            <w:r>
              <w:rPr>
                <w:color w:val="333333"/>
              </w:rPr>
              <w:t>Article</w:t>
            </w:r>
            <w:r>
              <w:rPr>
                <w:color w:val="333333"/>
                <w:spacing w:val="15"/>
              </w:rPr>
              <w:t xml:space="preserve"> </w:t>
            </w:r>
            <w:r>
              <w:rPr>
                <w:color w:val="333333"/>
                <w:w w:val="114"/>
              </w:rPr>
              <w:t>18</w:t>
            </w:r>
          </w:p>
        </w:tc>
        <w:tc>
          <w:tcPr>
            <w:tcW w:w="9227" w:type="dxa"/>
            <w:gridSpan w:val="2"/>
            <w:tcBorders>
              <w:top w:val="single" w:sz="7" w:space="0" w:color="BABABA"/>
              <w:left w:val="nil"/>
              <w:bottom w:val="single" w:sz="7" w:space="0" w:color="BABABA"/>
              <w:right w:val="nil"/>
            </w:tcBorders>
          </w:tcPr>
          <w:p w14:paraId="0A174A50" w14:textId="77777777" w:rsidR="00304370" w:rsidRDefault="00304370"/>
        </w:tc>
      </w:tr>
      <w:tr w:rsidR="00304370" w14:paraId="2C5D825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45AA4D1" w14:textId="77777777" w:rsidR="00304370" w:rsidRDefault="009D0661">
            <w:pPr>
              <w:spacing w:before="50"/>
              <w:ind w:left="158"/>
            </w:pPr>
            <w:r>
              <w:rPr>
                <w:color w:val="333333"/>
              </w:rPr>
              <w:t>Article</w:t>
            </w:r>
            <w:r>
              <w:rPr>
                <w:color w:val="333333"/>
                <w:spacing w:val="15"/>
              </w:rPr>
              <w:t xml:space="preserve"> </w:t>
            </w:r>
            <w:r>
              <w:rPr>
                <w:color w:val="333333"/>
                <w:w w:val="114"/>
              </w:rPr>
              <w:t>19</w:t>
            </w:r>
          </w:p>
        </w:tc>
        <w:tc>
          <w:tcPr>
            <w:tcW w:w="9227" w:type="dxa"/>
            <w:gridSpan w:val="2"/>
            <w:tcBorders>
              <w:top w:val="single" w:sz="7" w:space="0" w:color="BABABA"/>
              <w:left w:val="nil"/>
              <w:bottom w:val="single" w:sz="7" w:space="0" w:color="BABABA"/>
              <w:right w:val="nil"/>
            </w:tcBorders>
          </w:tcPr>
          <w:p w14:paraId="5471C9F4" w14:textId="77777777" w:rsidR="00304370" w:rsidRDefault="00304370"/>
        </w:tc>
      </w:tr>
      <w:tr w:rsidR="00304370" w14:paraId="1898741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A5EF2C5" w14:textId="77777777" w:rsidR="00304370" w:rsidRDefault="009D0661">
            <w:pPr>
              <w:spacing w:before="50"/>
              <w:ind w:left="158"/>
            </w:pPr>
            <w:r>
              <w:rPr>
                <w:color w:val="333333"/>
              </w:rPr>
              <w:t>Article</w:t>
            </w:r>
            <w:r>
              <w:rPr>
                <w:color w:val="333333"/>
                <w:spacing w:val="15"/>
              </w:rPr>
              <w:t xml:space="preserve"> </w:t>
            </w:r>
            <w:r>
              <w:rPr>
                <w:color w:val="333333"/>
                <w:w w:val="114"/>
              </w:rPr>
              <w:t>20</w:t>
            </w:r>
          </w:p>
        </w:tc>
        <w:tc>
          <w:tcPr>
            <w:tcW w:w="9227" w:type="dxa"/>
            <w:gridSpan w:val="2"/>
            <w:tcBorders>
              <w:top w:val="single" w:sz="7" w:space="0" w:color="BABABA"/>
              <w:left w:val="nil"/>
              <w:bottom w:val="single" w:sz="7" w:space="0" w:color="BABABA"/>
              <w:right w:val="nil"/>
            </w:tcBorders>
          </w:tcPr>
          <w:p w14:paraId="47941FE5" w14:textId="77777777" w:rsidR="00304370" w:rsidRDefault="00304370"/>
        </w:tc>
      </w:tr>
      <w:tr w:rsidR="00304370" w14:paraId="02DB022F" w14:textId="77777777" w:rsidTr="00F20272">
        <w:trPr>
          <w:trHeight w:hRule="exact" w:val="2467"/>
        </w:trPr>
        <w:tc>
          <w:tcPr>
            <w:tcW w:w="4613" w:type="dxa"/>
            <w:tcBorders>
              <w:top w:val="single" w:sz="7" w:space="0" w:color="BABABA"/>
              <w:left w:val="nil"/>
              <w:bottom w:val="single" w:sz="7" w:space="0" w:color="BABABA"/>
              <w:right w:val="nil"/>
            </w:tcBorders>
            <w:shd w:val="clear" w:color="auto" w:fill="EDEDED"/>
          </w:tcPr>
          <w:p w14:paraId="2BAAD01B" w14:textId="77777777" w:rsidR="00304370" w:rsidRDefault="009D0661">
            <w:pPr>
              <w:spacing w:before="50"/>
              <w:ind w:left="158"/>
            </w:pPr>
            <w:r>
              <w:rPr>
                <w:color w:val="333333"/>
              </w:rPr>
              <w:t>Article</w:t>
            </w:r>
            <w:r>
              <w:rPr>
                <w:color w:val="333333"/>
                <w:spacing w:val="15"/>
              </w:rPr>
              <w:t xml:space="preserve"> </w:t>
            </w:r>
            <w:r>
              <w:rPr>
                <w:color w:val="333333"/>
                <w:w w:val="114"/>
              </w:rPr>
              <w:t>21</w:t>
            </w:r>
          </w:p>
        </w:tc>
        <w:tc>
          <w:tcPr>
            <w:tcW w:w="9227" w:type="dxa"/>
            <w:gridSpan w:val="2"/>
            <w:tcBorders>
              <w:top w:val="single" w:sz="7" w:space="0" w:color="BABABA"/>
              <w:left w:val="nil"/>
              <w:bottom w:val="single" w:sz="7" w:space="0" w:color="BABABA"/>
              <w:right w:val="nil"/>
            </w:tcBorders>
          </w:tcPr>
          <w:p w14:paraId="5336E9B6" w14:textId="77777777" w:rsidR="008577AE" w:rsidRPr="008577AE" w:rsidRDefault="008577AE">
            <w:r>
              <w:rPr>
                <w:lang/>
              </w:rPr>
              <w:t xml:space="preserve">Proposal to add on 21.1: </w:t>
            </w:r>
          </w:p>
          <w:p w14:paraId="79E77649" w14:textId="77777777" w:rsidR="008577AE" w:rsidRPr="008577AE" w:rsidRDefault="008577AE" w:rsidP="008577AE">
            <w:r w:rsidRPr="008577AE">
              <w:t xml:space="preserve">Transmission-connected demand facilities and transmission-connected distribution systems, </w:t>
            </w:r>
            <w:r w:rsidRPr="008577AE">
              <w:rPr>
                <w:b/>
                <w:bCs/>
              </w:rPr>
              <w:t>if agreed between DSO and TSO,</w:t>
            </w:r>
            <w:r w:rsidRPr="008577AE">
              <w:t xml:space="preserve"> shall fulfil the requirements set out in paragraphs 3 and </w:t>
            </w:r>
            <w:proofErr w:type="gramStart"/>
            <w:r w:rsidRPr="008577AE">
              <w:t>4  related</w:t>
            </w:r>
            <w:proofErr w:type="gramEnd"/>
            <w:r w:rsidRPr="008577AE">
              <w:t xml:space="preserve"> to the simulation models or equivalent information.</w:t>
            </w:r>
          </w:p>
          <w:p w14:paraId="75CB62D6" w14:textId="77777777" w:rsidR="00304370" w:rsidRDefault="008577AE">
            <w:pPr>
              <w:rPr>
                <w:lang/>
              </w:rPr>
            </w:pPr>
            <w:r>
              <w:rPr>
                <w:lang/>
              </w:rPr>
              <w:t xml:space="preserve">Justification: </w:t>
            </w:r>
            <w:r w:rsidRPr="008577AE">
              <w:rPr>
                <w:lang/>
              </w:rPr>
              <w:t>Distribution network models are dependent on the behaviour of the clients connected to the distribution grid. Currently there is no European regulation that obliges the Distribution grid client to provide the DSO with a model of its installation. The models that the DSO can provide will necessarily have large errors.</w:t>
            </w:r>
          </w:p>
          <w:p w14:paraId="6C2032FB" w14:textId="77777777" w:rsidR="00F20272" w:rsidRDefault="00F20272">
            <w:pPr>
              <w:rPr>
                <w:lang/>
              </w:rPr>
            </w:pPr>
          </w:p>
          <w:p w14:paraId="52FE5A4C" w14:textId="2F9116B0" w:rsidR="00F20272" w:rsidRPr="008577AE" w:rsidRDefault="00F20272">
            <w:pPr>
              <w:rPr>
                <w:lang/>
              </w:rPr>
            </w:pPr>
            <w:r>
              <w:rPr>
                <w:lang/>
              </w:rPr>
              <w:t>Proposal to delete 21.1 (a) (iii): T</w:t>
            </w:r>
            <w:r w:rsidRPr="00F20272">
              <w:rPr>
                <w:lang/>
              </w:rPr>
              <w:t>here is no practical difference between (i) and (iii). Thus we propose to</w:t>
            </w:r>
            <w:r>
              <w:rPr>
                <w:lang/>
              </w:rPr>
              <w:t xml:space="preserve"> delete </w:t>
            </w:r>
            <w:r w:rsidRPr="00F20272">
              <w:rPr>
                <w:lang/>
              </w:rPr>
              <w:t>(iii) and refer that demand response active power control can be used for constraint management services.</w:t>
            </w:r>
          </w:p>
        </w:tc>
      </w:tr>
      <w:tr w:rsidR="00304370" w14:paraId="67D52A8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6EF801F" w14:textId="77777777" w:rsidR="00304370" w:rsidRDefault="009D0661">
            <w:pPr>
              <w:spacing w:before="50"/>
              <w:ind w:left="158"/>
            </w:pPr>
            <w:r>
              <w:rPr>
                <w:color w:val="333333"/>
              </w:rPr>
              <w:t>Article</w:t>
            </w:r>
            <w:r>
              <w:rPr>
                <w:color w:val="333333"/>
                <w:spacing w:val="15"/>
              </w:rPr>
              <w:t xml:space="preserve"> </w:t>
            </w:r>
            <w:r>
              <w:rPr>
                <w:color w:val="333333"/>
                <w:w w:val="114"/>
              </w:rPr>
              <w:t>22</w:t>
            </w:r>
          </w:p>
        </w:tc>
        <w:tc>
          <w:tcPr>
            <w:tcW w:w="9227" w:type="dxa"/>
            <w:gridSpan w:val="2"/>
            <w:tcBorders>
              <w:top w:val="single" w:sz="7" w:space="0" w:color="BABABA"/>
              <w:left w:val="nil"/>
              <w:bottom w:val="single" w:sz="7" w:space="0" w:color="BABABA"/>
              <w:right w:val="nil"/>
            </w:tcBorders>
          </w:tcPr>
          <w:p w14:paraId="4D12DDD6" w14:textId="77777777" w:rsidR="00304370" w:rsidRDefault="00304370"/>
        </w:tc>
      </w:tr>
      <w:tr w:rsidR="00304370" w14:paraId="0748AF6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7CDDB21" w14:textId="77777777" w:rsidR="00304370" w:rsidRDefault="009D0661">
            <w:pPr>
              <w:spacing w:before="50"/>
              <w:ind w:left="158"/>
            </w:pPr>
            <w:r>
              <w:rPr>
                <w:color w:val="333333"/>
              </w:rPr>
              <w:t>Article</w:t>
            </w:r>
            <w:r>
              <w:rPr>
                <w:color w:val="333333"/>
                <w:spacing w:val="15"/>
              </w:rPr>
              <w:t xml:space="preserve"> </w:t>
            </w:r>
            <w:r>
              <w:rPr>
                <w:color w:val="333333"/>
                <w:w w:val="114"/>
              </w:rPr>
              <w:t>23</w:t>
            </w:r>
          </w:p>
        </w:tc>
        <w:tc>
          <w:tcPr>
            <w:tcW w:w="9227" w:type="dxa"/>
            <w:gridSpan w:val="2"/>
            <w:tcBorders>
              <w:top w:val="single" w:sz="7" w:space="0" w:color="BABABA"/>
              <w:left w:val="nil"/>
              <w:bottom w:val="single" w:sz="7" w:space="0" w:color="BABABA"/>
              <w:right w:val="nil"/>
            </w:tcBorders>
          </w:tcPr>
          <w:p w14:paraId="2F5C6984" w14:textId="77777777" w:rsidR="00304370" w:rsidRDefault="00304370"/>
        </w:tc>
      </w:tr>
      <w:tr w:rsidR="00304370" w14:paraId="2E36F64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A7E53C5" w14:textId="77777777" w:rsidR="00304370" w:rsidRDefault="009D0661">
            <w:pPr>
              <w:spacing w:before="50"/>
              <w:ind w:left="158"/>
            </w:pPr>
            <w:r>
              <w:rPr>
                <w:color w:val="333333"/>
              </w:rPr>
              <w:t>Article</w:t>
            </w:r>
            <w:r>
              <w:rPr>
                <w:color w:val="333333"/>
                <w:spacing w:val="15"/>
              </w:rPr>
              <w:t xml:space="preserve"> </w:t>
            </w:r>
            <w:r>
              <w:rPr>
                <w:color w:val="333333"/>
                <w:w w:val="114"/>
              </w:rPr>
              <w:t>24</w:t>
            </w:r>
          </w:p>
        </w:tc>
        <w:tc>
          <w:tcPr>
            <w:tcW w:w="9227" w:type="dxa"/>
            <w:gridSpan w:val="2"/>
            <w:tcBorders>
              <w:top w:val="single" w:sz="7" w:space="0" w:color="BABABA"/>
              <w:left w:val="nil"/>
              <w:bottom w:val="single" w:sz="7" w:space="0" w:color="BABABA"/>
              <w:right w:val="nil"/>
            </w:tcBorders>
          </w:tcPr>
          <w:p w14:paraId="2B607360" w14:textId="77777777" w:rsidR="00304370" w:rsidRDefault="00304370"/>
        </w:tc>
      </w:tr>
      <w:tr w:rsidR="00304370" w14:paraId="0DA031E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D93CC4E" w14:textId="77777777" w:rsidR="00304370" w:rsidRDefault="009D0661">
            <w:pPr>
              <w:spacing w:before="50"/>
              <w:ind w:left="158"/>
            </w:pPr>
            <w:r>
              <w:rPr>
                <w:color w:val="333333"/>
              </w:rPr>
              <w:t>Article</w:t>
            </w:r>
            <w:r>
              <w:rPr>
                <w:color w:val="333333"/>
                <w:spacing w:val="15"/>
              </w:rPr>
              <w:t xml:space="preserve"> </w:t>
            </w:r>
            <w:r>
              <w:rPr>
                <w:color w:val="333333"/>
                <w:w w:val="114"/>
              </w:rPr>
              <w:t>25</w:t>
            </w:r>
          </w:p>
        </w:tc>
        <w:tc>
          <w:tcPr>
            <w:tcW w:w="9227" w:type="dxa"/>
            <w:gridSpan w:val="2"/>
            <w:tcBorders>
              <w:top w:val="single" w:sz="7" w:space="0" w:color="BABABA"/>
              <w:left w:val="nil"/>
              <w:bottom w:val="single" w:sz="7" w:space="0" w:color="BABABA"/>
              <w:right w:val="nil"/>
            </w:tcBorders>
          </w:tcPr>
          <w:p w14:paraId="7A118820" w14:textId="77777777" w:rsidR="00304370" w:rsidRDefault="00304370"/>
        </w:tc>
      </w:tr>
      <w:tr w:rsidR="00304370" w14:paraId="030E235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5A66120" w14:textId="77777777" w:rsidR="00304370" w:rsidRDefault="009D0661">
            <w:pPr>
              <w:spacing w:before="50"/>
              <w:ind w:left="158"/>
            </w:pPr>
            <w:r>
              <w:rPr>
                <w:color w:val="333333"/>
              </w:rPr>
              <w:t>Article</w:t>
            </w:r>
            <w:r>
              <w:rPr>
                <w:color w:val="333333"/>
                <w:spacing w:val="15"/>
              </w:rPr>
              <w:t xml:space="preserve"> </w:t>
            </w:r>
            <w:r>
              <w:rPr>
                <w:color w:val="333333"/>
                <w:w w:val="114"/>
              </w:rPr>
              <w:t>26</w:t>
            </w:r>
          </w:p>
        </w:tc>
        <w:tc>
          <w:tcPr>
            <w:tcW w:w="9227" w:type="dxa"/>
            <w:gridSpan w:val="2"/>
            <w:tcBorders>
              <w:top w:val="single" w:sz="7" w:space="0" w:color="BABABA"/>
              <w:left w:val="nil"/>
              <w:bottom w:val="single" w:sz="7" w:space="0" w:color="BABABA"/>
              <w:right w:val="nil"/>
            </w:tcBorders>
          </w:tcPr>
          <w:p w14:paraId="6AE8E10A" w14:textId="77777777" w:rsidR="00304370" w:rsidRDefault="00304370"/>
        </w:tc>
      </w:tr>
    </w:tbl>
    <w:p w14:paraId="506F5B76" w14:textId="77777777" w:rsidR="00304370" w:rsidRDefault="00304370">
      <w:pPr>
        <w:spacing w:line="140" w:lineRule="exact"/>
        <w:rPr>
          <w:sz w:val="15"/>
          <w:szCs w:val="15"/>
        </w:rPr>
      </w:pPr>
    </w:p>
    <w:p w14:paraId="5B148BF2" w14:textId="77777777" w:rsidR="00304370" w:rsidRDefault="00304370">
      <w:pPr>
        <w:spacing w:line="200" w:lineRule="exact"/>
      </w:pPr>
    </w:p>
    <w:p w14:paraId="3E4997BC" w14:textId="77777777" w:rsidR="00304370" w:rsidRDefault="00304370">
      <w:pPr>
        <w:spacing w:line="200" w:lineRule="exact"/>
      </w:pPr>
    </w:p>
    <w:p w14:paraId="284ED274" w14:textId="77777777" w:rsidR="00304370" w:rsidRDefault="00304370">
      <w:pPr>
        <w:spacing w:line="200" w:lineRule="exact"/>
      </w:pPr>
    </w:p>
    <w:p w14:paraId="72EC66BB" w14:textId="77777777" w:rsidR="00304370" w:rsidRDefault="00304370">
      <w:pPr>
        <w:spacing w:line="200" w:lineRule="exact"/>
      </w:pPr>
    </w:p>
    <w:p w14:paraId="722E15C8" w14:textId="77777777" w:rsidR="00304370" w:rsidRDefault="00304370">
      <w:pPr>
        <w:spacing w:line="200" w:lineRule="exact"/>
      </w:pPr>
    </w:p>
    <w:p w14:paraId="6D06919D" w14:textId="77777777" w:rsidR="00304370" w:rsidRDefault="00304370">
      <w:pPr>
        <w:spacing w:line="200" w:lineRule="exact"/>
      </w:pPr>
    </w:p>
    <w:p w14:paraId="300D2CE5" w14:textId="77777777" w:rsidR="00304370" w:rsidRDefault="00304370">
      <w:pPr>
        <w:spacing w:line="200" w:lineRule="exact"/>
      </w:pPr>
    </w:p>
    <w:p w14:paraId="04802696" w14:textId="77777777" w:rsidR="00304370" w:rsidRDefault="00304370">
      <w:pPr>
        <w:spacing w:line="200" w:lineRule="exact"/>
      </w:pPr>
    </w:p>
    <w:p w14:paraId="4354F05B" w14:textId="77777777" w:rsidR="00304370" w:rsidRDefault="00304370">
      <w:pPr>
        <w:spacing w:line="200" w:lineRule="exact"/>
      </w:pPr>
    </w:p>
    <w:p w14:paraId="2C959ED0" w14:textId="77777777" w:rsidR="00304370" w:rsidRDefault="00304370">
      <w:pPr>
        <w:spacing w:line="200" w:lineRule="exact"/>
      </w:pPr>
    </w:p>
    <w:p w14:paraId="02FA5D8B" w14:textId="77777777" w:rsidR="00304370" w:rsidRDefault="00304370">
      <w:pPr>
        <w:spacing w:line="200" w:lineRule="exact"/>
      </w:pPr>
    </w:p>
    <w:p w14:paraId="59E35804" w14:textId="77777777" w:rsidR="00304370" w:rsidRDefault="00304370">
      <w:pPr>
        <w:spacing w:line="200" w:lineRule="exact"/>
      </w:pPr>
    </w:p>
    <w:p w14:paraId="01B465FB" w14:textId="77777777" w:rsidR="00304370" w:rsidRDefault="00304370">
      <w:pPr>
        <w:spacing w:line="200" w:lineRule="exact"/>
      </w:pPr>
    </w:p>
    <w:p w14:paraId="00B8EE1B" w14:textId="77777777" w:rsidR="00304370" w:rsidRDefault="00304370">
      <w:pPr>
        <w:spacing w:line="200" w:lineRule="exact"/>
      </w:pPr>
    </w:p>
    <w:p w14:paraId="519343D2" w14:textId="77777777" w:rsidR="00304370" w:rsidRDefault="00304370">
      <w:pPr>
        <w:spacing w:line="200" w:lineRule="exact"/>
      </w:pPr>
    </w:p>
    <w:p w14:paraId="199DC11A" w14:textId="77777777" w:rsidR="00304370" w:rsidRDefault="00304370">
      <w:pPr>
        <w:spacing w:line="200" w:lineRule="exact"/>
      </w:pPr>
    </w:p>
    <w:p w14:paraId="5405C5CE" w14:textId="77777777" w:rsidR="00304370" w:rsidRDefault="00304370">
      <w:pPr>
        <w:spacing w:line="200" w:lineRule="exact"/>
      </w:pPr>
    </w:p>
    <w:p w14:paraId="7C8254FC" w14:textId="77777777" w:rsidR="00304370" w:rsidRDefault="00304370">
      <w:pPr>
        <w:spacing w:line="200" w:lineRule="exact"/>
      </w:pPr>
    </w:p>
    <w:p w14:paraId="2F034FFE" w14:textId="77777777" w:rsidR="00304370" w:rsidRDefault="0036270E">
      <w:pPr>
        <w:spacing w:before="29"/>
        <w:ind w:right="100"/>
        <w:jc w:val="right"/>
        <w:rPr>
          <w:sz w:val="24"/>
          <w:szCs w:val="24"/>
        </w:rPr>
        <w:sectPr w:rsidR="00304370">
          <w:pgSz w:w="16840" w:h="11920" w:orient="landscape"/>
          <w:pgMar w:top="900" w:right="620" w:bottom="0" w:left="980" w:header="720" w:footer="720" w:gutter="0"/>
          <w:cols w:space="720"/>
        </w:sectPr>
      </w:pPr>
      <w:r>
        <w:pict w14:anchorId="63284ABA">
          <v:group id="_x0000_s1470" style="position:absolute;left:0;text-align:left;margin-left:760.85pt;margin-top:109.85pt;width:1.75pt;height:271.75pt;z-index:-3797;mso-position-horizontal-relative:page;mso-position-vertical-relative:page" coordorigin="15217,2197" coordsize="35,5435">
            <v:shape id="_x0000_s1485" style="position:absolute;left:15227;top:2207;width:15;height:375" coordorigin="15227,2207" coordsize="15,375" path="m15242,2207r-15,15l15227,2567r15,15l15242,2207xe" fillcolor="#bababa" stroked="f">
              <v:path arrowok="t"/>
            </v:shape>
            <v:shape id="_x0000_s1484" style="position:absolute;left:15227;top:2567;width:15;height:375" coordorigin="15227,2567" coordsize="15,375" path="m15242,2567r-15,15l15227,2927r15,15l15242,2567xe" fillcolor="#bababa" stroked="f">
              <v:path arrowok="t"/>
            </v:shape>
            <v:shape id="_x0000_s1483" style="position:absolute;left:15227;top:2927;width:15;height:375" coordorigin="15227,2927" coordsize="15,375" path="m15242,2927r-15,15l15227,3287r15,15l15242,2927xe" fillcolor="#bababa" stroked="f">
              <v:path arrowok="t"/>
            </v:shape>
            <v:shape id="_x0000_s1482" style="position:absolute;left:15227;top:3287;width:15;height:375" coordorigin="15227,3287" coordsize="15,375" path="m15242,3287r-15,15l15227,3647r15,15l15242,3287xe" fillcolor="#bababa" stroked="f">
              <v:path arrowok="t"/>
            </v:shape>
            <v:shape id="_x0000_s1481" style="position:absolute;left:15227;top:3647;width:15;height:375" coordorigin="15227,3647" coordsize="15,375" path="m15242,3647r-15,15l15227,4007r15,15l15242,3647xe" fillcolor="#bababa" stroked="f">
              <v:path arrowok="t"/>
            </v:shape>
            <v:shape id="_x0000_s1480" style="position:absolute;left:15227;top:4007;width:15;height:375" coordorigin="15227,4007" coordsize="15,375" path="m15242,4007r-15,15l15227,4367r15,15l15242,4007xe" fillcolor="#bababa" stroked="f">
              <v:path arrowok="t"/>
            </v:shape>
            <v:shape id="_x0000_s1479" style="position:absolute;left:15227;top:4367;width:15;height:375" coordorigin="15227,4367" coordsize="15,375" path="m15242,4367r-15,15l15227,4727r15,15l15242,4367xe" fillcolor="#bababa" stroked="f">
              <v:path arrowok="t"/>
            </v:shape>
            <v:shape id="_x0000_s1478" style="position:absolute;left:15227;top:4727;width:15;height:375" coordorigin="15227,4727" coordsize="15,375" path="m15242,4727r-15,15l15227,5087r15,15l15242,4727xe" fillcolor="#bababa" stroked="f">
              <v:path arrowok="t"/>
            </v:shape>
            <v:shape id="_x0000_s1477" style="position:absolute;left:15227;top:5087;width:15;height:375" coordorigin="15227,5087" coordsize="15,375" path="m15242,5087r-15,15l15227,5447r15,15l15242,5087xe" fillcolor="#bababa" stroked="f">
              <v:path arrowok="t"/>
            </v:shape>
            <v:shape id="_x0000_s1476" style="position:absolute;left:15227;top:5447;width:15;height:375" coordorigin="15227,5447" coordsize="15,375" path="m15242,5447r-15,15l15227,5807r15,15l15242,5447xe" fillcolor="#bababa" stroked="f">
              <v:path arrowok="t"/>
            </v:shape>
            <v:shape id="_x0000_s1475" style="position:absolute;left:15227;top:5807;width:15;height:375" coordorigin="15227,5807" coordsize="15,375" path="m15242,5807r-15,15l15227,6167r15,15l15242,5807xe" fillcolor="#bababa" stroked="f">
              <v:path arrowok="t"/>
            </v:shape>
            <v:shape id="_x0000_s1474" style="position:absolute;left:15227;top:6167;width:15;height:375" coordorigin="15227,6167" coordsize="15,375" path="m15242,6167r-15,15l15227,6527r15,15l15242,6167xe" fillcolor="#bababa" stroked="f">
              <v:path arrowok="t"/>
            </v:shape>
            <v:shape id="_x0000_s1473" style="position:absolute;left:15227;top:6527;width:15;height:375" coordorigin="15227,6527" coordsize="15,375" path="m15242,6527r-15,15l15227,6887r15,15l15242,6527xe" fillcolor="#bababa" stroked="f">
              <v:path arrowok="t"/>
            </v:shape>
            <v:shape id="_x0000_s1472" style="position:absolute;left:15227;top:6887;width:15;height:375" coordorigin="15227,6887" coordsize="15,375" path="m15242,6887r-15,15l15227,7247r15,15l15242,6887xe" fillcolor="#bababa" stroked="f">
              <v:path arrowok="t"/>
            </v:shape>
            <v:shape id="_x0000_s1471" style="position:absolute;left:15227;top:7247;width:15;height:375" coordorigin="15227,7247" coordsize="15,375" path="m15242,7247r-15,15l15227,7607r15,15l15242,7247xe" fillcolor="#bababa" stroked="f">
              <v:path arrowok="t"/>
            </v:shape>
            <w10:wrap anchorx="page" anchory="page"/>
          </v:group>
        </w:pict>
      </w:r>
      <w:r w:rsidR="009D0661">
        <w:rPr>
          <w:sz w:val="24"/>
          <w:szCs w:val="24"/>
        </w:rPr>
        <w:t>15</w:t>
      </w:r>
    </w:p>
    <w:p w14:paraId="2D209446"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55E50277" w14:textId="77777777" w:rsidR="00304370" w:rsidRDefault="00304370">
      <w:pPr>
        <w:spacing w:before="8" w:line="100" w:lineRule="exact"/>
        <w:rPr>
          <w:sz w:val="11"/>
          <w:szCs w:val="11"/>
        </w:rPr>
      </w:pPr>
    </w:p>
    <w:p w14:paraId="4D9C828B" w14:textId="77777777" w:rsidR="00304370" w:rsidRDefault="0036270E">
      <w:pPr>
        <w:ind w:left="5642"/>
      </w:pPr>
      <w:r>
        <w:pict w14:anchorId="1BC7BEEE">
          <v:group id="_x0000_s1450" style="position:absolute;left:0;text-align:left;margin-left:68.9pt;margin-top:-2.6pt;width:463.2pt;height:35.3pt;z-index:-3796;mso-position-horizontal-relative:page" coordorigin="1378,-52" coordsize="9264,706">
            <v:shape id="_x0000_s1469" style="position:absolute;left:1395;top:-35;width:4615;height:311" coordorigin="1395,-35" coordsize="4615,311" path="m1395,-35r,312l6010,277r,-312l1395,-35xe" fillcolor="#ededed" stroked="f">
              <v:path arrowok="t"/>
            </v:shape>
            <v:shape id="_x0000_s1468" style="position:absolute;left:6010;top:-35;width:4615;height:311" coordorigin="6010,-35" coordsize="4615,311" path="m6010,-35r,312l10625,277r,-312l6010,-35xe" fillcolor="#ededed" stroked="f">
              <v:path arrowok="t"/>
            </v:shape>
            <v:shape id="_x0000_s1467" style="position:absolute;left:1395;top:277;width:4615;height:360" coordorigin="1395,277" coordsize="4615,360" path="m1395,277r,360l6010,637r,-360l1395,277xe" fillcolor="#ededed" stroked="f">
              <v:path arrowok="t"/>
            </v:shape>
            <v:shape id="_x0000_s1466" style="position:absolute;left:1388;top:-35;width:4630;height:0" coordorigin="1388,-35" coordsize="4630,0" path="m1388,-35r4629,e" filled="f" strokecolor="#bababa" strokeweight=".85pt">
              <v:path arrowok="t"/>
            </v:shape>
            <v:shape id="_x0000_s1465" style="position:absolute;left:6002;top:-42;width:15;height:326" coordorigin="6002,-42" coordsize="15,326" path="m6017,-42r-15,15l6002,269r15,15l6017,-42xe" fillcolor="#bababa" stroked="f">
              <v:path arrowok="t"/>
            </v:shape>
            <v:shape id="_x0000_s1464" style="position:absolute;left:1388;top:276;width:4630;height:0" coordorigin="1388,276" coordsize="4630,0" path="m1388,276r4629,e" filled="f" strokecolor="#bababa" strokeweight=".85pt">
              <v:path arrowok="t"/>
            </v:shape>
            <v:shape id="_x0000_s1463" style="position:absolute;left:1388;top:-42;width:15;height:326" coordorigin="1388,-42" coordsize="15,326" path="m1388,284r15,-15l1403,-27r-15,-15l1388,284xe" fillcolor="#bababa" stroked="f">
              <v:path arrowok="t"/>
            </v:shape>
            <v:shape id="_x0000_s1462" style="position:absolute;left:6002;top:-35;width:4630;height:0" coordorigin="6002,-35" coordsize="4630,0" path="m6002,-35r4630,e" filled="f" strokecolor="#bababa" strokeweight=".85pt">
              <v:path arrowok="t"/>
            </v:shape>
            <v:shape id="_x0000_s1461" style="position:absolute;left:10617;top:-42;width:15;height:326" coordorigin="10617,-42" coordsize="15,326" path="m10632,-42r-15,15l10617,269r15,15l10632,-42xe" fillcolor="#bababa" stroked="f">
              <v:path arrowok="t"/>
            </v:shape>
            <v:shape id="_x0000_s1460" style="position:absolute;left:6002;top:276;width:4630;height:0" coordorigin="6002,276" coordsize="4630,0" path="m6002,276r4630,e" filled="f" strokecolor="#bababa" strokeweight=".85pt">
              <v:path arrowok="t"/>
            </v:shape>
            <v:shape id="_x0000_s1459" style="position:absolute;left:6002;top:-42;width:15;height:326" coordorigin="6002,-42" coordsize="15,326" path="m6002,284r15,-15l6017,-27r-15,-15l6002,284xe" fillcolor="#bababa" stroked="f">
              <v:path arrowok="t"/>
            </v:shape>
            <v:shape id="_x0000_s1458" style="position:absolute;left:1388;top:276;width:4630;height:0" coordorigin="1388,276" coordsize="4630,0" path="m1388,276r4629,e" filled="f" strokecolor="#bababa" strokeweight=".85pt">
              <v:path arrowok="t"/>
            </v:shape>
            <v:shape id="_x0000_s1457" style="position:absolute;left:6002;top:269;width:15;height:375" coordorigin="6002,269" coordsize="15,375" path="m6017,269r-15,15l6002,629r15,15l6017,269xe" fillcolor="#bababa" stroked="f">
              <v:path arrowok="t"/>
            </v:shape>
            <v:shape id="_x0000_s1456" style="position:absolute;left:1388;top:636;width:4630;height:0" coordorigin="1388,636" coordsize="4630,0" path="m1388,636r4629,e" filled="f" strokecolor="#bababa" strokeweight=".85pt">
              <v:path arrowok="t"/>
            </v:shape>
            <v:shape id="_x0000_s1455" style="position:absolute;left:1388;top:269;width:15;height:375" coordorigin="1388,269" coordsize="15,375" path="m1388,644r15,-15l1403,284r-15,-15l1388,644xe" fillcolor="#bababa" stroked="f">
              <v:path arrowok="t"/>
            </v:shape>
            <v:shape id="_x0000_s1454" style="position:absolute;left:6002;top:276;width:4630;height:0" coordorigin="6002,276" coordsize="4630,0" path="m6002,276r4630,e" filled="f" strokecolor="#bababa" strokeweight=".85pt">
              <v:path arrowok="t"/>
            </v:shape>
            <v:shape id="_x0000_s1453" style="position:absolute;left:10617;top:269;width:15;height:375" coordorigin="10617,269" coordsize="15,375" path="m10632,269r-15,15l10617,629r15,15l10632,269xe" fillcolor="#bababa" stroked="f">
              <v:path arrowok="t"/>
            </v:shape>
            <v:shape id="_x0000_s1452" style="position:absolute;left:6002;top:636;width:4630;height:0" coordorigin="6002,636" coordsize="4630,0" path="m6002,636r4630,e" filled="f" strokecolor="#bababa" strokeweight=".85pt">
              <v:path arrowok="t"/>
            </v:shape>
            <v:shape id="_x0000_s1451"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0848FD3E" w14:textId="77777777" w:rsidR="00304370" w:rsidRDefault="00304370">
      <w:pPr>
        <w:spacing w:before="7" w:line="100" w:lineRule="exact"/>
        <w:rPr>
          <w:sz w:val="11"/>
          <w:szCs w:val="11"/>
        </w:rPr>
      </w:pPr>
    </w:p>
    <w:p w14:paraId="7327F8D4" w14:textId="77777777" w:rsidR="00304370" w:rsidRDefault="009D0661">
      <w:pPr>
        <w:ind w:left="573"/>
      </w:pPr>
      <w:r>
        <w:rPr>
          <w:color w:val="333333"/>
        </w:rPr>
        <w:t>New</w:t>
      </w:r>
      <w:r>
        <w:rPr>
          <w:color w:val="333333"/>
          <w:spacing w:val="34"/>
        </w:rPr>
        <w:t xml:space="preserve"> </w:t>
      </w:r>
      <w:r>
        <w:rPr>
          <w:color w:val="333333"/>
          <w:w w:val="109"/>
        </w:rPr>
        <w:t>article</w:t>
      </w:r>
    </w:p>
    <w:p w14:paraId="5F81DDE4" w14:textId="77777777" w:rsidR="00304370" w:rsidRDefault="00304370">
      <w:pPr>
        <w:spacing w:line="200" w:lineRule="exact"/>
      </w:pPr>
    </w:p>
    <w:p w14:paraId="142A5DDB" w14:textId="77777777" w:rsidR="00304370" w:rsidRDefault="00304370">
      <w:pPr>
        <w:spacing w:line="200" w:lineRule="exact"/>
      </w:pPr>
    </w:p>
    <w:p w14:paraId="385F4EDC" w14:textId="77777777" w:rsidR="00304370" w:rsidRDefault="00304370">
      <w:pPr>
        <w:spacing w:line="200" w:lineRule="exact"/>
      </w:pPr>
    </w:p>
    <w:p w14:paraId="3B611F85" w14:textId="77777777" w:rsidR="00304370" w:rsidRDefault="00304370">
      <w:pPr>
        <w:spacing w:before="8" w:line="200" w:lineRule="exact"/>
      </w:pPr>
    </w:p>
    <w:p w14:paraId="180303BE"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6B33C02" w14:textId="77777777" w:rsidR="00304370" w:rsidRDefault="00304370">
      <w:pPr>
        <w:spacing w:before="8" w:line="100" w:lineRule="exact"/>
        <w:rPr>
          <w:sz w:val="10"/>
          <w:szCs w:val="10"/>
        </w:rPr>
      </w:pPr>
    </w:p>
    <w:p w14:paraId="6511E41A"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7A68AF4E" w14:textId="77777777" w:rsidR="00304370" w:rsidRDefault="00304370">
      <w:pPr>
        <w:spacing w:line="200" w:lineRule="exact"/>
      </w:pPr>
    </w:p>
    <w:p w14:paraId="1D1A38D3" w14:textId="77777777" w:rsidR="00304370" w:rsidRDefault="00304370">
      <w:pPr>
        <w:spacing w:before="18" w:line="280" w:lineRule="exact"/>
        <w:rPr>
          <w:sz w:val="28"/>
          <w:szCs w:val="28"/>
        </w:rPr>
      </w:pPr>
    </w:p>
    <w:p w14:paraId="1202C94D" w14:textId="77777777" w:rsidR="00304370" w:rsidRDefault="0036270E">
      <w:pPr>
        <w:spacing w:line="440" w:lineRule="atLeast"/>
        <w:ind w:left="115" w:right="918"/>
        <w:rPr>
          <w:sz w:val="30"/>
          <w:szCs w:val="30"/>
        </w:rPr>
      </w:pPr>
      <w:r>
        <w:pict w14:anchorId="58F45F84">
          <v:group id="_x0000_s1448" style="position:absolute;left:0;text-align:left;margin-left:54.75pt;margin-top:72.65pt;width:485.8pt;height:0;z-index:-3795;mso-position-horizontal-relative:page" coordorigin="1095,1453" coordsize="9716,0">
            <v:shape id="_x0000_s1449" style="position:absolute;left:1095;top:1453;width:9716;height:0" coordorigin="1095,1453" coordsize="9716,0" path="m1095,1453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w w:val="83"/>
          <w:sz w:val="30"/>
          <w:szCs w:val="30"/>
        </w:rPr>
        <w:t>III</w:t>
      </w:r>
      <w:r w:rsidR="009D0661">
        <w:rPr>
          <w:color w:val="004E98"/>
          <w:spacing w:val="21"/>
          <w:w w:val="83"/>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w w:val="109"/>
          <w:sz w:val="30"/>
          <w:szCs w:val="30"/>
        </w:rPr>
        <w:t>Connection</w:t>
      </w:r>
      <w:r w:rsidR="009D0661">
        <w:rPr>
          <w:color w:val="004E98"/>
          <w:spacing w:val="1"/>
          <w:w w:val="109"/>
          <w:sz w:val="30"/>
          <w:szCs w:val="30"/>
        </w:rPr>
        <w:t xml:space="preserve"> </w:t>
      </w:r>
      <w:r w:rsidR="009D0661">
        <w:rPr>
          <w:color w:val="004E98"/>
          <w:sz w:val="30"/>
          <w:szCs w:val="30"/>
        </w:rPr>
        <w:t>of</w:t>
      </w:r>
      <w:r w:rsidR="009D0661">
        <w:rPr>
          <w:color w:val="004E98"/>
          <w:spacing w:val="8"/>
          <w:sz w:val="30"/>
          <w:szCs w:val="30"/>
        </w:rPr>
        <w:t xml:space="preserve"> </w:t>
      </w:r>
      <w:r w:rsidR="009D0661">
        <w:rPr>
          <w:color w:val="004E98"/>
          <w:w w:val="114"/>
          <w:sz w:val="30"/>
          <w:szCs w:val="30"/>
        </w:rPr>
        <w:t>demand</w:t>
      </w:r>
      <w:r w:rsidR="009D0661">
        <w:rPr>
          <w:color w:val="004E98"/>
          <w:spacing w:val="-3"/>
          <w:w w:val="114"/>
          <w:sz w:val="30"/>
          <w:szCs w:val="30"/>
        </w:rPr>
        <w:t xml:space="preserve"> </w:t>
      </w:r>
      <w:r w:rsidR="009D0661">
        <w:rPr>
          <w:color w:val="004E98"/>
          <w:sz w:val="30"/>
          <w:szCs w:val="30"/>
        </w:rPr>
        <w:t>units</w:t>
      </w:r>
      <w:r w:rsidR="009D0661">
        <w:rPr>
          <w:color w:val="004E98"/>
          <w:spacing w:val="55"/>
          <w:sz w:val="30"/>
          <w:szCs w:val="30"/>
        </w:rPr>
        <w:t xml:space="preserve"> </w:t>
      </w:r>
      <w:r w:rsidR="009D0661">
        <w:rPr>
          <w:color w:val="004E98"/>
          <w:w w:val="118"/>
          <w:sz w:val="30"/>
          <w:szCs w:val="30"/>
        </w:rPr>
        <w:t>used</w:t>
      </w:r>
      <w:r w:rsidR="009D0661">
        <w:rPr>
          <w:color w:val="004E98"/>
          <w:spacing w:val="-6"/>
          <w:w w:val="118"/>
          <w:sz w:val="30"/>
          <w:szCs w:val="30"/>
        </w:rPr>
        <w:t xml:space="preserve"> </w:t>
      </w:r>
      <w:r w:rsidR="009D0661">
        <w:rPr>
          <w:color w:val="004E98"/>
          <w:sz w:val="30"/>
          <w:szCs w:val="30"/>
        </w:rPr>
        <w:t>by</w:t>
      </w:r>
      <w:r w:rsidR="009D0661">
        <w:rPr>
          <w:color w:val="004E98"/>
          <w:spacing w:val="23"/>
          <w:sz w:val="30"/>
          <w:szCs w:val="30"/>
        </w:rPr>
        <w:t xml:space="preserve"> </w:t>
      </w:r>
      <w:r w:rsidR="009D0661">
        <w:rPr>
          <w:color w:val="004E98"/>
          <w:sz w:val="30"/>
          <w:szCs w:val="30"/>
        </w:rPr>
        <w:t>a</w:t>
      </w:r>
      <w:r w:rsidR="009D0661">
        <w:rPr>
          <w:color w:val="004E98"/>
          <w:spacing w:val="41"/>
          <w:sz w:val="30"/>
          <w:szCs w:val="30"/>
        </w:rPr>
        <w:t xml:space="preserve"> </w:t>
      </w:r>
      <w:r w:rsidR="009D0661">
        <w:rPr>
          <w:color w:val="004E98"/>
          <w:w w:val="114"/>
          <w:sz w:val="30"/>
          <w:szCs w:val="30"/>
        </w:rPr>
        <w:t>demand</w:t>
      </w:r>
      <w:r w:rsidR="009D0661">
        <w:rPr>
          <w:color w:val="004E98"/>
          <w:spacing w:val="-3"/>
          <w:w w:val="114"/>
          <w:sz w:val="30"/>
          <w:szCs w:val="30"/>
        </w:rPr>
        <w:t xml:space="preserve"> </w:t>
      </w:r>
      <w:r w:rsidR="009D0661">
        <w:rPr>
          <w:color w:val="004E98"/>
          <w:sz w:val="30"/>
          <w:szCs w:val="30"/>
        </w:rPr>
        <w:t>facility</w:t>
      </w:r>
      <w:r w:rsidR="009D0661">
        <w:rPr>
          <w:color w:val="004E98"/>
          <w:spacing w:val="-9"/>
          <w:sz w:val="30"/>
          <w:szCs w:val="30"/>
        </w:rPr>
        <w:t xml:space="preserve"> </w:t>
      </w:r>
      <w:r w:rsidR="009D0661">
        <w:rPr>
          <w:color w:val="004E98"/>
          <w:sz w:val="30"/>
          <w:szCs w:val="30"/>
        </w:rPr>
        <w:t>or</w:t>
      </w:r>
      <w:r w:rsidR="009D0661">
        <w:rPr>
          <w:color w:val="004E98"/>
          <w:spacing w:val="23"/>
          <w:sz w:val="30"/>
          <w:szCs w:val="30"/>
        </w:rPr>
        <w:t xml:space="preserve"> </w:t>
      </w:r>
      <w:r w:rsidR="009D0661">
        <w:rPr>
          <w:color w:val="004E98"/>
          <w:w w:val="125"/>
          <w:sz w:val="30"/>
          <w:szCs w:val="30"/>
        </w:rPr>
        <w:t xml:space="preserve">a </w:t>
      </w:r>
      <w:r w:rsidR="009D0661">
        <w:rPr>
          <w:color w:val="004E98"/>
          <w:w w:val="113"/>
          <w:sz w:val="30"/>
          <w:szCs w:val="30"/>
        </w:rPr>
        <w:t>closed</w:t>
      </w:r>
      <w:r w:rsidR="009D0661">
        <w:rPr>
          <w:color w:val="004E98"/>
          <w:spacing w:val="-2"/>
          <w:w w:val="113"/>
          <w:sz w:val="30"/>
          <w:szCs w:val="30"/>
        </w:rPr>
        <w:t xml:space="preserve"> </w:t>
      </w:r>
      <w:r w:rsidR="009D0661">
        <w:rPr>
          <w:color w:val="004E98"/>
          <w:sz w:val="30"/>
          <w:szCs w:val="30"/>
        </w:rPr>
        <w:t>distribution</w:t>
      </w:r>
      <w:r w:rsidR="009D0661">
        <w:rPr>
          <w:color w:val="004E98"/>
          <w:spacing w:val="63"/>
          <w:sz w:val="30"/>
          <w:szCs w:val="30"/>
        </w:rPr>
        <w:t xml:space="preserve"> </w:t>
      </w:r>
      <w:r w:rsidR="009D0661">
        <w:rPr>
          <w:color w:val="004E98"/>
          <w:w w:val="114"/>
          <w:sz w:val="30"/>
          <w:szCs w:val="30"/>
        </w:rPr>
        <w:t>system</w:t>
      </w:r>
      <w:r w:rsidR="009D0661">
        <w:rPr>
          <w:color w:val="004E98"/>
          <w:spacing w:val="-3"/>
          <w:w w:val="114"/>
          <w:sz w:val="30"/>
          <w:szCs w:val="30"/>
        </w:rPr>
        <w:t xml:space="preserve"> </w:t>
      </w:r>
      <w:r w:rsidR="009D0661">
        <w:rPr>
          <w:color w:val="004E98"/>
          <w:sz w:val="30"/>
          <w:szCs w:val="30"/>
        </w:rPr>
        <w:t>to</w:t>
      </w:r>
      <w:r w:rsidR="009D0661">
        <w:rPr>
          <w:color w:val="004E98"/>
          <w:spacing w:val="24"/>
          <w:sz w:val="30"/>
          <w:szCs w:val="30"/>
        </w:rPr>
        <w:t xml:space="preserve"> </w:t>
      </w:r>
      <w:r w:rsidR="009D0661">
        <w:rPr>
          <w:color w:val="004E98"/>
          <w:sz w:val="30"/>
          <w:szCs w:val="30"/>
        </w:rPr>
        <w:t>provide</w:t>
      </w:r>
      <w:r w:rsidR="009D0661">
        <w:rPr>
          <w:color w:val="004E98"/>
          <w:spacing w:val="72"/>
          <w:sz w:val="30"/>
          <w:szCs w:val="30"/>
        </w:rPr>
        <w:t xml:space="preserve"> </w:t>
      </w:r>
      <w:r w:rsidR="009D0661">
        <w:rPr>
          <w:color w:val="004E98"/>
          <w:w w:val="112"/>
          <w:sz w:val="30"/>
          <w:szCs w:val="30"/>
        </w:rPr>
        <w:t>demand</w:t>
      </w:r>
      <w:r w:rsidR="009D0661">
        <w:rPr>
          <w:color w:val="004E98"/>
          <w:spacing w:val="18"/>
          <w:w w:val="112"/>
          <w:sz w:val="30"/>
          <w:szCs w:val="30"/>
        </w:rPr>
        <w:t xml:space="preserve"> </w:t>
      </w:r>
      <w:r w:rsidR="009D0661">
        <w:rPr>
          <w:color w:val="004E98"/>
          <w:w w:val="112"/>
          <w:sz w:val="30"/>
          <w:szCs w:val="30"/>
        </w:rPr>
        <w:t>response</w:t>
      </w:r>
      <w:r w:rsidR="009D0661">
        <w:rPr>
          <w:color w:val="004E98"/>
          <w:spacing w:val="51"/>
          <w:w w:val="112"/>
          <w:sz w:val="30"/>
          <w:szCs w:val="30"/>
        </w:rPr>
        <w:t xml:space="preserve"> </w:t>
      </w:r>
      <w:r w:rsidR="009D0661">
        <w:rPr>
          <w:color w:val="004E98"/>
          <w:w w:val="112"/>
          <w:sz w:val="30"/>
          <w:szCs w:val="30"/>
        </w:rPr>
        <w:t>services</w:t>
      </w:r>
      <w:r w:rsidR="009D0661">
        <w:rPr>
          <w:color w:val="004E98"/>
          <w:spacing w:val="9"/>
          <w:w w:val="112"/>
          <w:sz w:val="30"/>
          <w:szCs w:val="30"/>
        </w:rPr>
        <w:t xml:space="preserve"> </w:t>
      </w:r>
      <w:r w:rsidR="009D0661">
        <w:rPr>
          <w:color w:val="004E98"/>
          <w:w w:val="112"/>
          <w:sz w:val="30"/>
          <w:szCs w:val="30"/>
        </w:rPr>
        <w:t xml:space="preserve">to </w:t>
      </w:r>
      <w:r w:rsidR="009D0661">
        <w:rPr>
          <w:color w:val="004E98"/>
          <w:w w:val="113"/>
          <w:sz w:val="30"/>
          <w:szCs w:val="30"/>
        </w:rPr>
        <w:t>system</w:t>
      </w:r>
      <w:r w:rsidR="009D0661">
        <w:rPr>
          <w:color w:val="004E98"/>
          <w:spacing w:val="7"/>
          <w:w w:val="113"/>
          <w:sz w:val="30"/>
          <w:szCs w:val="30"/>
        </w:rPr>
        <w:t xml:space="preserve"> </w:t>
      </w:r>
      <w:proofErr w:type="gramStart"/>
      <w:r w:rsidR="009D0661">
        <w:rPr>
          <w:color w:val="004E98"/>
          <w:w w:val="113"/>
          <w:sz w:val="30"/>
          <w:szCs w:val="30"/>
        </w:rPr>
        <w:t>operators</w:t>
      </w:r>
      <w:proofErr w:type="gramEnd"/>
    </w:p>
    <w:p w14:paraId="0FF14FDD" w14:textId="77777777" w:rsidR="00304370" w:rsidRDefault="00304370">
      <w:pPr>
        <w:spacing w:line="200" w:lineRule="exact"/>
      </w:pPr>
    </w:p>
    <w:p w14:paraId="3791904D" w14:textId="77777777" w:rsidR="00304370" w:rsidRDefault="00304370">
      <w:pPr>
        <w:spacing w:line="200" w:lineRule="exact"/>
      </w:pPr>
    </w:p>
    <w:p w14:paraId="6659AA98" w14:textId="77777777" w:rsidR="00304370" w:rsidRDefault="00304370">
      <w:pPr>
        <w:spacing w:line="200" w:lineRule="exact"/>
      </w:pPr>
    </w:p>
    <w:p w14:paraId="18F27425" w14:textId="77777777" w:rsidR="00304370" w:rsidRDefault="00304370">
      <w:pPr>
        <w:spacing w:line="200" w:lineRule="exact"/>
      </w:pPr>
    </w:p>
    <w:p w14:paraId="285E6AA3" w14:textId="77777777" w:rsidR="00304370" w:rsidRDefault="00304370">
      <w:pPr>
        <w:spacing w:line="200" w:lineRule="exact"/>
      </w:pPr>
    </w:p>
    <w:p w14:paraId="492DB5B9" w14:textId="77777777" w:rsidR="00304370" w:rsidRDefault="00304370">
      <w:pPr>
        <w:spacing w:line="200" w:lineRule="exact"/>
      </w:pPr>
    </w:p>
    <w:p w14:paraId="79A1511F" w14:textId="77777777" w:rsidR="00304370" w:rsidRDefault="00304370">
      <w:pPr>
        <w:spacing w:line="200" w:lineRule="exact"/>
      </w:pPr>
    </w:p>
    <w:p w14:paraId="3CB20713" w14:textId="77777777" w:rsidR="00304370" w:rsidRDefault="00304370">
      <w:pPr>
        <w:spacing w:line="200" w:lineRule="exact"/>
      </w:pPr>
    </w:p>
    <w:p w14:paraId="14C644A3" w14:textId="77777777" w:rsidR="00304370" w:rsidRDefault="00304370">
      <w:pPr>
        <w:spacing w:line="200" w:lineRule="exact"/>
      </w:pPr>
    </w:p>
    <w:p w14:paraId="1543E7CD" w14:textId="77777777" w:rsidR="00304370" w:rsidRDefault="00304370">
      <w:pPr>
        <w:spacing w:line="200" w:lineRule="exact"/>
      </w:pPr>
    </w:p>
    <w:p w14:paraId="69205AFE" w14:textId="77777777" w:rsidR="00304370" w:rsidRDefault="00304370">
      <w:pPr>
        <w:spacing w:line="200" w:lineRule="exact"/>
      </w:pPr>
    </w:p>
    <w:p w14:paraId="194FB2F8" w14:textId="77777777" w:rsidR="00304370" w:rsidRDefault="00304370">
      <w:pPr>
        <w:spacing w:line="200" w:lineRule="exact"/>
      </w:pPr>
    </w:p>
    <w:p w14:paraId="21918EC4" w14:textId="77777777" w:rsidR="00304370" w:rsidRDefault="00304370">
      <w:pPr>
        <w:spacing w:line="200" w:lineRule="exact"/>
      </w:pPr>
    </w:p>
    <w:p w14:paraId="681EB14B" w14:textId="77777777" w:rsidR="00304370" w:rsidRDefault="00304370">
      <w:pPr>
        <w:spacing w:line="200" w:lineRule="exact"/>
      </w:pPr>
    </w:p>
    <w:p w14:paraId="7C847E02" w14:textId="77777777" w:rsidR="00304370" w:rsidRDefault="00304370">
      <w:pPr>
        <w:spacing w:line="200" w:lineRule="exact"/>
      </w:pPr>
    </w:p>
    <w:p w14:paraId="01E304EC" w14:textId="77777777" w:rsidR="00304370" w:rsidRDefault="00304370">
      <w:pPr>
        <w:spacing w:line="200" w:lineRule="exact"/>
      </w:pPr>
    </w:p>
    <w:p w14:paraId="7D407E50" w14:textId="77777777" w:rsidR="00304370" w:rsidRDefault="00304370">
      <w:pPr>
        <w:spacing w:line="200" w:lineRule="exact"/>
      </w:pPr>
    </w:p>
    <w:p w14:paraId="2E3AC631" w14:textId="77777777" w:rsidR="00304370" w:rsidRDefault="00304370">
      <w:pPr>
        <w:spacing w:line="200" w:lineRule="exact"/>
      </w:pPr>
    </w:p>
    <w:p w14:paraId="1FD20B69" w14:textId="77777777" w:rsidR="00304370" w:rsidRDefault="00304370">
      <w:pPr>
        <w:spacing w:line="200" w:lineRule="exact"/>
      </w:pPr>
    </w:p>
    <w:p w14:paraId="580C8B2B" w14:textId="77777777" w:rsidR="00304370" w:rsidRDefault="00304370">
      <w:pPr>
        <w:spacing w:line="200" w:lineRule="exact"/>
      </w:pPr>
    </w:p>
    <w:p w14:paraId="7443CA28" w14:textId="77777777" w:rsidR="00304370" w:rsidRDefault="00304370">
      <w:pPr>
        <w:spacing w:line="200" w:lineRule="exact"/>
      </w:pPr>
    </w:p>
    <w:p w14:paraId="67AF630E" w14:textId="77777777" w:rsidR="00304370" w:rsidRDefault="00304370">
      <w:pPr>
        <w:spacing w:line="200" w:lineRule="exact"/>
      </w:pPr>
    </w:p>
    <w:p w14:paraId="4E77FA1C" w14:textId="77777777" w:rsidR="00304370" w:rsidRDefault="00304370">
      <w:pPr>
        <w:spacing w:line="200" w:lineRule="exact"/>
      </w:pPr>
    </w:p>
    <w:p w14:paraId="6BC2DED5" w14:textId="77777777" w:rsidR="00304370" w:rsidRDefault="00304370">
      <w:pPr>
        <w:spacing w:line="200" w:lineRule="exact"/>
      </w:pPr>
    </w:p>
    <w:p w14:paraId="2DEB8957" w14:textId="77777777" w:rsidR="00304370" w:rsidRDefault="00304370">
      <w:pPr>
        <w:spacing w:line="200" w:lineRule="exact"/>
      </w:pPr>
    </w:p>
    <w:p w14:paraId="4000A11A" w14:textId="77777777" w:rsidR="00304370" w:rsidRDefault="00304370">
      <w:pPr>
        <w:spacing w:line="200" w:lineRule="exact"/>
      </w:pPr>
    </w:p>
    <w:p w14:paraId="73313BC2" w14:textId="77777777" w:rsidR="00304370" w:rsidRDefault="00304370">
      <w:pPr>
        <w:spacing w:line="200" w:lineRule="exact"/>
      </w:pPr>
    </w:p>
    <w:p w14:paraId="42CE6F19" w14:textId="77777777" w:rsidR="00304370" w:rsidRDefault="00304370">
      <w:pPr>
        <w:spacing w:line="200" w:lineRule="exact"/>
      </w:pPr>
    </w:p>
    <w:p w14:paraId="0488E209" w14:textId="77777777" w:rsidR="00304370" w:rsidRDefault="00304370">
      <w:pPr>
        <w:spacing w:line="200" w:lineRule="exact"/>
      </w:pPr>
    </w:p>
    <w:p w14:paraId="12541F7B" w14:textId="77777777" w:rsidR="00304370" w:rsidRDefault="00304370">
      <w:pPr>
        <w:spacing w:line="200" w:lineRule="exact"/>
      </w:pPr>
    </w:p>
    <w:p w14:paraId="40486B9A" w14:textId="77777777" w:rsidR="00304370" w:rsidRDefault="00304370">
      <w:pPr>
        <w:spacing w:line="200" w:lineRule="exact"/>
      </w:pPr>
    </w:p>
    <w:p w14:paraId="3554DC72" w14:textId="77777777" w:rsidR="00304370" w:rsidRDefault="00304370">
      <w:pPr>
        <w:spacing w:line="200" w:lineRule="exact"/>
      </w:pPr>
    </w:p>
    <w:p w14:paraId="1399D1AA" w14:textId="77777777" w:rsidR="00304370" w:rsidRDefault="00304370">
      <w:pPr>
        <w:spacing w:line="200" w:lineRule="exact"/>
      </w:pPr>
    </w:p>
    <w:p w14:paraId="0F0D2ED8" w14:textId="77777777" w:rsidR="00304370" w:rsidRDefault="00304370">
      <w:pPr>
        <w:spacing w:line="200" w:lineRule="exact"/>
      </w:pPr>
    </w:p>
    <w:p w14:paraId="07CABDE8" w14:textId="77777777" w:rsidR="00304370" w:rsidRDefault="00304370">
      <w:pPr>
        <w:spacing w:line="200" w:lineRule="exact"/>
      </w:pPr>
    </w:p>
    <w:p w14:paraId="07E431EB" w14:textId="77777777" w:rsidR="00304370" w:rsidRDefault="00304370">
      <w:pPr>
        <w:spacing w:line="200" w:lineRule="exact"/>
      </w:pPr>
    </w:p>
    <w:p w14:paraId="585BC688" w14:textId="77777777" w:rsidR="00304370" w:rsidRDefault="00304370">
      <w:pPr>
        <w:spacing w:line="200" w:lineRule="exact"/>
      </w:pPr>
    </w:p>
    <w:p w14:paraId="53DC3828" w14:textId="77777777" w:rsidR="00304370" w:rsidRDefault="00304370">
      <w:pPr>
        <w:spacing w:line="200" w:lineRule="exact"/>
      </w:pPr>
    </w:p>
    <w:p w14:paraId="42632DD3" w14:textId="77777777" w:rsidR="00304370" w:rsidRDefault="00304370">
      <w:pPr>
        <w:spacing w:line="200" w:lineRule="exact"/>
      </w:pPr>
    </w:p>
    <w:p w14:paraId="71E1C294" w14:textId="77777777" w:rsidR="00304370" w:rsidRDefault="00304370">
      <w:pPr>
        <w:spacing w:line="200" w:lineRule="exact"/>
      </w:pPr>
    </w:p>
    <w:p w14:paraId="7CF29A2E" w14:textId="77777777" w:rsidR="00304370" w:rsidRDefault="00304370">
      <w:pPr>
        <w:spacing w:line="200" w:lineRule="exact"/>
      </w:pPr>
    </w:p>
    <w:p w14:paraId="0211BEA4" w14:textId="77777777" w:rsidR="00304370" w:rsidRDefault="00304370">
      <w:pPr>
        <w:spacing w:line="200" w:lineRule="exact"/>
      </w:pPr>
    </w:p>
    <w:p w14:paraId="7DCB4AA7" w14:textId="77777777" w:rsidR="00304370" w:rsidRDefault="00304370">
      <w:pPr>
        <w:spacing w:line="200" w:lineRule="exact"/>
      </w:pPr>
    </w:p>
    <w:p w14:paraId="7AFBE7E5" w14:textId="77777777" w:rsidR="00304370" w:rsidRDefault="00304370">
      <w:pPr>
        <w:spacing w:line="200" w:lineRule="exact"/>
      </w:pPr>
    </w:p>
    <w:p w14:paraId="2CFC3D72" w14:textId="77777777" w:rsidR="00304370" w:rsidRDefault="00304370">
      <w:pPr>
        <w:spacing w:line="200" w:lineRule="exact"/>
      </w:pPr>
    </w:p>
    <w:p w14:paraId="63CDFEA0" w14:textId="77777777" w:rsidR="00304370" w:rsidRDefault="00304370">
      <w:pPr>
        <w:spacing w:line="200" w:lineRule="exact"/>
      </w:pPr>
    </w:p>
    <w:p w14:paraId="70AE3383" w14:textId="77777777" w:rsidR="00304370" w:rsidRDefault="00304370">
      <w:pPr>
        <w:spacing w:line="200" w:lineRule="exact"/>
      </w:pPr>
    </w:p>
    <w:p w14:paraId="65FB1E4D" w14:textId="77777777" w:rsidR="00304370" w:rsidRDefault="00304370">
      <w:pPr>
        <w:spacing w:line="200" w:lineRule="exact"/>
      </w:pPr>
    </w:p>
    <w:p w14:paraId="6DC65799" w14:textId="77777777" w:rsidR="00304370" w:rsidRDefault="00304370">
      <w:pPr>
        <w:spacing w:line="200" w:lineRule="exact"/>
      </w:pPr>
    </w:p>
    <w:p w14:paraId="6D1B6A70" w14:textId="77777777" w:rsidR="00304370" w:rsidRDefault="00304370">
      <w:pPr>
        <w:spacing w:line="200" w:lineRule="exact"/>
      </w:pPr>
    </w:p>
    <w:p w14:paraId="4FCF2D38" w14:textId="77777777" w:rsidR="00304370" w:rsidRDefault="00304370">
      <w:pPr>
        <w:spacing w:line="200" w:lineRule="exact"/>
      </w:pPr>
    </w:p>
    <w:p w14:paraId="5A0691C9" w14:textId="77777777" w:rsidR="00304370" w:rsidRDefault="00304370">
      <w:pPr>
        <w:spacing w:line="200" w:lineRule="exact"/>
      </w:pPr>
    </w:p>
    <w:p w14:paraId="4913C10F" w14:textId="77777777" w:rsidR="00304370" w:rsidRDefault="00304370">
      <w:pPr>
        <w:spacing w:line="200" w:lineRule="exact"/>
      </w:pPr>
    </w:p>
    <w:p w14:paraId="15E22BA7" w14:textId="77777777" w:rsidR="00304370" w:rsidRDefault="00304370">
      <w:pPr>
        <w:spacing w:line="200" w:lineRule="exact"/>
      </w:pPr>
    </w:p>
    <w:p w14:paraId="20B158EC" w14:textId="77777777" w:rsidR="00304370" w:rsidRDefault="00304370">
      <w:pPr>
        <w:spacing w:line="200" w:lineRule="exact"/>
      </w:pPr>
    </w:p>
    <w:p w14:paraId="4EAD1280" w14:textId="77777777" w:rsidR="00304370" w:rsidRDefault="00304370">
      <w:pPr>
        <w:spacing w:before="7" w:line="220" w:lineRule="exact"/>
        <w:rPr>
          <w:sz w:val="22"/>
          <w:szCs w:val="22"/>
        </w:rPr>
      </w:pPr>
    </w:p>
    <w:p w14:paraId="60AB9E40"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16</w:t>
      </w:r>
    </w:p>
    <w:p w14:paraId="32E2F0B7" w14:textId="77777777" w:rsidR="00304370" w:rsidRDefault="0036270E">
      <w:pPr>
        <w:spacing w:before="57"/>
        <w:ind w:left="115"/>
        <w:rPr>
          <w:sz w:val="21"/>
          <w:szCs w:val="21"/>
        </w:rPr>
      </w:pPr>
      <w:r>
        <w:pict w14:anchorId="3201277E">
          <v:group id="_x0000_s1433" style="position:absolute;left:0;text-align:left;margin-left:530.2pt;margin-top:64.6pt;width:1.75pt;height:127.75pt;z-index:-3792;mso-position-horizontal-relative:page" coordorigin="10604,1292" coordsize="35,2555">
            <v:shape id="_x0000_s1447" style="position:absolute;left:10614;top:1302;width:15;height:375" coordorigin="10614,1302" coordsize="15,375" path="m10629,1302r-15,15l10614,1662r15,15l10629,1302xe" fillcolor="#bababa" stroked="f">
              <v:path arrowok="t"/>
            </v:shape>
            <v:shape id="_x0000_s1446" style="position:absolute;left:10614;top:1302;width:15;height:375" coordorigin="10614,1302" coordsize="15,375" path="m10614,1677r15,-15l10629,1317r-15,-15l10614,1677xe" fillcolor="#bababa" stroked="f">
              <v:path arrowok="t"/>
            </v:shape>
            <v:shape id="_x0000_s1445" style="position:absolute;left:10614;top:1662;width:15;height:375" coordorigin="10614,1662" coordsize="15,375" path="m10629,1662r-15,15l10614,2022r15,15l10629,1662xe" fillcolor="#bababa" stroked="f">
              <v:path arrowok="t"/>
            </v:shape>
            <v:shape id="_x0000_s1444" style="position:absolute;left:10614;top:1662;width:15;height:375" coordorigin="10614,1662" coordsize="15,375" path="m10614,2037r15,-15l10629,1677r-15,-15l10614,2037xe" fillcolor="#bababa" stroked="f">
              <v:path arrowok="t"/>
            </v:shape>
            <v:shape id="_x0000_s1443" style="position:absolute;left:10614;top:2022;width:15;height:375" coordorigin="10614,2022" coordsize="15,375" path="m10629,2022r-15,15l10614,2382r15,15l10629,2022xe" fillcolor="#bababa" stroked="f">
              <v:path arrowok="t"/>
            </v:shape>
            <v:shape id="_x0000_s1442" style="position:absolute;left:10614;top:2022;width:15;height:375" coordorigin="10614,2022" coordsize="15,375" path="m10614,2397r15,-15l10629,2037r-15,-15l10614,2397xe" fillcolor="#bababa" stroked="f">
              <v:path arrowok="t"/>
            </v:shape>
            <v:shape id="_x0000_s1441" style="position:absolute;left:10614;top:2382;width:15;height:375" coordorigin="10614,2382" coordsize="15,375" path="m10629,2382r-15,15l10614,2742r15,15l10629,2382xe" fillcolor="#bababa" stroked="f">
              <v:path arrowok="t"/>
            </v:shape>
            <v:shape id="_x0000_s1440" style="position:absolute;left:10614;top:2382;width:15;height:375" coordorigin="10614,2382" coordsize="15,375" path="m10614,2757r15,-15l10629,2397r-15,-15l10614,2757xe" fillcolor="#bababa" stroked="f">
              <v:path arrowok="t"/>
            </v:shape>
            <v:shape id="_x0000_s1439" style="position:absolute;left:10614;top:2742;width:15;height:375" coordorigin="10614,2742" coordsize="15,375" path="m10629,2742r-15,15l10614,3102r15,15l10629,2742xe" fillcolor="#bababa" stroked="f">
              <v:path arrowok="t"/>
            </v:shape>
            <v:shape id="_x0000_s1438" style="position:absolute;left:10614;top:2742;width:15;height:375" coordorigin="10614,2742" coordsize="15,375" path="m10614,3117r15,-15l10629,2757r-15,-15l10614,3117xe" fillcolor="#bababa" stroked="f">
              <v:path arrowok="t"/>
            </v:shape>
            <v:shape id="_x0000_s1437" style="position:absolute;left:10614;top:3102;width:15;height:375" coordorigin="10614,3102" coordsize="15,375" path="m10629,3102r-15,15l10614,3462r15,15l10629,3102xe" fillcolor="#bababa" stroked="f">
              <v:path arrowok="t"/>
            </v:shape>
            <v:shape id="_x0000_s1436" style="position:absolute;left:10614;top:3102;width:15;height:375" coordorigin="10614,3102" coordsize="15,375" path="m10614,3477r15,-15l10629,3117r-15,-15l10614,3477xe" fillcolor="#bababa" stroked="f">
              <v:path arrowok="t"/>
            </v:shape>
            <v:shape id="_x0000_s1435" style="position:absolute;left:10614;top:3462;width:15;height:375" coordorigin="10614,3462" coordsize="15,375" path="m10629,3462r-15,15l10614,3822r15,15l10629,3462xe" fillcolor="#bababa" stroked="f">
              <v:path arrowok="t"/>
            </v:shape>
            <v:shape id="_x0000_s1434" style="position:absolute;left:10614;top:3462;width:15;height:375" coordorigin="10614,3462" coordsize="15,375" path="m10614,3837r15,-15l10629,3477r-15,-15l10614,3837xe" fillcolor="#bababa" stroked="f">
              <v:path arrowok="t"/>
            </v:shape>
            <w10:wrap anchorx="page"/>
          </v:group>
        </w:pict>
      </w:r>
      <w:r>
        <w:pict w14:anchorId="7154CCC2">
          <v:group id="_x0000_s1425" style="position:absolute;left:0;text-align:left;margin-left:760.85pt;margin-top:109.85pt;width:1.75pt;height:127.75pt;z-index:-3791;mso-position-horizontal-relative:page;mso-position-vertical-relative:page" coordorigin="15217,2197" coordsize="35,2555">
            <v:shape id="_x0000_s1432" style="position:absolute;left:15227;top:2207;width:15;height:375" coordorigin="15227,2207" coordsize="15,375" path="m15242,2207r-15,15l15227,2567r15,15l15242,2207xe" fillcolor="#bababa" stroked="f">
              <v:path arrowok="t"/>
            </v:shape>
            <v:shape id="_x0000_s1431" style="position:absolute;left:15227;top:2567;width:15;height:375" coordorigin="15227,2567" coordsize="15,375" path="m15242,2567r-15,15l15227,2927r15,15l15242,2567xe" fillcolor="#bababa" stroked="f">
              <v:path arrowok="t"/>
            </v:shape>
            <v:shape id="_x0000_s1430" style="position:absolute;left:15227;top:2927;width:15;height:375" coordorigin="15227,2927" coordsize="15,375" path="m15242,2927r-15,15l15227,3287r15,15l15242,2927xe" fillcolor="#bababa" stroked="f">
              <v:path arrowok="t"/>
            </v:shape>
            <v:shape id="_x0000_s1429" style="position:absolute;left:15227;top:3287;width:15;height:375" coordorigin="15227,3287" coordsize="15,375" path="m15242,3287r-15,15l15227,3647r15,15l15242,3287xe" fillcolor="#bababa" stroked="f">
              <v:path arrowok="t"/>
            </v:shape>
            <v:shape id="_x0000_s1428" style="position:absolute;left:15227;top:3647;width:15;height:375" coordorigin="15227,3647" coordsize="15,375" path="m15242,3647r-15,15l15227,4007r15,15l15242,3647xe" fillcolor="#bababa" stroked="f">
              <v:path arrowok="t"/>
            </v:shape>
            <v:shape id="_x0000_s1427" style="position:absolute;left:15227;top:4007;width:15;height:375" coordorigin="15227,4007" coordsize="15,375" path="m15242,4007r-15,15l15227,4367r15,15l15242,4007xe" fillcolor="#bababa" stroked="f">
              <v:path arrowok="t"/>
            </v:shape>
            <v:shape id="_x0000_s1426" style="position:absolute;left:15227;top:4367;width:15;height:375" coordorigin="15227,4367" coordsize="15,375" path="m15242,4367r-15,15l15227,4727r15,15l15242,436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473972CC" w14:textId="77777777" w:rsidR="00304370" w:rsidRDefault="0036270E">
      <w:pPr>
        <w:spacing w:before="78"/>
        <w:ind w:left="115"/>
        <w:rPr>
          <w:sz w:val="21"/>
          <w:szCs w:val="21"/>
        </w:rPr>
      </w:pPr>
      <w:r>
        <w:pict w14:anchorId="5D403353">
          <v:group id="_x0000_s1410" style="position:absolute;left:0;text-align:left;margin-left:299.55pt;margin-top:49.65pt;width:1.75pt;height:127.75pt;z-index:-3794;mso-position-horizontal-relative:page" coordorigin="5991,993" coordsize="35,2555">
            <v:shape id="_x0000_s1424" style="position:absolute;left:6001;top:1003;width:15;height:375" coordorigin="6001,1003" coordsize="15,375" path="m6016,1003r-15,15l6001,1363r15,15l6016,1003xe" fillcolor="#bababa" stroked="f">
              <v:path arrowok="t"/>
            </v:shape>
            <v:shape id="_x0000_s1423" style="position:absolute;left:6001;top:1003;width:15;height:375" coordorigin="6001,1003" coordsize="15,375" path="m6001,1378r15,-15l6016,1018r-15,-15l6001,1378xe" fillcolor="#bababa" stroked="f">
              <v:path arrowok="t"/>
            </v:shape>
            <v:shape id="_x0000_s1422" style="position:absolute;left:6001;top:1363;width:15;height:375" coordorigin="6001,1363" coordsize="15,375" path="m6016,1363r-15,15l6001,1723r15,15l6016,1363xe" fillcolor="#bababa" stroked="f">
              <v:path arrowok="t"/>
            </v:shape>
            <v:shape id="_x0000_s1421" style="position:absolute;left:6001;top:1363;width:15;height:375" coordorigin="6001,1363" coordsize="15,375" path="m6001,1738r15,-15l6016,1378r-15,-15l6001,1738xe" fillcolor="#bababa" stroked="f">
              <v:path arrowok="t"/>
            </v:shape>
            <v:shape id="_x0000_s1420" style="position:absolute;left:6001;top:1723;width:15;height:375" coordorigin="6001,1723" coordsize="15,375" path="m6016,1723r-15,15l6001,2083r15,15l6016,1723xe" fillcolor="#bababa" stroked="f">
              <v:path arrowok="t"/>
            </v:shape>
            <v:shape id="_x0000_s1419" style="position:absolute;left:6001;top:1723;width:15;height:375" coordorigin="6001,1723" coordsize="15,375" path="m6001,2098r15,-15l6016,1738r-15,-15l6001,2098xe" fillcolor="#bababa" stroked="f">
              <v:path arrowok="t"/>
            </v:shape>
            <v:shape id="_x0000_s1418" style="position:absolute;left:6001;top:2083;width:15;height:375" coordorigin="6001,2083" coordsize="15,375" path="m6016,2083r-15,15l6001,2443r15,15l6016,2083xe" fillcolor="#bababa" stroked="f">
              <v:path arrowok="t"/>
            </v:shape>
            <v:shape id="_x0000_s1417" style="position:absolute;left:6001;top:2083;width:15;height:375" coordorigin="6001,2083" coordsize="15,375" path="m6001,2458r15,-15l6016,2098r-15,-15l6001,2458xe" fillcolor="#bababa" stroked="f">
              <v:path arrowok="t"/>
            </v:shape>
            <v:shape id="_x0000_s1416" style="position:absolute;left:6001;top:2443;width:15;height:375" coordorigin="6001,2443" coordsize="15,375" path="m6016,2443r-15,15l6001,2803r15,15l6016,2443xe" fillcolor="#bababa" stroked="f">
              <v:path arrowok="t"/>
            </v:shape>
            <v:shape id="_x0000_s1415" style="position:absolute;left:6001;top:2443;width:15;height:375" coordorigin="6001,2443" coordsize="15,375" path="m6001,2818r15,-15l6016,2458r-15,-15l6001,2818xe" fillcolor="#bababa" stroked="f">
              <v:path arrowok="t"/>
            </v:shape>
            <v:shape id="_x0000_s1414" style="position:absolute;left:6001;top:2803;width:15;height:375" coordorigin="6001,2803" coordsize="15,375" path="m6016,2803r-15,15l6001,3163r15,15l6016,2803xe" fillcolor="#bababa" stroked="f">
              <v:path arrowok="t"/>
            </v:shape>
            <v:shape id="_x0000_s1413" style="position:absolute;left:6001;top:2803;width:15;height:375" coordorigin="6001,2803" coordsize="15,375" path="m6001,3178r15,-15l6016,2818r-15,-15l6001,3178xe" fillcolor="#bababa" stroked="f">
              <v:path arrowok="t"/>
            </v:shape>
            <v:shape id="_x0000_s1412" style="position:absolute;left:6001;top:3163;width:15;height:375" coordorigin="6001,3163" coordsize="15,375" path="m6016,3163r-15,15l6001,3523r15,15l6016,3163xe" fillcolor="#bababa" stroked="f">
              <v:path arrowok="t"/>
            </v:shape>
            <v:shape id="_x0000_s1411" style="position:absolute;left:6001;top:3163;width:15;height:375" coordorigin="6001,3163" coordsize="15,375" path="m6001,3538r15,-15l6016,3178r-15,-15l6001,3538xe" fillcolor="#bababa" stroked="f">
              <v:path arrowok="t"/>
            </v:shape>
            <w10:wrap anchorx="page"/>
          </v:group>
        </w:pict>
      </w:r>
      <w:r>
        <w:pict w14:anchorId="02FDD2F2">
          <v:group id="_x0000_s1402" style="position:absolute;left:0;text-align:left;margin-left:68.9pt;margin-top:49.65pt;width:1.75pt;height:127.75pt;z-index:-3793;mso-position-horizontal-relative:page" coordorigin="1378,993" coordsize="35,2555">
            <v:shape id="_x0000_s1409" style="position:absolute;left:1388;top:1003;width:15;height:375" coordorigin="1388,1003" coordsize="15,375" path="m1388,1378r15,-15l1403,1018r-15,-15l1388,1378xe" fillcolor="#bababa" stroked="f">
              <v:path arrowok="t"/>
            </v:shape>
            <v:shape id="_x0000_s1408" style="position:absolute;left:1388;top:1363;width:15;height:375" coordorigin="1388,1363" coordsize="15,375" path="m1388,1738r15,-15l1403,1378r-15,-15l1388,1738xe" fillcolor="#bababa" stroked="f">
              <v:path arrowok="t"/>
            </v:shape>
            <v:shape id="_x0000_s1407" style="position:absolute;left:1388;top:1723;width:15;height:375" coordorigin="1388,1723" coordsize="15,375" path="m1388,2098r15,-15l1403,1738r-15,-15l1388,2098xe" fillcolor="#bababa" stroked="f">
              <v:path arrowok="t"/>
            </v:shape>
            <v:shape id="_x0000_s1406" style="position:absolute;left:1388;top:2083;width:15;height:375" coordorigin="1388,2083" coordsize="15,375" path="m1388,2458r15,-15l1403,2098r-15,-15l1388,2458xe" fillcolor="#bababa" stroked="f">
              <v:path arrowok="t"/>
            </v:shape>
            <v:shape id="_x0000_s1405" style="position:absolute;left:1388;top:2443;width:15;height:375" coordorigin="1388,2443" coordsize="15,375" path="m1388,2818r15,-15l1403,2458r-15,-15l1388,2818xe" fillcolor="#bababa" stroked="f">
              <v:path arrowok="t"/>
            </v:shape>
            <v:shape id="_x0000_s1404" style="position:absolute;left:1388;top:2803;width:15;height:375" coordorigin="1388,2803" coordsize="15,375" path="m1388,3178r15,-15l1403,2818r-15,-15l1388,3178xe" fillcolor="#bababa" stroked="f">
              <v:path arrowok="t"/>
            </v:shape>
            <v:shape id="_x0000_s1403" style="position:absolute;left:1388;top:3163;width:15;height:375" coordorigin="1388,3163" coordsize="15,375" path="m1388,3538r15,-15l1403,3178r-15,-15l1388,353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01F5DF8B"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46CDEB6D"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08D8C65"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14FE1AC" w14:textId="77777777" w:rsidR="00304370" w:rsidRDefault="00304370">
            <w:pPr>
              <w:spacing w:before="4" w:line="160" w:lineRule="exact"/>
              <w:rPr>
                <w:sz w:val="17"/>
                <w:szCs w:val="17"/>
              </w:rPr>
            </w:pPr>
          </w:p>
          <w:p w14:paraId="5091724D"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6DAE69C"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AE4209" w14:paraId="10E62D7A" w14:textId="77777777" w:rsidTr="00AE4209">
        <w:trPr>
          <w:trHeight w:hRule="exact" w:val="852"/>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33EDF43" w14:textId="1EE83065" w:rsidR="00AE4209" w:rsidRPr="00AE4209" w:rsidRDefault="00AE4209">
            <w:pPr>
              <w:rPr>
                <w:lang/>
              </w:rPr>
            </w:pP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E080035" w14:textId="3414AE2F" w:rsidR="00AE4209" w:rsidRPr="00AE4209" w:rsidRDefault="00AE4209">
            <w:pPr>
              <w:spacing w:before="4" w:line="160" w:lineRule="exact"/>
              <w:rPr>
                <w:lang w:val="en-GB"/>
              </w:rPr>
            </w:pPr>
            <w:r w:rsidRPr="00AE4209">
              <w:rPr>
                <w:lang/>
              </w:rPr>
              <w:t xml:space="preserve">General comment by Eurelectric: We </w:t>
            </w:r>
            <w:r w:rsidR="009D0661">
              <w:rPr>
                <w:lang/>
              </w:rPr>
              <w:t>call for a confirmation</w:t>
            </w:r>
            <w:r w:rsidRPr="00AE4209">
              <w:rPr>
                <w:lang/>
              </w:rPr>
              <w:t xml:space="preserve"> that the requirements in this section only apply to those (power to grid) assets that will participate in provide services to the grid and hence, not to those that are only consumer</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3FCB631" w14:textId="77777777" w:rsidR="00AE4209" w:rsidRDefault="00AE4209">
            <w:pPr>
              <w:spacing w:before="26" w:line="325" w:lineRule="auto"/>
              <w:ind w:left="1871" w:right="553" w:hanging="1253"/>
              <w:rPr>
                <w:color w:val="333333"/>
                <w:w w:val="107"/>
                <w:sz w:val="19"/>
                <w:szCs w:val="19"/>
              </w:rPr>
            </w:pPr>
          </w:p>
        </w:tc>
      </w:tr>
      <w:tr w:rsidR="00304370" w14:paraId="5401E68A" w14:textId="77777777" w:rsidTr="0012169F">
        <w:trPr>
          <w:trHeight w:hRule="exact" w:val="567"/>
        </w:trPr>
        <w:tc>
          <w:tcPr>
            <w:tcW w:w="4613" w:type="dxa"/>
            <w:tcBorders>
              <w:top w:val="single" w:sz="7" w:space="0" w:color="BABABA"/>
              <w:left w:val="nil"/>
              <w:bottom w:val="single" w:sz="7" w:space="0" w:color="BABABA"/>
              <w:right w:val="nil"/>
            </w:tcBorders>
            <w:shd w:val="clear" w:color="auto" w:fill="EDEDED"/>
          </w:tcPr>
          <w:p w14:paraId="64CD9F12" w14:textId="77777777" w:rsidR="00304370" w:rsidRDefault="009D0661">
            <w:pPr>
              <w:spacing w:before="50"/>
              <w:ind w:left="158"/>
            </w:pPr>
            <w:r>
              <w:rPr>
                <w:color w:val="333333"/>
              </w:rPr>
              <w:t>Article</w:t>
            </w:r>
            <w:r>
              <w:rPr>
                <w:color w:val="333333"/>
                <w:spacing w:val="15"/>
              </w:rPr>
              <w:t xml:space="preserve"> </w:t>
            </w:r>
            <w:r>
              <w:rPr>
                <w:color w:val="333333"/>
                <w:w w:val="114"/>
              </w:rPr>
              <w:t>27</w:t>
            </w:r>
          </w:p>
        </w:tc>
        <w:tc>
          <w:tcPr>
            <w:tcW w:w="9227" w:type="dxa"/>
            <w:gridSpan w:val="2"/>
            <w:tcBorders>
              <w:top w:val="single" w:sz="7" w:space="0" w:color="BABABA"/>
              <w:left w:val="nil"/>
              <w:bottom w:val="single" w:sz="7" w:space="0" w:color="BABABA"/>
              <w:right w:val="nil"/>
            </w:tcBorders>
          </w:tcPr>
          <w:p w14:paraId="3F5C53A6" w14:textId="62B0F938" w:rsidR="00304370" w:rsidRPr="0012169F" w:rsidRDefault="0012169F">
            <w:pPr>
              <w:rPr>
                <w:lang/>
              </w:rPr>
            </w:pPr>
            <w:r w:rsidRPr="0012169F">
              <w:rPr>
                <w:b/>
                <w:bCs/>
                <w:lang/>
              </w:rPr>
              <w:t>Propose to delete 27 (a) (iii)</w:t>
            </w:r>
            <w:r>
              <w:rPr>
                <w:lang/>
              </w:rPr>
              <w:t xml:space="preserve"> as t</w:t>
            </w:r>
            <w:r w:rsidRPr="0012169F">
              <w:rPr>
                <w:lang/>
              </w:rPr>
              <w:t xml:space="preserve">here is no practical difference between (i) and (iii). Thus we propose to </w:t>
            </w:r>
            <w:r>
              <w:rPr>
                <w:lang/>
              </w:rPr>
              <w:t>delete</w:t>
            </w:r>
            <w:r w:rsidRPr="0012169F">
              <w:rPr>
                <w:lang/>
              </w:rPr>
              <w:t xml:space="preserve"> (iii) and refer that demand response active power control can be used for constraint management services.</w:t>
            </w:r>
          </w:p>
        </w:tc>
      </w:tr>
      <w:tr w:rsidR="00304370" w14:paraId="2D1117EC" w14:textId="77777777" w:rsidTr="0012169F">
        <w:trPr>
          <w:trHeight w:hRule="exact" w:val="4246"/>
        </w:trPr>
        <w:tc>
          <w:tcPr>
            <w:tcW w:w="4613" w:type="dxa"/>
            <w:tcBorders>
              <w:top w:val="single" w:sz="7" w:space="0" w:color="BABABA"/>
              <w:left w:val="nil"/>
              <w:bottom w:val="single" w:sz="7" w:space="0" w:color="BABABA"/>
              <w:right w:val="nil"/>
            </w:tcBorders>
            <w:shd w:val="clear" w:color="auto" w:fill="EDEDED"/>
          </w:tcPr>
          <w:p w14:paraId="67F610CD" w14:textId="77777777" w:rsidR="00304370" w:rsidRDefault="009D0661">
            <w:pPr>
              <w:spacing w:before="50"/>
              <w:ind w:left="158"/>
            </w:pPr>
            <w:r>
              <w:rPr>
                <w:color w:val="333333"/>
              </w:rPr>
              <w:t>Article</w:t>
            </w:r>
            <w:r>
              <w:rPr>
                <w:color w:val="333333"/>
                <w:spacing w:val="15"/>
              </w:rPr>
              <w:t xml:space="preserve"> </w:t>
            </w:r>
            <w:r>
              <w:rPr>
                <w:color w:val="333333"/>
                <w:w w:val="114"/>
              </w:rPr>
              <w:t>28</w:t>
            </w:r>
          </w:p>
        </w:tc>
        <w:tc>
          <w:tcPr>
            <w:tcW w:w="9227" w:type="dxa"/>
            <w:gridSpan w:val="2"/>
            <w:tcBorders>
              <w:top w:val="single" w:sz="7" w:space="0" w:color="BABABA"/>
              <w:left w:val="nil"/>
              <w:bottom w:val="single" w:sz="7" w:space="0" w:color="BABABA"/>
              <w:right w:val="nil"/>
            </w:tcBorders>
          </w:tcPr>
          <w:p w14:paraId="10DF5624" w14:textId="77777777" w:rsidR="00304370" w:rsidRDefault="00F20272">
            <w:pPr>
              <w:rPr>
                <w:lang/>
              </w:rPr>
            </w:pPr>
            <w:r>
              <w:rPr>
                <w:lang/>
              </w:rPr>
              <w:t xml:space="preserve">Proposal to add on 28.1: </w:t>
            </w:r>
          </w:p>
          <w:p w14:paraId="3B734622" w14:textId="77777777" w:rsidR="00F20272" w:rsidRDefault="00F20272" w:rsidP="00F20272">
            <w:r w:rsidRPr="00F20272">
              <w:t xml:space="preserve">Demand facilities and closed distribution systems may offer demand response active power control </w:t>
            </w:r>
            <w:r w:rsidRPr="00F20272">
              <w:rPr>
                <w:b/>
                <w:bCs/>
              </w:rPr>
              <w:t>including constraint management or</w:t>
            </w:r>
            <w:r w:rsidRPr="00F20272">
              <w:t xml:space="preserve">, demand response reactive power control to relevant system operators </w:t>
            </w:r>
            <w:r w:rsidRPr="00F20272">
              <w:rPr>
                <w:b/>
                <w:bCs/>
              </w:rPr>
              <w:t>(DSOs and TSOs)</w:t>
            </w:r>
            <w:r w:rsidRPr="00F20272">
              <w:t xml:space="preserve">. </w:t>
            </w:r>
          </w:p>
          <w:p w14:paraId="1A000DF1" w14:textId="651ECBCA" w:rsidR="00F20272" w:rsidRDefault="00F20272" w:rsidP="00F20272">
            <w:pPr>
              <w:rPr>
                <w:lang/>
              </w:rPr>
            </w:pPr>
            <w:r>
              <w:rPr>
                <w:lang/>
              </w:rPr>
              <w:t>Proposal to add on 28.2:</w:t>
            </w:r>
          </w:p>
          <w:p w14:paraId="77C4B299" w14:textId="60F82D1F" w:rsidR="00F20272" w:rsidRDefault="00F20272" w:rsidP="00F20272">
            <w:pPr>
              <w:rPr>
                <w:lang/>
              </w:rPr>
            </w:pPr>
            <w:r w:rsidRPr="00F20272">
              <w:rPr>
                <w:lang/>
              </w:rPr>
              <w:t>Demand units with demand response active power control</w:t>
            </w:r>
            <w:r w:rsidRPr="00F20272">
              <w:rPr>
                <w:b/>
                <w:bCs/>
                <w:lang/>
              </w:rPr>
              <w:t xml:space="preserve"> or</w:t>
            </w:r>
            <w:r w:rsidRPr="00F20272">
              <w:rPr>
                <w:lang/>
              </w:rPr>
              <w:t xml:space="preserve"> demand response reactive power control shall comply with the following requirements, either individually or, where it is not part of a transmission-connected demand facility, collectively as part of demand aggregation through a third party:</w:t>
            </w:r>
          </w:p>
          <w:p w14:paraId="0A202631" w14:textId="74F9CCD2" w:rsidR="0012169F" w:rsidRPr="0012169F" w:rsidRDefault="0012169F" w:rsidP="00F20272">
            <w:pPr>
              <w:rPr>
                <w:lang/>
              </w:rPr>
            </w:pPr>
            <w:r>
              <w:rPr>
                <w:lang/>
              </w:rPr>
              <w:t>Proposal to add on 28.2 (k):</w:t>
            </w:r>
          </w:p>
          <w:p w14:paraId="3D1B67DB" w14:textId="3AAD9559" w:rsidR="0012169F" w:rsidRDefault="0012169F" w:rsidP="0012169F">
            <w:r>
              <w:rPr>
                <w:lang/>
              </w:rPr>
              <w:t xml:space="preserve">(...) </w:t>
            </w:r>
            <w:r w:rsidRPr="0012169F">
              <w:t xml:space="preserve">have the withstand capability to not disconnect from the system due to the rate-of-change-of-frequency up to </w:t>
            </w:r>
            <w:r w:rsidRPr="0012169F">
              <w:rPr>
                <w:b/>
                <w:bCs/>
              </w:rPr>
              <w:t>a</w:t>
            </w:r>
            <w:r w:rsidRPr="0012169F">
              <w:t xml:space="preserve"> </w:t>
            </w:r>
            <w:r w:rsidRPr="0012169F">
              <w:rPr>
                <w:b/>
                <w:bCs/>
              </w:rPr>
              <w:t>common value to be proposed by ENTSO-E</w:t>
            </w:r>
            <w:r w:rsidRPr="0012169F">
              <w:t xml:space="preserve">. </w:t>
            </w:r>
            <w:proofErr w:type="gramStart"/>
            <w:r w:rsidRPr="0012169F">
              <w:t>With regard to</w:t>
            </w:r>
            <w:proofErr w:type="gramEnd"/>
            <w:r w:rsidRPr="0012169F">
              <w:t xml:space="preserve"> this withstand capability, the value of rate-of-change-of-frequency shall be calculated over a 500 </w:t>
            </w:r>
            <w:proofErr w:type="spellStart"/>
            <w:r w:rsidRPr="0012169F">
              <w:t>ms</w:t>
            </w:r>
            <w:proofErr w:type="spellEnd"/>
            <w:r w:rsidRPr="0012169F">
              <w:t xml:space="preserve"> time frame. For demand units connected at a voltage level below 110 kV, these specifications shall, prior to approval in accordance with Article 6, be subject to consultation with the relevant stakeholders in accordance with Article </w:t>
            </w:r>
            <w:proofErr w:type="gramStart"/>
            <w:r w:rsidRPr="0012169F">
              <w:t>9(1);</w:t>
            </w:r>
            <w:proofErr w:type="gramEnd"/>
          </w:p>
          <w:p w14:paraId="06A8D437" w14:textId="77777777" w:rsidR="0012169F" w:rsidRPr="0012169F" w:rsidRDefault="0012169F" w:rsidP="0012169F">
            <w:r>
              <w:rPr>
                <w:lang/>
              </w:rPr>
              <w:t xml:space="preserve">Justification: </w:t>
            </w:r>
          </w:p>
          <w:p w14:paraId="5BB72695" w14:textId="28695C25" w:rsidR="0012169F" w:rsidRPr="0012169F" w:rsidRDefault="0012169F" w:rsidP="0012169F">
            <w:r w:rsidRPr="0012169F">
              <w:t>The RfG provides standard values for the ROCOF withstand. The DC</w:t>
            </w:r>
            <w:r>
              <w:rPr>
                <w:lang/>
              </w:rPr>
              <w:t>C</w:t>
            </w:r>
            <w:r w:rsidRPr="0012169F">
              <w:t xml:space="preserve"> should do the same to avoid distortions between Member States. ENTSO-E should be mandated to provide a supported proposal.</w:t>
            </w:r>
          </w:p>
          <w:p w14:paraId="3C100A80" w14:textId="04C7F904" w:rsidR="0012169F" w:rsidRPr="0012169F" w:rsidRDefault="0012169F" w:rsidP="0012169F"/>
          <w:p w14:paraId="65EF6C0D" w14:textId="6AFF930F" w:rsidR="00F20272" w:rsidRPr="00F20272" w:rsidRDefault="00F20272"/>
        </w:tc>
      </w:tr>
      <w:tr w:rsidR="00304370" w14:paraId="78FF1FF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3CF937A" w14:textId="77777777" w:rsidR="00304370" w:rsidRDefault="009D0661">
            <w:pPr>
              <w:spacing w:before="50"/>
              <w:ind w:left="158"/>
            </w:pPr>
            <w:r>
              <w:rPr>
                <w:color w:val="333333"/>
              </w:rPr>
              <w:t>Article</w:t>
            </w:r>
            <w:r>
              <w:rPr>
                <w:color w:val="333333"/>
                <w:spacing w:val="15"/>
              </w:rPr>
              <w:t xml:space="preserve"> </w:t>
            </w:r>
            <w:r>
              <w:rPr>
                <w:color w:val="333333"/>
                <w:w w:val="114"/>
              </w:rPr>
              <w:t>29</w:t>
            </w:r>
          </w:p>
        </w:tc>
        <w:tc>
          <w:tcPr>
            <w:tcW w:w="9227" w:type="dxa"/>
            <w:gridSpan w:val="2"/>
            <w:tcBorders>
              <w:top w:val="single" w:sz="7" w:space="0" w:color="BABABA"/>
              <w:left w:val="nil"/>
              <w:bottom w:val="single" w:sz="7" w:space="0" w:color="BABABA"/>
              <w:right w:val="nil"/>
            </w:tcBorders>
          </w:tcPr>
          <w:p w14:paraId="4D596186" w14:textId="77777777" w:rsidR="00304370" w:rsidRDefault="00304370"/>
        </w:tc>
      </w:tr>
      <w:tr w:rsidR="00304370" w14:paraId="2BDFBE0C"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E7AB2E7" w14:textId="77777777" w:rsidR="00304370" w:rsidRDefault="009D0661">
            <w:pPr>
              <w:spacing w:before="50"/>
              <w:ind w:left="158"/>
            </w:pPr>
            <w:r>
              <w:rPr>
                <w:color w:val="333333"/>
              </w:rPr>
              <w:t>Article</w:t>
            </w:r>
            <w:r>
              <w:rPr>
                <w:color w:val="333333"/>
                <w:spacing w:val="15"/>
              </w:rPr>
              <w:t xml:space="preserve"> </w:t>
            </w:r>
            <w:r>
              <w:rPr>
                <w:color w:val="333333"/>
                <w:w w:val="114"/>
              </w:rPr>
              <w:t>30</w:t>
            </w:r>
          </w:p>
        </w:tc>
        <w:tc>
          <w:tcPr>
            <w:tcW w:w="9227" w:type="dxa"/>
            <w:gridSpan w:val="2"/>
            <w:tcBorders>
              <w:top w:val="single" w:sz="7" w:space="0" w:color="BABABA"/>
              <w:left w:val="nil"/>
              <w:bottom w:val="single" w:sz="7" w:space="0" w:color="BABABA"/>
              <w:right w:val="nil"/>
            </w:tcBorders>
          </w:tcPr>
          <w:p w14:paraId="742E3622" w14:textId="77777777" w:rsidR="00304370" w:rsidRDefault="00304370"/>
        </w:tc>
      </w:tr>
      <w:tr w:rsidR="00304370" w14:paraId="4F4A7A8A"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18AAA66" w14:textId="77777777" w:rsidR="00304370" w:rsidRDefault="009D0661">
            <w:pPr>
              <w:spacing w:before="50"/>
              <w:ind w:left="158"/>
            </w:pPr>
            <w:r>
              <w:rPr>
                <w:color w:val="333333"/>
              </w:rPr>
              <w:t>Article</w:t>
            </w:r>
            <w:r>
              <w:rPr>
                <w:color w:val="333333"/>
                <w:spacing w:val="15"/>
              </w:rPr>
              <w:t xml:space="preserve"> </w:t>
            </w:r>
            <w:r>
              <w:rPr>
                <w:color w:val="333333"/>
                <w:w w:val="114"/>
              </w:rPr>
              <w:t>31</w:t>
            </w:r>
          </w:p>
        </w:tc>
        <w:tc>
          <w:tcPr>
            <w:tcW w:w="9227" w:type="dxa"/>
            <w:gridSpan w:val="2"/>
            <w:tcBorders>
              <w:top w:val="single" w:sz="7" w:space="0" w:color="BABABA"/>
              <w:left w:val="nil"/>
              <w:bottom w:val="single" w:sz="7" w:space="0" w:color="BABABA"/>
              <w:right w:val="nil"/>
            </w:tcBorders>
          </w:tcPr>
          <w:p w14:paraId="7FB7F54D" w14:textId="77777777" w:rsidR="00304370" w:rsidRDefault="00304370"/>
        </w:tc>
      </w:tr>
      <w:tr w:rsidR="00304370" w14:paraId="038CF85C" w14:textId="77777777" w:rsidTr="001A0354">
        <w:trPr>
          <w:trHeight w:hRule="exact" w:val="2196"/>
        </w:trPr>
        <w:tc>
          <w:tcPr>
            <w:tcW w:w="4613" w:type="dxa"/>
            <w:tcBorders>
              <w:top w:val="single" w:sz="7" w:space="0" w:color="BABABA"/>
              <w:left w:val="nil"/>
              <w:bottom w:val="single" w:sz="7" w:space="0" w:color="BABABA"/>
              <w:right w:val="nil"/>
            </w:tcBorders>
            <w:shd w:val="clear" w:color="auto" w:fill="EDEDED"/>
          </w:tcPr>
          <w:p w14:paraId="774BEBCD" w14:textId="77777777" w:rsidR="00304370" w:rsidRDefault="009D0661">
            <w:pPr>
              <w:spacing w:before="50"/>
              <w:ind w:left="158"/>
            </w:pPr>
            <w:r>
              <w:rPr>
                <w:color w:val="333333"/>
              </w:rPr>
              <w:t>Article</w:t>
            </w:r>
            <w:r>
              <w:rPr>
                <w:color w:val="333333"/>
                <w:spacing w:val="15"/>
              </w:rPr>
              <w:t xml:space="preserve"> </w:t>
            </w:r>
            <w:r>
              <w:rPr>
                <w:color w:val="333333"/>
                <w:w w:val="114"/>
              </w:rPr>
              <w:t>32</w:t>
            </w:r>
          </w:p>
        </w:tc>
        <w:tc>
          <w:tcPr>
            <w:tcW w:w="9227" w:type="dxa"/>
            <w:gridSpan w:val="2"/>
            <w:tcBorders>
              <w:top w:val="single" w:sz="7" w:space="0" w:color="BABABA"/>
              <w:left w:val="nil"/>
              <w:bottom w:val="single" w:sz="7" w:space="0" w:color="BABABA"/>
              <w:right w:val="nil"/>
            </w:tcBorders>
          </w:tcPr>
          <w:p w14:paraId="494D2AF3" w14:textId="77777777" w:rsidR="00304370" w:rsidRDefault="001A0354">
            <w:pPr>
              <w:rPr>
                <w:lang/>
              </w:rPr>
            </w:pPr>
            <w:r>
              <w:rPr>
                <w:lang/>
              </w:rPr>
              <w:t>On 32.1. proposal to add:</w:t>
            </w:r>
          </w:p>
          <w:p w14:paraId="10C6B3A0" w14:textId="77777777" w:rsidR="001A0354" w:rsidRDefault="001A0354">
            <w:pPr>
              <w:rPr>
                <w:lang/>
              </w:rPr>
            </w:pPr>
            <w:r w:rsidRPr="001A0354">
              <w:rPr>
                <w:lang/>
              </w:rPr>
              <w:t xml:space="preserve">The operational notification procedure for a demand unit providing demand response services within a demand facility or a closed distribution system connected </w:t>
            </w:r>
            <w:r w:rsidRPr="001A0354">
              <w:rPr>
                <w:b/>
                <w:bCs/>
                <w:lang/>
              </w:rPr>
              <w:t>or proposed to be connected</w:t>
            </w:r>
            <w:r w:rsidRPr="001A0354">
              <w:rPr>
                <w:lang/>
              </w:rPr>
              <w:t xml:space="preserve"> at a voltage level of or below </w:t>
            </w:r>
          </w:p>
          <w:p w14:paraId="71D94E16" w14:textId="77777777" w:rsidR="001A0354" w:rsidRDefault="001A0354">
            <w:pPr>
              <w:rPr>
                <w:lang/>
              </w:rPr>
            </w:pPr>
            <w:r w:rsidRPr="001A0354">
              <w:rPr>
                <w:lang/>
              </w:rPr>
              <w:t>1000 V shall comprise an installation document.</w:t>
            </w:r>
          </w:p>
          <w:p w14:paraId="691B76E1" w14:textId="26951F5A" w:rsidR="001A0354" w:rsidRDefault="001A0354">
            <w:pPr>
              <w:rPr>
                <w:lang/>
              </w:rPr>
            </w:pPr>
            <w:r>
              <w:rPr>
                <w:lang/>
              </w:rPr>
              <w:t xml:space="preserve">Justification: </w:t>
            </w:r>
            <w:r w:rsidRPr="001A0354">
              <w:rPr>
                <w:lang/>
              </w:rPr>
              <w:t>It is very important that</w:t>
            </w:r>
            <w:r>
              <w:rPr>
                <w:lang/>
              </w:rPr>
              <w:t xml:space="preserve"> </w:t>
            </w:r>
            <w:r w:rsidRPr="001A0354">
              <w:rPr>
                <w:lang/>
              </w:rPr>
              <w:t xml:space="preserve">for the provision of demand response services to qualify demand units </w:t>
            </w:r>
            <w:r>
              <w:rPr>
                <w:lang/>
              </w:rPr>
              <w:t>about to be</w:t>
            </w:r>
            <w:r w:rsidRPr="001A0354">
              <w:rPr>
                <w:lang/>
              </w:rPr>
              <w:t xml:space="preserve"> connected to the distribution network.</w:t>
            </w:r>
          </w:p>
          <w:p w14:paraId="36A2185A" w14:textId="7678F76A" w:rsidR="001A0354" w:rsidRPr="001A0354" w:rsidRDefault="001A0354">
            <w:r>
              <w:rPr>
                <w:lang/>
              </w:rPr>
              <w:t>On 32.6 (d) proposal to delete as i</w:t>
            </w:r>
            <w:r w:rsidRPr="001A0354">
              <w:rPr>
                <w:lang/>
              </w:rPr>
              <w:t xml:space="preserve">n some cases, only connected demand units may have the certificate. Since is it very important to consider demand units </w:t>
            </w:r>
            <w:r>
              <w:rPr>
                <w:lang/>
              </w:rPr>
              <w:t>about to be</w:t>
            </w:r>
            <w:r w:rsidRPr="001A0354">
              <w:rPr>
                <w:lang/>
              </w:rPr>
              <w:t xml:space="preserve"> connected to the distribution network</w:t>
            </w:r>
            <w:r>
              <w:rPr>
                <w:lang/>
              </w:rPr>
              <w:t xml:space="preserve"> as well</w:t>
            </w:r>
            <w:r w:rsidRPr="001A0354">
              <w:rPr>
                <w:lang/>
              </w:rPr>
              <w:t xml:space="preserve">, this information </w:t>
            </w:r>
            <w:r>
              <w:rPr>
                <w:lang/>
              </w:rPr>
              <w:t>doesn’t need to</w:t>
            </w:r>
            <w:r w:rsidRPr="001A0354">
              <w:rPr>
                <w:lang/>
              </w:rPr>
              <w:t xml:space="preserve"> be requested.</w:t>
            </w:r>
          </w:p>
        </w:tc>
      </w:tr>
      <w:tr w:rsidR="00304370" w14:paraId="31F7D04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22095B9" w14:textId="77777777" w:rsidR="00304370" w:rsidRDefault="009D0661">
            <w:pPr>
              <w:spacing w:before="50"/>
              <w:ind w:left="158"/>
            </w:pPr>
            <w:r>
              <w:rPr>
                <w:color w:val="333333"/>
              </w:rPr>
              <w:t>Article</w:t>
            </w:r>
            <w:r>
              <w:rPr>
                <w:color w:val="333333"/>
                <w:spacing w:val="15"/>
              </w:rPr>
              <w:t xml:space="preserve"> </w:t>
            </w:r>
            <w:r>
              <w:rPr>
                <w:color w:val="333333"/>
                <w:w w:val="114"/>
              </w:rPr>
              <w:t>33</w:t>
            </w:r>
          </w:p>
        </w:tc>
        <w:tc>
          <w:tcPr>
            <w:tcW w:w="9227" w:type="dxa"/>
            <w:gridSpan w:val="2"/>
            <w:tcBorders>
              <w:top w:val="single" w:sz="7" w:space="0" w:color="BABABA"/>
              <w:left w:val="nil"/>
              <w:bottom w:val="single" w:sz="7" w:space="0" w:color="BABABA"/>
              <w:right w:val="nil"/>
            </w:tcBorders>
          </w:tcPr>
          <w:p w14:paraId="471CABCE" w14:textId="77777777" w:rsidR="00304370" w:rsidRDefault="00304370"/>
        </w:tc>
      </w:tr>
    </w:tbl>
    <w:p w14:paraId="0AFD4654" w14:textId="77777777" w:rsidR="00304370" w:rsidRDefault="00304370">
      <w:pPr>
        <w:spacing w:line="200" w:lineRule="exact"/>
      </w:pPr>
    </w:p>
    <w:p w14:paraId="317FA988" w14:textId="77777777" w:rsidR="00304370" w:rsidRDefault="00304370">
      <w:pPr>
        <w:spacing w:line="200" w:lineRule="exact"/>
      </w:pPr>
    </w:p>
    <w:p w14:paraId="099795E9" w14:textId="77777777" w:rsidR="00304370" w:rsidRDefault="00304370">
      <w:pPr>
        <w:spacing w:line="200" w:lineRule="exact"/>
      </w:pPr>
    </w:p>
    <w:p w14:paraId="175EB469" w14:textId="77777777" w:rsidR="00304370" w:rsidRDefault="00304370">
      <w:pPr>
        <w:spacing w:line="200" w:lineRule="exact"/>
      </w:pPr>
    </w:p>
    <w:p w14:paraId="273BCC6E" w14:textId="77777777" w:rsidR="00304370" w:rsidRDefault="00304370">
      <w:pPr>
        <w:spacing w:line="200" w:lineRule="exact"/>
      </w:pPr>
    </w:p>
    <w:p w14:paraId="3C1E58D9" w14:textId="77777777" w:rsidR="00304370" w:rsidRDefault="00304370">
      <w:pPr>
        <w:spacing w:line="200" w:lineRule="exact"/>
      </w:pPr>
    </w:p>
    <w:p w14:paraId="73436235" w14:textId="77777777" w:rsidR="00304370" w:rsidRDefault="00304370">
      <w:pPr>
        <w:spacing w:line="200" w:lineRule="exact"/>
      </w:pPr>
    </w:p>
    <w:p w14:paraId="7B1B823D" w14:textId="77777777" w:rsidR="00304370" w:rsidRDefault="00304370">
      <w:pPr>
        <w:spacing w:line="200" w:lineRule="exact"/>
      </w:pPr>
    </w:p>
    <w:p w14:paraId="69604915" w14:textId="77777777" w:rsidR="00304370" w:rsidRDefault="00304370">
      <w:pPr>
        <w:spacing w:line="200" w:lineRule="exact"/>
      </w:pPr>
    </w:p>
    <w:p w14:paraId="2DE08C43" w14:textId="77777777" w:rsidR="00304370" w:rsidRDefault="00304370">
      <w:pPr>
        <w:spacing w:line="200" w:lineRule="exact"/>
      </w:pPr>
    </w:p>
    <w:p w14:paraId="1A71B3D1" w14:textId="77777777" w:rsidR="00304370" w:rsidRDefault="00304370">
      <w:pPr>
        <w:spacing w:line="200" w:lineRule="exact"/>
      </w:pPr>
    </w:p>
    <w:p w14:paraId="170C2BB9" w14:textId="77777777" w:rsidR="00304370" w:rsidRDefault="00304370">
      <w:pPr>
        <w:spacing w:line="200" w:lineRule="exact"/>
      </w:pPr>
    </w:p>
    <w:p w14:paraId="48F62708" w14:textId="77777777" w:rsidR="00304370" w:rsidRDefault="00304370">
      <w:pPr>
        <w:spacing w:line="200" w:lineRule="exact"/>
      </w:pPr>
    </w:p>
    <w:p w14:paraId="26443B0B" w14:textId="77777777" w:rsidR="00304370" w:rsidRDefault="00304370">
      <w:pPr>
        <w:spacing w:line="200" w:lineRule="exact"/>
      </w:pPr>
    </w:p>
    <w:p w14:paraId="2299E65F" w14:textId="77777777" w:rsidR="00304370" w:rsidRDefault="00304370">
      <w:pPr>
        <w:spacing w:line="200" w:lineRule="exact"/>
      </w:pPr>
    </w:p>
    <w:p w14:paraId="05278808" w14:textId="77777777" w:rsidR="00304370" w:rsidRDefault="00304370">
      <w:pPr>
        <w:spacing w:line="200" w:lineRule="exact"/>
      </w:pPr>
    </w:p>
    <w:p w14:paraId="589A5340" w14:textId="77777777" w:rsidR="00304370" w:rsidRDefault="00304370">
      <w:pPr>
        <w:spacing w:line="200" w:lineRule="exact"/>
      </w:pPr>
    </w:p>
    <w:p w14:paraId="3378AEDE" w14:textId="77777777" w:rsidR="00304370" w:rsidRDefault="00304370">
      <w:pPr>
        <w:spacing w:line="200" w:lineRule="exact"/>
      </w:pPr>
    </w:p>
    <w:p w14:paraId="37D954B7" w14:textId="77777777" w:rsidR="00304370" w:rsidRDefault="00304370">
      <w:pPr>
        <w:spacing w:line="200" w:lineRule="exact"/>
      </w:pPr>
    </w:p>
    <w:p w14:paraId="2793B0B2" w14:textId="77777777" w:rsidR="00304370" w:rsidRDefault="00304370">
      <w:pPr>
        <w:spacing w:line="200" w:lineRule="exact"/>
      </w:pPr>
    </w:p>
    <w:p w14:paraId="67EE69B0" w14:textId="77777777" w:rsidR="00304370" w:rsidRDefault="00304370">
      <w:pPr>
        <w:spacing w:line="200" w:lineRule="exact"/>
      </w:pPr>
    </w:p>
    <w:p w14:paraId="40597AA6" w14:textId="77777777" w:rsidR="00304370" w:rsidRDefault="00304370">
      <w:pPr>
        <w:spacing w:line="200" w:lineRule="exact"/>
      </w:pPr>
    </w:p>
    <w:p w14:paraId="43C319DB" w14:textId="77777777" w:rsidR="00304370" w:rsidRDefault="00304370">
      <w:pPr>
        <w:spacing w:line="200" w:lineRule="exact"/>
      </w:pPr>
    </w:p>
    <w:p w14:paraId="2EC3C173" w14:textId="77777777" w:rsidR="00304370" w:rsidRDefault="00304370">
      <w:pPr>
        <w:spacing w:line="200" w:lineRule="exact"/>
      </w:pPr>
    </w:p>
    <w:p w14:paraId="26E118EB" w14:textId="77777777" w:rsidR="00304370" w:rsidRDefault="00304370">
      <w:pPr>
        <w:spacing w:line="200" w:lineRule="exact"/>
      </w:pPr>
    </w:p>
    <w:p w14:paraId="2485B56E" w14:textId="77777777" w:rsidR="00304370" w:rsidRDefault="00304370">
      <w:pPr>
        <w:spacing w:line="200" w:lineRule="exact"/>
      </w:pPr>
    </w:p>
    <w:p w14:paraId="388E106F" w14:textId="77777777" w:rsidR="00304370" w:rsidRDefault="00304370">
      <w:pPr>
        <w:spacing w:line="200" w:lineRule="exact"/>
      </w:pPr>
    </w:p>
    <w:p w14:paraId="3D193323" w14:textId="77777777" w:rsidR="00304370" w:rsidRDefault="00304370">
      <w:pPr>
        <w:spacing w:line="200" w:lineRule="exact"/>
      </w:pPr>
    </w:p>
    <w:p w14:paraId="0ACBA421" w14:textId="77777777" w:rsidR="00304370" w:rsidRDefault="00304370">
      <w:pPr>
        <w:spacing w:line="200" w:lineRule="exact"/>
      </w:pPr>
    </w:p>
    <w:p w14:paraId="4164345E" w14:textId="77777777" w:rsidR="00304370" w:rsidRDefault="00304370">
      <w:pPr>
        <w:spacing w:line="200" w:lineRule="exact"/>
      </w:pPr>
    </w:p>
    <w:p w14:paraId="3C39E4B2" w14:textId="77777777" w:rsidR="00304370" w:rsidRDefault="00304370">
      <w:pPr>
        <w:spacing w:line="200" w:lineRule="exact"/>
      </w:pPr>
    </w:p>
    <w:p w14:paraId="140765BF" w14:textId="77777777" w:rsidR="00304370" w:rsidRDefault="00304370">
      <w:pPr>
        <w:spacing w:line="200" w:lineRule="exact"/>
      </w:pPr>
    </w:p>
    <w:p w14:paraId="7AD70522" w14:textId="77777777" w:rsidR="00304370" w:rsidRDefault="00304370">
      <w:pPr>
        <w:spacing w:before="10" w:line="220" w:lineRule="exact"/>
        <w:rPr>
          <w:sz w:val="22"/>
          <w:szCs w:val="22"/>
        </w:rPr>
      </w:pPr>
    </w:p>
    <w:p w14:paraId="25ECE4C3"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17</w:t>
      </w:r>
    </w:p>
    <w:p w14:paraId="0C10C69D"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7AA02A3B" w14:textId="77777777" w:rsidR="00304370" w:rsidRDefault="00304370">
      <w:pPr>
        <w:spacing w:before="8" w:line="100" w:lineRule="exact"/>
        <w:rPr>
          <w:sz w:val="11"/>
          <w:szCs w:val="11"/>
        </w:rPr>
      </w:pPr>
    </w:p>
    <w:p w14:paraId="6D811849" w14:textId="77777777" w:rsidR="00304370" w:rsidRDefault="0036270E">
      <w:pPr>
        <w:ind w:left="5642"/>
      </w:pPr>
      <w:r>
        <w:pict w14:anchorId="5E922E95">
          <v:group id="_x0000_s1382" style="position:absolute;left:0;text-align:left;margin-left:68.9pt;margin-top:-2.6pt;width:463.2pt;height:35.3pt;z-index:-3790;mso-position-horizontal-relative:page" coordorigin="1378,-52" coordsize="9264,706">
            <v:shape id="_x0000_s1401" style="position:absolute;left:1395;top:-35;width:4615;height:311" coordorigin="1395,-35" coordsize="4615,311" path="m1395,-35r,312l6010,277r,-312l1395,-35xe" fillcolor="#ededed" stroked="f">
              <v:path arrowok="t"/>
            </v:shape>
            <v:shape id="_x0000_s1400" style="position:absolute;left:6010;top:-35;width:4615;height:311" coordorigin="6010,-35" coordsize="4615,311" path="m6010,-35r,312l10625,277r,-312l6010,-35xe" fillcolor="#ededed" stroked="f">
              <v:path arrowok="t"/>
            </v:shape>
            <v:shape id="_x0000_s1399" style="position:absolute;left:1395;top:277;width:4615;height:360" coordorigin="1395,277" coordsize="4615,360" path="m1395,277r,360l6010,637r,-360l1395,277xe" fillcolor="#ededed" stroked="f">
              <v:path arrowok="t"/>
            </v:shape>
            <v:shape id="_x0000_s1398" style="position:absolute;left:1388;top:-35;width:4630;height:0" coordorigin="1388,-35" coordsize="4630,0" path="m1388,-35r4629,e" filled="f" strokecolor="#bababa" strokeweight=".85pt">
              <v:path arrowok="t"/>
            </v:shape>
            <v:shape id="_x0000_s1397" style="position:absolute;left:6002;top:-42;width:15;height:326" coordorigin="6002,-42" coordsize="15,326" path="m6017,-42r-15,15l6002,269r15,15l6017,-42xe" fillcolor="#bababa" stroked="f">
              <v:path arrowok="t"/>
            </v:shape>
            <v:shape id="_x0000_s1396" style="position:absolute;left:1388;top:276;width:4630;height:0" coordorigin="1388,276" coordsize="4630,0" path="m1388,276r4629,e" filled="f" strokecolor="#bababa" strokeweight=".85pt">
              <v:path arrowok="t"/>
            </v:shape>
            <v:shape id="_x0000_s1395" style="position:absolute;left:1388;top:-42;width:15;height:326" coordorigin="1388,-42" coordsize="15,326" path="m1388,284r15,-15l1403,-27r-15,-15l1388,284xe" fillcolor="#bababa" stroked="f">
              <v:path arrowok="t"/>
            </v:shape>
            <v:shape id="_x0000_s1394" style="position:absolute;left:6002;top:-35;width:4630;height:0" coordorigin="6002,-35" coordsize="4630,0" path="m6002,-35r4630,e" filled="f" strokecolor="#bababa" strokeweight=".85pt">
              <v:path arrowok="t"/>
            </v:shape>
            <v:shape id="_x0000_s1393" style="position:absolute;left:10617;top:-42;width:15;height:326" coordorigin="10617,-42" coordsize="15,326" path="m10632,-42r-15,15l10617,269r15,15l10632,-42xe" fillcolor="#bababa" stroked="f">
              <v:path arrowok="t"/>
            </v:shape>
            <v:shape id="_x0000_s1392" style="position:absolute;left:6002;top:276;width:4630;height:0" coordorigin="6002,276" coordsize="4630,0" path="m6002,276r4630,e" filled="f" strokecolor="#bababa" strokeweight=".85pt">
              <v:path arrowok="t"/>
            </v:shape>
            <v:shape id="_x0000_s1391" style="position:absolute;left:6002;top:-42;width:15;height:326" coordorigin="6002,-42" coordsize="15,326" path="m6002,284r15,-15l6017,-27r-15,-15l6002,284xe" fillcolor="#bababa" stroked="f">
              <v:path arrowok="t"/>
            </v:shape>
            <v:shape id="_x0000_s1390" style="position:absolute;left:1388;top:276;width:4630;height:0" coordorigin="1388,276" coordsize="4630,0" path="m1388,276r4629,e" filled="f" strokecolor="#bababa" strokeweight=".85pt">
              <v:path arrowok="t"/>
            </v:shape>
            <v:shape id="_x0000_s1389" style="position:absolute;left:6002;top:269;width:15;height:375" coordorigin="6002,269" coordsize="15,375" path="m6017,269r-15,15l6002,629r15,15l6017,269xe" fillcolor="#bababa" stroked="f">
              <v:path arrowok="t"/>
            </v:shape>
            <v:shape id="_x0000_s1388" style="position:absolute;left:1388;top:636;width:4630;height:0" coordorigin="1388,636" coordsize="4630,0" path="m1388,636r4629,e" filled="f" strokecolor="#bababa" strokeweight=".85pt">
              <v:path arrowok="t"/>
            </v:shape>
            <v:shape id="_x0000_s1387" style="position:absolute;left:1388;top:269;width:15;height:375" coordorigin="1388,269" coordsize="15,375" path="m1388,644r15,-15l1403,284r-15,-15l1388,644xe" fillcolor="#bababa" stroked="f">
              <v:path arrowok="t"/>
            </v:shape>
            <v:shape id="_x0000_s1386" style="position:absolute;left:6002;top:276;width:4630;height:0" coordorigin="6002,276" coordsize="4630,0" path="m6002,276r4630,e" filled="f" strokecolor="#bababa" strokeweight=".85pt">
              <v:path arrowok="t"/>
            </v:shape>
            <v:shape id="_x0000_s1385" style="position:absolute;left:10617;top:269;width:15;height:375" coordorigin="10617,269" coordsize="15,375" path="m10632,269r-15,15l10617,629r15,15l10632,269xe" fillcolor="#bababa" stroked="f">
              <v:path arrowok="t"/>
            </v:shape>
            <v:shape id="_x0000_s1384" style="position:absolute;left:6002;top:636;width:4630;height:0" coordorigin="6002,636" coordsize="4630,0" path="m6002,636r4630,e" filled="f" strokecolor="#bababa" strokeweight=".85pt">
              <v:path arrowok="t"/>
            </v:shape>
            <v:shape id="_x0000_s1383"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0C8D964B" w14:textId="77777777" w:rsidR="00304370" w:rsidRDefault="00304370">
      <w:pPr>
        <w:spacing w:before="7" w:line="100" w:lineRule="exact"/>
        <w:rPr>
          <w:sz w:val="11"/>
          <w:szCs w:val="11"/>
        </w:rPr>
      </w:pPr>
    </w:p>
    <w:p w14:paraId="2ECB72C5" w14:textId="77777777" w:rsidR="00304370" w:rsidRDefault="009D0661">
      <w:pPr>
        <w:ind w:left="573"/>
      </w:pPr>
      <w:r>
        <w:rPr>
          <w:color w:val="333333"/>
        </w:rPr>
        <w:t>New</w:t>
      </w:r>
      <w:r>
        <w:rPr>
          <w:color w:val="333333"/>
          <w:spacing w:val="34"/>
        </w:rPr>
        <w:t xml:space="preserve"> </w:t>
      </w:r>
      <w:r>
        <w:rPr>
          <w:color w:val="333333"/>
          <w:w w:val="109"/>
        </w:rPr>
        <w:t>article</w:t>
      </w:r>
    </w:p>
    <w:p w14:paraId="4DFEB9E5" w14:textId="77777777" w:rsidR="00304370" w:rsidRDefault="00304370">
      <w:pPr>
        <w:spacing w:line="200" w:lineRule="exact"/>
      </w:pPr>
    </w:p>
    <w:p w14:paraId="402E6739" w14:textId="77777777" w:rsidR="00304370" w:rsidRDefault="00304370">
      <w:pPr>
        <w:spacing w:line="200" w:lineRule="exact"/>
      </w:pPr>
    </w:p>
    <w:p w14:paraId="4F3AD82A" w14:textId="77777777" w:rsidR="00304370" w:rsidRDefault="00304370">
      <w:pPr>
        <w:spacing w:line="200" w:lineRule="exact"/>
      </w:pPr>
    </w:p>
    <w:p w14:paraId="1F8390A9" w14:textId="77777777" w:rsidR="00304370" w:rsidRDefault="00304370">
      <w:pPr>
        <w:spacing w:before="8" w:line="200" w:lineRule="exact"/>
      </w:pPr>
    </w:p>
    <w:p w14:paraId="15516F3A" w14:textId="77777777" w:rsidR="00304370" w:rsidRDefault="009D0661">
      <w:pPr>
        <w:ind w:left="115" w:right="6097"/>
        <w:jc w:val="both"/>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024B0A6" w14:textId="77777777" w:rsidR="00304370" w:rsidRDefault="00304370">
      <w:pPr>
        <w:spacing w:before="8" w:line="100" w:lineRule="exact"/>
        <w:rPr>
          <w:sz w:val="10"/>
          <w:szCs w:val="10"/>
        </w:rPr>
      </w:pPr>
    </w:p>
    <w:p w14:paraId="4A99D36E"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A50F802" w14:textId="77777777" w:rsidR="00304370" w:rsidRDefault="00304370">
      <w:pPr>
        <w:spacing w:line="200" w:lineRule="exact"/>
      </w:pPr>
    </w:p>
    <w:p w14:paraId="5F471E6B" w14:textId="77777777" w:rsidR="00304370" w:rsidRDefault="00304370">
      <w:pPr>
        <w:spacing w:before="18" w:line="280" w:lineRule="exact"/>
        <w:rPr>
          <w:sz w:val="28"/>
          <w:szCs w:val="28"/>
        </w:rPr>
      </w:pPr>
    </w:p>
    <w:p w14:paraId="4666E9D4" w14:textId="77777777" w:rsidR="00304370" w:rsidRDefault="0036270E">
      <w:pPr>
        <w:spacing w:line="440" w:lineRule="atLeast"/>
        <w:ind w:left="115" w:right="585"/>
        <w:jc w:val="both"/>
        <w:rPr>
          <w:sz w:val="30"/>
          <w:szCs w:val="30"/>
        </w:rPr>
      </w:pPr>
      <w:r>
        <w:pict w14:anchorId="2911EB77">
          <v:group id="_x0000_s1380" style="position:absolute;left:0;text-align:left;margin-left:54.75pt;margin-top:72.65pt;width:485.8pt;height:0;z-index:-3789;mso-position-horizontal-relative:page" coordorigin="1095,1453" coordsize="9716,0">
            <v:shape id="_x0000_s1381" style="position:absolute;left:1095;top:1453;width:9716;height:0" coordorigin="1095,1453" coordsize="9716,0" path="m1095,1453r9716,e" filled="f" strokecolor="#004e98" strokeweight="1.6pt">
              <v:path arrowok="t"/>
            </v:shape>
            <w10:wrap anchorx="page"/>
          </v:group>
        </w:pict>
      </w:r>
      <w:r w:rsidR="009D0661">
        <w:rPr>
          <w:color w:val="FF0000"/>
          <w:sz w:val="30"/>
          <w:szCs w:val="30"/>
        </w:rPr>
        <w:t>[NEW]</w:t>
      </w:r>
      <w:r w:rsidR="009D0661">
        <w:rPr>
          <w:color w:val="FF0000"/>
          <w:spacing w:val="-9"/>
          <w:sz w:val="30"/>
          <w:szCs w:val="30"/>
        </w:rPr>
        <w:t xml:space="preserve"> </w:t>
      </w:r>
      <w:r w:rsidR="009D0661">
        <w:rPr>
          <w:color w:val="004E98"/>
          <w:sz w:val="30"/>
          <w:szCs w:val="30"/>
        </w:rPr>
        <w:t>TITLE</w:t>
      </w:r>
      <w:r w:rsidR="009D0661">
        <w:rPr>
          <w:color w:val="004E98"/>
          <w:spacing w:val="-9"/>
          <w:sz w:val="30"/>
          <w:szCs w:val="30"/>
        </w:rPr>
        <w:t xml:space="preserve"> </w:t>
      </w:r>
      <w:r w:rsidR="009D0661">
        <w:rPr>
          <w:color w:val="004E98"/>
          <w:w w:val="92"/>
          <w:sz w:val="30"/>
          <w:szCs w:val="30"/>
        </w:rPr>
        <w:t>XXX</w:t>
      </w:r>
      <w:r w:rsidR="009D0661">
        <w:rPr>
          <w:color w:val="004E98"/>
          <w:spacing w:val="14"/>
          <w:w w:val="92"/>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w w:val="109"/>
          <w:sz w:val="30"/>
          <w:szCs w:val="30"/>
        </w:rPr>
        <w:t>Connection</w:t>
      </w:r>
      <w:r w:rsidR="009D0661">
        <w:rPr>
          <w:color w:val="004E98"/>
          <w:spacing w:val="1"/>
          <w:w w:val="109"/>
          <w:sz w:val="30"/>
          <w:szCs w:val="30"/>
        </w:rPr>
        <w:t xml:space="preserve"> </w:t>
      </w:r>
      <w:r w:rsidR="009D0661">
        <w:rPr>
          <w:color w:val="004E98"/>
          <w:sz w:val="30"/>
          <w:szCs w:val="30"/>
        </w:rPr>
        <w:t>of</w:t>
      </w:r>
      <w:r w:rsidR="009D0661">
        <w:rPr>
          <w:color w:val="004E98"/>
          <w:spacing w:val="8"/>
          <w:sz w:val="30"/>
          <w:szCs w:val="30"/>
        </w:rPr>
        <w:t xml:space="preserve"> </w:t>
      </w:r>
      <w:r w:rsidR="009D0661">
        <w:rPr>
          <w:color w:val="004E98"/>
          <w:sz w:val="30"/>
          <w:szCs w:val="30"/>
        </w:rPr>
        <w:t>V1G</w:t>
      </w:r>
      <w:r w:rsidR="009D0661">
        <w:rPr>
          <w:color w:val="004E98"/>
          <w:spacing w:val="20"/>
          <w:sz w:val="30"/>
          <w:szCs w:val="30"/>
        </w:rPr>
        <w:t xml:space="preserve"> </w:t>
      </w:r>
      <w:r w:rsidR="009D0661">
        <w:rPr>
          <w:color w:val="004E98"/>
          <w:sz w:val="30"/>
          <w:szCs w:val="30"/>
        </w:rPr>
        <w:t>electric</w:t>
      </w:r>
      <w:r w:rsidR="009D0661">
        <w:rPr>
          <w:color w:val="004E98"/>
          <w:spacing w:val="70"/>
          <w:sz w:val="30"/>
          <w:szCs w:val="30"/>
        </w:rPr>
        <w:t xml:space="preserve"> </w:t>
      </w:r>
      <w:r w:rsidR="009D0661">
        <w:rPr>
          <w:color w:val="004E98"/>
          <w:w w:val="110"/>
          <w:sz w:val="30"/>
          <w:szCs w:val="30"/>
        </w:rPr>
        <w:t xml:space="preserve">vehicles </w:t>
      </w:r>
      <w:r w:rsidR="009D0661">
        <w:rPr>
          <w:color w:val="004E98"/>
          <w:sz w:val="30"/>
          <w:szCs w:val="30"/>
        </w:rPr>
        <w:t>and</w:t>
      </w:r>
      <w:r w:rsidR="009D0661">
        <w:rPr>
          <w:color w:val="004E98"/>
          <w:spacing w:val="73"/>
          <w:sz w:val="30"/>
          <w:szCs w:val="30"/>
        </w:rPr>
        <w:t xml:space="preserve"> </w:t>
      </w:r>
      <w:r w:rsidR="009D0661">
        <w:rPr>
          <w:color w:val="004E98"/>
          <w:w w:val="116"/>
          <w:sz w:val="30"/>
          <w:szCs w:val="30"/>
        </w:rPr>
        <w:t xml:space="preserve">associated </w:t>
      </w:r>
      <w:r w:rsidR="009D0661">
        <w:rPr>
          <w:color w:val="004E98"/>
          <w:sz w:val="30"/>
          <w:szCs w:val="30"/>
        </w:rPr>
        <w:t>V1G</w:t>
      </w:r>
      <w:r w:rsidR="009D0661">
        <w:rPr>
          <w:color w:val="004E98"/>
          <w:spacing w:val="20"/>
          <w:sz w:val="30"/>
          <w:szCs w:val="30"/>
        </w:rPr>
        <w:t xml:space="preserve"> </w:t>
      </w:r>
      <w:r w:rsidR="009D0661">
        <w:rPr>
          <w:color w:val="004E98"/>
          <w:sz w:val="30"/>
          <w:szCs w:val="30"/>
        </w:rPr>
        <w:t>electric</w:t>
      </w:r>
      <w:r w:rsidR="009D0661">
        <w:rPr>
          <w:color w:val="004E98"/>
          <w:spacing w:val="70"/>
          <w:sz w:val="30"/>
          <w:szCs w:val="30"/>
        </w:rPr>
        <w:t xml:space="preserve"> </w:t>
      </w:r>
      <w:r w:rsidR="009D0661">
        <w:rPr>
          <w:color w:val="004E98"/>
          <w:sz w:val="30"/>
          <w:szCs w:val="30"/>
        </w:rPr>
        <w:t>vehicle</w:t>
      </w:r>
      <w:r w:rsidR="009D0661">
        <w:rPr>
          <w:color w:val="004E98"/>
          <w:spacing w:val="69"/>
          <w:sz w:val="30"/>
          <w:szCs w:val="30"/>
        </w:rPr>
        <w:t xml:space="preserve"> </w:t>
      </w:r>
      <w:r w:rsidR="009D0661">
        <w:rPr>
          <w:color w:val="004E98"/>
          <w:sz w:val="30"/>
          <w:szCs w:val="30"/>
        </w:rPr>
        <w:t>supply</w:t>
      </w:r>
      <w:r w:rsidR="009D0661">
        <w:rPr>
          <w:color w:val="004E98"/>
          <w:spacing w:val="72"/>
          <w:sz w:val="30"/>
          <w:szCs w:val="30"/>
        </w:rPr>
        <w:t xml:space="preserve"> </w:t>
      </w:r>
      <w:r w:rsidR="009D0661">
        <w:rPr>
          <w:color w:val="004E98"/>
          <w:w w:val="111"/>
          <w:sz w:val="30"/>
          <w:szCs w:val="30"/>
        </w:rPr>
        <w:t>equipment,</w:t>
      </w:r>
      <w:r w:rsidR="009D0661">
        <w:rPr>
          <w:color w:val="004E98"/>
          <w:spacing w:val="-14"/>
          <w:w w:val="111"/>
          <w:sz w:val="30"/>
          <w:szCs w:val="30"/>
        </w:rPr>
        <w:t xml:space="preserve"> </w:t>
      </w:r>
      <w:r w:rsidR="009D0661">
        <w:rPr>
          <w:color w:val="004E98"/>
          <w:w w:val="111"/>
          <w:sz w:val="30"/>
          <w:szCs w:val="30"/>
        </w:rPr>
        <w:t>power-to-gas</w:t>
      </w:r>
      <w:r w:rsidR="009D0661">
        <w:rPr>
          <w:color w:val="004E98"/>
          <w:spacing w:val="-16"/>
          <w:w w:val="111"/>
          <w:sz w:val="30"/>
          <w:szCs w:val="30"/>
        </w:rPr>
        <w:t xml:space="preserve"> </w:t>
      </w:r>
      <w:r w:rsidR="009D0661">
        <w:rPr>
          <w:color w:val="004E98"/>
          <w:w w:val="111"/>
          <w:sz w:val="30"/>
          <w:szCs w:val="30"/>
        </w:rPr>
        <w:t>demand</w:t>
      </w:r>
      <w:r w:rsidR="009D0661">
        <w:rPr>
          <w:color w:val="004E98"/>
          <w:spacing w:val="28"/>
          <w:w w:val="111"/>
          <w:sz w:val="30"/>
          <w:szCs w:val="30"/>
        </w:rPr>
        <w:t xml:space="preserve"> </w:t>
      </w:r>
      <w:r w:rsidR="009D0661">
        <w:rPr>
          <w:color w:val="004E98"/>
          <w:sz w:val="30"/>
          <w:szCs w:val="30"/>
        </w:rPr>
        <w:t>units</w:t>
      </w:r>
      <w:r w:rsidR="009D0661">
        <w:rPr>
          <w:color w:val="004E98"/>
          <w:spacing w:val="55"/>
          <w:sz w:val="30"/>
          <w:szCs w:val="30"/>
        </w:rPr>
        <w:t xml:space="preserve"> </w:t>
      </w:r>
      <w:r w:rsidR="009D0661">
        <w:rPr>
          <w:color w:val="004E98"/>
          <w:w w:val="115"/>
          <w:sz w:val="30"/>
          <w:szCs w:val="30"/>
        </w:rPr>
        <w:t xml:space="preserve">and </w:t>
      </w:r>
      <w:r w:rsidR="009D0661">
        <w:rPr>
          <w:color w:val="004E98"/>
          <w:w w:val="113"/>
          <w:sz w:val="30"/>
          <w:szCs w:val="30"/>
        </w:rPr>
        <w:t>heat-pumps</w:t>
      </w:r>
    </w:p>
    <w:p w14:paraId="752546A0" w14:textId="77777777" w:rsidR="00304370" w:rsidRDefault="00304370">
      <w:pPr>
        <w:spacing w:line="200" w:lineRule="exact"/>
      </w:pPr>
    </w:p>
    <w:p w14:paraId="32135572" w14:textId="77777777" w:rsidR="00304370" w:rsidRDefault="00304370">
      <w:pPr>
        <w:spacing w:line="200" w:lineRule="exact"/>
      </w:pPr>
    </w:p>
    <w:p w14:paraId="2AC1D0DB" w14:textId="77777777" w:rsidR="00304370" w:rsidRDefault="00304370">
      <w:pPr>
        <w:spacing w:line="200" w:lineRule="exact"/>
      </w:pPr>
    </w:p>
    <w:p w14:paraId="68761E40" w14:textId="77777777" w:rsidR="00304370" w:rsidRDefault="00304370">
      <w:pPr>
        <w:spacing w:line="200" w:lineRule="exact"/>
      </w:pPr>
    </w:p>
    <w:p w14:paraId="16735C0A" w14:textId="77777777" w:rsidR="00304370" w:rsidRDefault="00304370">
      <w:pPr>
        <w:spacing w:line="200" w:lineRule="exact"/>
      </w:pPr>
    </w:p>
    <w:p w14:paraId="629E967D" w14:textId="77777777" w:rsidR="00304370" w:rsidRDefault="00304370">
      <w:pPr>
        <w:spacing w:line="200" w:lineRule="exact"/>
      </w:pPr>
    </w:p>
    <w:p w14:paraId="790035B7" w14:textId="77777777" w:rsidR="00304370" w:rsidRDefault="00304370">
      <w:pPr>
        <w:spacing w:line="200" w:lineRule="exact"/>
      </w:pPr>
    </w:p>
    <w:p w14:paraId="1819946F" w14:textId="77777777" w:rsidR="00304370" w:rsidRDefault="00304370">
      <w:pPr>
        <w:spacing w:line="200" w:lineRule="exact"/>
      </w:pPr>
    </w:p>
    <w:p w14:paraId="28602FFB" w14:textId="77777777" w:rsidR="00304370" w:rsidRDefault="00304370">
      <w:pPr>
        <w:spacing w:line="200" w:lineRule="exact"/>
      </w:pPr>
    </w:p>
    <w:p w14:paraId="0D1D78DE" w14:textId="77777777" w:rsidR="00304370" w:rsidRDefault="00304370">
      <w:pPr>
        <w:spacing w:line="200" w:lineRule="exact"/>
      </w:pPr>
    </w:p>
    <w:p w14:paraId="3EB29778" w14:textId="77777777" w:rsidR="00304370" w:rsidRDefault="00304370">
      <w:pPr>
        <w:spacing w:line="200" w:lineRule="exact"/>
      </w:pPr>
    </w:p>
    <w:p w14:paraId="6469A09F" w14:textId="77777777" w:rsidR="00304370" w:rsidRDefault="00304370">
      <w:pPr>
        <w:spacing w:line="200" w:lineRule="exact"/>
      </w:pPr>
    </w:p>
    <w:p w14:paraId="4343DF49" w14:textId="77777777" w:rsidR="00304370" w:rsidRDefault="00304370">
      <w:pPr>
        <w:spacing w:line="200" w:lineRule="exact"/>
      </w:pPr>
    </w:p>
    <w:p w14:paraId="1DD9C019" w14:textId="77777777" w:rsidR="00304370" w:rsidRDefault="00304370">
      <w:pPr>
        <w:spacing w:line="200" w:lineRule="exact"/>
      </w:pPr>
    </w:p>
    <w:p w14:paraId="45AB4AFC" w14:textId="77777777" w:rsidR="00304370" w:rsidRDefault="00304370">
      <w:pPr>
        <w:spacing w:line="200" w:lineRule="exact"/>
      </w:pPr>
    </w:p>
    <w:p w14:paraId="57687F76" w14:textId="77777777" w:rsidR="00304370" w:rsidRDefault="00304370">
      <w:pPr>
        <w:spacing w:line="200" w:lineRule="exact"/>
      </w:pPr>
    </w:p>
    <w:p w14:paraId="5EEEAA81" w14:textId="77777777" w:rsidR="00304370" w:rsidRDefault="00304370">
      <w:pPr>
        <w:spacing w:line="200" w:lineRule="exact"/>
      </w:pPr>
    </w:p>
    <w:p w14:paraId="05101280" w14:textId="77777777" w:rsidR="00304370" w:rsidRDefault="00304370">
      <w:pPr>
        <w:spacing w:line="200" w:lineRule="exact"/>
      </w:pPr>
    </w:p>
    <w:p w14:paraId="54A260BC" w14:textId="77777777" w:rsidR="00304370" w:rsidRDefault="00304370">
      <w:pPr>
        <w:spacing w:line="200" w:lineRule="exact"/>
      </w:pPr>
    </w:p>
    <w:p w14:paraId="7465FAE3" w14:textId="77777777" w:rsidR="00304370" w:rsidRDefault="00304370">
      <w:pPr>
        <w:spacing w:line="200" w:lineRule="exact"/>
      </w:pPr>
    </w:p>
    <w:p w14:paraId="0756DA91" w14:textId="77777777" w:rsidR="00304370" w:rsidRDefault="00304370">
      <w:pPr>
        <w:spacing w:line="200" w:lineRule="exact"/>
      </w:pPr>
    </w:p>
    <w:p w14:paraId="2A0BA925" w14:textId="77777777" w:rsidR="00304370" w:rsidRDefault="00304370">
      <w:pPr>
        <w:spacing w:line="200" w:lineRule="exact"/>
      </w:pPr>
    </w:p>
    <w:p w14:paraId="1C64BA53" w14:textId="77777777" w:rsidR="00304370" w:rsidRDefault="00304370">
      <w:pPr>
        <w:spacing w:line="200" w:lineRule="exact"/>
      </w:pPr>
    </w:p>
    <w:p w14:paraId="5F4CB95F" w14:textId="77777777" w:rsidR="00304370" w:rsidRDefault="00304370">
      <w:pPr>
        <w:spacing w:line="200" w:lineRule="exact"/>
      </w:pPr>
    </w:p>
    <w:p w14:paraId="1D706CB2" w14:textId="77777777" w:rsidR="00304370" w:rsidRDefault="00304370">
      <w:pPr>
        <w:spacing w:line="200" w:lineRule="exact"/>
      </w:pPr>
    </w:p>
    <w:p w14:paraId="7D06B3D0" w14:textId="77777777" w:rsidR="00304370" w:rsidRDefault="00304370">
      <w:pPr>
        <w:spacing w:line="200" w:lineRule="exact"/>
      </w:pPr>
    </w:p>
    <w:p w14:paraId="052D39E3" w14:textId="77777777" w:rsidR="00304370" w:rsidRDefault="00304370">
      <w:pPr>
        <w:spacing w:line="200" w:lineRule="exact"/>
      </w:pPr>
    </w:p>
    <w:p w14:paraId="33126EBD" w14:textId="77777777" w:rsidR="00304370" w:rsidRDefault="00304370">
      <w:pPr>
        <w:spacing w:line="200" w:lineRule="exact"/>
      </w:pPr>
    </w:p>
    <w:p w14:paraId="652F281E" w14:textId="77777777" w:rsidR="00304370" w:rsidRDefault="00304370">
      <w:pPr>
        <w:spacing w:line="200" w:lineRule="exact"/>
      </w:pPr>
    </w:p>
    <w:p w14:paraId="5D22F079" w14:textId="77777777" w:rsidR="00304370" w:rsidRDefault="00304370">
      <w:pPr>
        <w:spacing w:line="200" w:lineRule="exact"/>
      </w:pPr>
    </w:p>
    <w:p w14:paraId="2070292D" w14:textId="77777777" w:rsidR="00304370" w:rsidRDefault="00304370">
      <w:pPr>
        <w:spacing w:line="200" w:lineRule="exact"/>
      </w:pPr>
    </w:p>
    <w:p w14:paraId="09E86750" w14:textId="77777777" w:rsidR="00304370" w:rsidRDefault="00304370">
      <w:pPr>
        <w:spacing w:line="200" w:lineRule="exact"/>
      </w:pPr>
    </w:p>
    <w:p w14:paraId="33D011E0" w14:textId="77777777" w:rsidR="00304370" w:rsidRDefault="00304370">
      <w:pPr>
        <w:spacing w:line="200" w:lineRule="exact"/>
      </w:pPr>
    </w:p>
    <w:p w14:paraId="504A7F7D" w14:textId="77777777" w:rsidR="00304370" w:rsidRDefault="00304370">
      <w:pPr>
        <w:spacing w:line="200" w:lineRule="exact"/>
      </w:pPr>
    </w:p>
    <w:p w14:paraId="5509B254" w14:textId="77777777" w:rsidR="00304370" w:rsidRDefault="00304370">
      <w:pPr>
        <w:spacing w:line="200" w:lineRule="exact"/>
      </w:pPr>
    </w:p>
    <w:p w14:paraId="700B2B23" w14:textId="77777777" w:rsidR="00304370" w:rsidRDefault="00304370">
      <w:pPr>
        <w:spacing w:line="200" w:lineRule="exact"/>
      </w:pPr>
    </w:p>
    <w:p w14:paraId="7782C9C2" w14:textId="77777777" w:rsidR="00304370" w:rsidRDefault="00304370">
      <w:pPr>
        <w:spacing w:line="200" w:lineRule="exact"/>
      </w:pPr>
    </w:p>
    <w:p w14:paraId="6F8314FB" w14:textId="77777777" w:rsidR="00304370" w:rsidRDefault="00304370">
      <w:pPr>
        <w:spacing w:line="200" w:lineRule="exact"/>
      </w:pPr>
    </w:p>
    <w:p w14:paraId="12C8C49E" w14:textId="77777777" w:rsidR="00304370" w:rsidRDefault="00304370">
      <w:pPr>
        <w:spacing w:line="200" w:lineRule="exact"/>
      </w:pPr>
    </w:p>
    <w:p w14:paraId="3B2B9660" w14:textId="77777777" w:rsidR="00304370" w:rsidRDefault="00304370">
      <w:pPr>
        <w:spacing w:line="200" w:lineRule="exact"/>
      </w:pPr>
    </w:p>
    <w:p w14:paraId="1234A477" w14:textId="77777777" w:rsidR="00304370" w:rsidRDefault="00304370">
      <w:pPr>
        <w:spacing w:line="200" w:lineRule="exact"/>
      </w:pPr>
    </w:p>
    <w:p w14:paraId="08961691" w14:textId="77777777" w:rsidR="00304370" w:rsidRDefault="00304370">
      <w:pPr>
        <w:spacing w:line="200" w:lineRule="exact"/>
      </w:pPr>
    </w:p>
    <w:p w14:paraId="00EC6809" w14:textId="77777777" w:rsidR="00304370" w:rsidRDefault="00304370">
      <w:pPr>
        <w:spacing w:line="200" w:lineRule="exact"/>
      </w:pPr>
    </w:p>
    <w:p w14:paraId="085FCCF5" w14:textId="77777777" w:rsidR="00304370" w:rsidRDefault="00304370">
      <w:pPr>
        <w:spacing w:line="200" w:lineRule="exact"/>
      </w:pPr>
    </w:p>
    <w:p w14:paraId="5E468282" w14:textId="77777777" w:rsidR="00304370" w:rsidRDefault="00304370">
      <w:pPr>
        <w:spacing w:line="200" w:lineRule="exact"/>
      </w:pPr>
    </w:p>
    <w:p w14:paraId="5209A0B6" w14:textId="77777777" w:rsidR="00304370" w:rsidRDefault="00304370">
      <w:pPr>
        <w:spacing w:line="200" w:lineRule="exact"/>
      </w:pPr>
    </w:p>
    <w:p w14:paraId="5667426E" w14:textId="77777777" w:rsidR="00304370" w:rsidRDefault="00304370">
      <w:pPr>
        <w:spacing w:line="200" w:lineRule="exact"/>
      </w:pPr>
    </w:p>
    <w:p w14:paraId="526C4768" w14:textId="77777777" w:rsidR="00304370" w:rsidRDefault="00304370">
      <w:pPr>
        <w:spacing w:line="200" w:lineRule="exact"/>
      </w:pPr>
    </w:p>
    <w:p w14:paraId="1EFC4BA2" w14:textId="77777777" w:rsidR="00304370" w:rsidRDefault="00304370">
      <w:pPr>
        <w:spacing w:line="200" w:lineRule="exact"/>
      </w:pPr>
    </w:p>
    <w:p w14:paraId="4FEE3A13" w14:textId="77777777" w:rsidR="00304370" w:rsidRDefault="00304370">
      <w:pPr>
        <w:spacing w:line="200" w:lineRule="exact"/>
      </w:pPr>
    </w:p>
    <w:p w14:paraId="0136DBE6" w14:textId="77777777" w:rsidR="00304370" w:rsidRDefault="00304370">
      <w:pPr>
        <w:spacing w:line="200" w:lineRule="exact"/>
      </w:pPr>
    </w:p>
    <w:p w14:paraId="309EB6BC" w14:textId="77777777" w:rsidR="00304370" w:rsidRDefault="00304370">
      <w:pPr>
        <w:spacing w:line="200" w:lineRule="exact"/>
      </w:pPr>
    </w:p>
    <w:p w14:paraId="53D51C45" w14:textId="77777777" w:rsidR="00304370" w:rsidRDefault="00304370">
      <w:pPr>
        <w:spacing w:line="200" w:lineRule="exact"/>
      </w:pPr>
    </w:p>
    <w:p w14:paraId="31AA5D78" w14:textId="77777777" w:rsidR="00304370" w:rsidRDefault="00304370">
      <w:pPr>
        <w:spacing w:line="200" w:lineRule="exact"/>
      </w:pPr>
    </w:p>
    <w:p w14:paraId="6FD09105" w14:textId="77777777" w:rsidR="00304370" w:rsidRDefault="00304370">
      <w:pPr>
        <w:spacing w:line="200" w:lineRule="exact"/>
      </w:pPr>
    </w:p>
    <w:p w14:paraId="2F585126" w14:textId="77777777" w:rsidR="00304370" w:rsidRDefault="00304370">
      <w:pPr>
        <w:spacing w:before="7" w:line="220" w:lineRule="exact"/>
        <w:rPr>
          <w:sz w:val="22"/>
          <w:szCs w:val="22"/>
        </w:rPr>
      </w:pPr>
    </w:p>
    <w:p w14:paraId="6A2DDAAC"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18</w:t>
      </w:r>
    </w:p>
    <w:p w14:paraId="7C2AD757" w14:textId="77777777" w:rsidR="00304370" w:rsidRDefault="0036270E">
      <w:pPr>
        <w:spacing w:before="57"/>
        <w:ind w:left="115"/>
        <w:rPr>
          <w:sz w:val="21"/>
          <w:szCs w:val="21"/>
        </w:rPr>
      </w:pPr>
      <w:r>
        <w:pict w14:anchorId="2F82FCD6">
          <v:group id="_x0000_s1371" style="position:absolute;left:0;text-align:left;margin-left:530.2pt;margin-top:64.6pt;width:1.75pt;height:73.75pt;z-index:-3786;mso-position-horizontal-relative:page" coordorigin="10604,1292" coordsize="35,1475">
            <v:shape id="_x0000_s1379" style="position:absolute;left:10614;top:1302;width:15;height:375" coordorigin="10614,1302" coordsize="15,375" path="m10629,1302r-15,15l10614,1662r15,15l10629,1302xe" fillcolor="#bababa" stroked="f">
              <v:path arrowok="t"/>
            </v:shape>
            <v:shape id="_x0000_s1378" style="position:absolute;left:10614;top:1302;width:15;height:375" coordorigin="10614,1302" coordsize="15,375" path="m10614,1677r15,-15l10629,1317r-15,-15l10614,1677xe" fillcolor="#bababa" stroked="f">
              <v:path arrowok="t"/>
            </v:shape>
            <v:shape id="_x0000_s1377" style="position:absolute;left:10614;top:1662;width:15;height:375" coordorigin="10614,1662" coordsize="15,375" path="m10629,1662r-15,15l10614,2022r15,15l10629,1662xe" fillcolor="#bababa" stroked="f">
              <v:path arrowok="t"/>
            </v:shape>
            <v:shape id="_x0000_s1376" style="position:absolute;left:10614;top:1662;width:15;height:375" coordorigin="10614,1662" coordsize="15,375" path="m10614,2037r15,-15l10629,1677r-15,-15l10614,2037xe" fillcolor="#bababa" stroked="f">
              <v:path arrowok="t"/>
            </v:shape>
            <v:shape id="_x0000_s1375" style="position:absolute;left:10614;top:2022;width:15;height:375" coordorigin="10614,2022" coordsize="15,375" path="m10629,2022r-15,15l10614,2382r15,15l10629,2022xe" fillcolor="#bababa" stroked="f">
              <v:path arrowok="t"/>
            </v:shape>
            <v:shape id="_x0000_s1374" style="position:absolute;left:10614;top:2022;width:15;height:375" coordorigin="10614,2022" coordsize="15,375" path="m10614,2397r15,-15l10629,2037r-15,-15l10614,2397xe" fillcolor="#bababa" stroked="f">
              <v:path arrowok="t"/>
            </v:shape>
            <v:shape id="_x0000_s1373" style="position:absolute;left:10614;top:2382;width:15;height:375" coordorigin="10614,2382" coordsize="15,375" path="m10629,2382r-15,15l10614,2742r15,15l10629,2382xe" fillcolor="#bababa" stroked="f">
              <v:path arrowok="t"/>
            </v:shape>
            <v:shape id="_x0000_s1372" style="position:absolute;left:10614;top:2382;width:15;height:375" coordorigin="10614,2382" coordsize="15,375" path="m10614,2757r15,-15l10629,2397r-15,-15l10614,2757xe" fillcolor="#bababa" stroked="f">
              <v:path arrowok="t"/>
            </v:shape>
            <w10:wrap anchorx="page"/>
          </v:group>
        </w:pict>
      </w:r>
      <w:r>
        <w:pict w14:anchorId="4F2A77F5">
          <v:group id="_x0000_s1366" style="position:absolute;left:0;text-align:left;margin-left:760.85pt;margin-top:109.85pt;width:1.75pt;height:73.75pt;z-index:-3785;mso-position-horizontal-relative:page;mso-position-vertical-relative:page" coordorigin="15217,2197" coordsize="35,1475">
            <v:shape id="_x0000_s1370" style="position:absolute;left:15227;top:2207;width:15;height:375" coordorigin="15227,2207" coordsize="15,375" path="m15242,2207r-15,15l15227,2567r15,15l15242,2207xe" fillcolor="#bababa" stroked="f">
              <v:path arrowok="t"/>
            </v:shape>
            <v:shape id="_x0000_s1369" style="position:absolute;left:15227;top:2567;width:15;height:375" coordorigin="15227,2567" coordsize="15,375" path="m15242,2567r-15,15l15227,2927r15,15l15242,2567xe" fillcolor="#bababa" stroked="f">
              <v:path arrowok="t"/>
            </v:shape>
            <v:shape id="_x0000_s1368" style="position:absolute;left:15227;top:2927;width:15;height:375" coordorigin="15227,2927" coordsize="15,375" path="m15242,2927r-15,15l15227,3287r15,15l15242,2927xe" fillcolor="#bababa" stroked="f">
              <v:path arrowok="t"/>
            </v:shape>
            <v:shape id="_x0000_s1367" style="position:absolute;left:15227;top:3287;width:15;height:375" coordorigin="15227,3287" coordsize="15,375" path="m15242,3287r-15,15l15227,3647r15,15l15242,328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1294232A" w14:textId="77777777" w:rsidR="00304370" w:rsidRDefault="0036270E">
      <w:pPr>
        <w:spacing w:before="78"/>
        <w:ind w:left="115"/>
        <w:rPr>
          <w:sz w:val="21"/>
          <w:szCs w:val="21"/>
        </w:rPr>
      </w:pPr>
      <w:r>
        <w:pict w14:anchorId="2B48C028">
          <v:group id="_x0000_s1357" style="position:absolute;left:0;text-align:left;margin-left:299.55pt;margin-top:49.65pt;width:1.75pt;height:73.75pt;z-index:-3788;mso-position-horizontal-relative:page" coordorigin="5991,993" coordsize="35,1475">
            <v:shape id="_x0000_s1365" style="position:absolute;left:6001;top:1003;width:15;height:375" coordorigin="6001,1003" coordsize="15,375" path="m6016,1003r-15,15l6001,1363r15,15l6016,1003xe" fillcolor="#bababa" stroked="f">
              <v:path arrowok="t"/>
            </v:shape>
            <v:shape id="_x0000_s1364" style="position:absolute;left:6001;top:1003;width:15;height:375" coordorigin="6001,1003" coordsize="15,375" path="m6001,1378r15,-15l6016,1018r-15,-15l6001,1378xe" fillcolor="#bababa" stroked="f">
              <v:path arrowok="t"/>
            </v:shape>
            <v:shape id="_x0000_s1363" style="position:absolute;left:6001;top:1363;width:15;height:375" coordorigin="6001,1363" coordsize="15,375" path="m6016,1363r-15,15l6001,1723r15,15l6016,1363xe" fillcolor="#bababa" stroked="f">
              <v:path arrowok="t"/>
            </v:shape>
            <v:shape id="_x0000_s1362" style="position:absolute;left:6001;top:1363;width:15;height:375" coordorigin="6001,1363" coordsize="15,375" path="m6001,1738r15,-15l6016,1378r-15,-15l6001,1738xe" fillcolor="#bababa" stroked="f">
              <v:path arrowok="t"/>
            </v:shape>
            <v:shape id="_x0000_s1361" style="position:absolute;left:6001;top:1723;width:15;height:375" coordorigin="6001,1723" coordsize="15,375" path="m6016,1723r-15,15l6001,2083r15,15l6016,1723xe" fillcolor="#bababa" stroked="f">
              <v:path arrowok="t"/>
            </v:shape>
            <v:shape id="_x0000_s1360" style="position:absolute;left:6001;top:1723;width:15;height:375" coordorigin="6001,1723" coordsize="15,375" path="m6001,2098r15,-15l6016,1738r-15,-15l6001,2098xe" fillcolor="#bababa" stroked="f">
              <v:path arrowok="t"/>
            </v:shape>
            <v:shape id="_x0000_s1359" style="position:absolute;left:6001;top:2083;width:15;height:375" coordorigin="6001,2083" coordsize="15,375" path="m6016,2083r-15,15l6001,2443r15,15l6016,2083xe" fillcolor="#bababa" stroked="f">
              <v:path arrowok="t"/>
            </v:shape>
            <v:shape id="_x0000_s1358" style="position:absolute;left:6001;top:2083;width:15;height:375" coordorigin="6001,2083" coordsize="15,375" path="m6001,2458r15,-15l6016,2098r-15,-15l6001,2458xe" fillcolor="#bababa" stroked="f">
              <v:path arrowok="t"/>
            </v:shape>
            <w10:wrap anchorx="page"/>
          </v:group>
        </w:pict>
      </w:r>
      <w:r>
        <w:pict w14:anchorId="21008351">
          <v:group id="_x0000_s1352" style="position:absolute;left:0;text-align:left;margin-left:68.9pt;margin-top:49.65pt;width:1.75pt;height:73.75pt;z-index:-3787;mso-position-horizontal-relative:page" coordorigin="1378,993" coordsize="35,1475">
            <v:shape id="_x0000_s1356" style="position:absolute;left:1388;top:1003;width:15;height:375" coordorigin="1388,1003" coordsize="15,375" path="m1388,1378r15,-15l1403,1018r-15,-15l1388,1378xe" fillcolor="#bababa" stroked="f">
              <v:path arrowok="t"/>
            </v:shape>
            <v:shape id="_x0000_s1355" style="position:absolute;left:1388;top:1363;width:15;height:375" coordorigin="1388,1363" coordsize="15,375" path="m1388,1738r15,-15l1403,1378r-15,-15l1388,1738xe" fillcolor="#bababa" stroked="f">
              <v:path arrowok="t"/>
            </v:shape>
            <v:shape id="_x0000_s1354" style="position:absolute;left:1388;top:1723;width:15;height:375" coordorigin="1388,1723" coordsize="15,375" path="m1388,2098r15,-15l1403,1738r-15,-15l1388,2098xe" fillcolor="#bababa" stroked="f">
              <v:path arrowok="t"/>
            </v:shape>
            <v:shape id="_x0000_s1353" style="position:absolute;left:1388;top:2083;width:15;height:375" coordorigin="1388,2083" coordsize="15,375" path="m1388,2458r15,-15l1403,2098r-15,-15l1388,245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5815ADCA"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225B8FF9"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2B90CAD"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0283113" w14:textId="77777777" w:rsidR="00304370" w:rsidRDefault="00304370">
            <w:pPr>
              <w:spacing w:before="4" w:line="160" w:lineRule="exact"/>
              <w:rPr>
                <w:sz w:val="17"/>
                <w:szCs w:val="17"/>
              </w:rPr>
            </w:pPr>
          </w:p>
          <w:p w14:paraId="40EF72C7"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D132412"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00ED8918" w14:textId="77777777" w:rsidTr="00722CB0">
        <w:trPr>
          <w:trHeight w:hRule="exact" w:val="2269"/>
        </w:trPr>
        <w:tc>
          <w:tcPr>
            <w:tcW w:w="4613" w:type="dxa"/>
            <w:tcBorders>
              <w:top w:val="single" w:sz="7" w:space="0" w:color="BABABA"/>
              <w:left w:val="nil"/>
              <w:bottom w:val="single" w:sz="7" w:space="0" w:color="BABABA"/>
              <w:right w:val="nil"/>
            </w:tcBorders>
            <w:shd w:val="clear" w:color="auto" w:fill="EDEDED"/>
          </w:tcPr>
          <w:p w14:paraId="2DAEF73C" w14:textId="77777777" w:rsidR="00304370" w:rsidRDefault="009D0661">
            <w:pPr>
              <w:spacing w:before="50"/>
              <w:ind w:left="158"/>
            </w:pPr>
            <w:r>
              <w:rPr>
                <w:color w:val="333333"/>
              </w:rPr>
              <w:t>Article</w:t>
            </w:r>
            <w:r>
              <w:rPr>
                <w:color w:val="333333"/>
                <w:spacing w:val="15"/>
              </w:rPr>
              <w:t xml:space="preserve"> </w:t>
            </w:r>
            <w:r>
              <w:rPr>
                <w:color w:val="333333"/>
              </w:rPr>
              <w:t>XX</w:t>
            </w:r>
          </w:p>
        </w:tc>
        <w:tc>
          <w:tcPr>
            <w:tcW w:w="9227" w:type="dxa"/>
            <w:gridSpan w:val="2"/>
            <w:tcBorders>
              <w:top w:val="single" w:sz="7" w:space="0" w:color="BABABA"/>
              <w:left w:val="nil"/>
              <w:bottom w:val="single" w:sz="7" w:space="0" w:color="BABABA"/>
              <w:right w:val="nil"/>
            </w:tcBorders>
          </w:tcPr>
          <w:p w14:paraId="4D7D4E61" w14:textId="77777777" w:rsidR="00722CB0" w:rsidRPr="00722CB0" w:rsidRDefault="00722CB0" w:rsidP="00722CB0">
            <w:pPr>
              <w:rPr>
                <w:lang/>
              </w:rPr>
            </w:pPr>
            <w:r>
              <w:rPr>
                <w:lang/>
              </w:rPr>
              <w:t xml:space="preserve">Proposal to add: </w:t>
            </w:r>
            <w:r w:rsidRPr="00722CB0">
              <w:rPr>
                <w:lang/>
              </w:rPr>
              <w:t xml:space="preserve">5. With regard to fault-ride-through capability on V1G electric vehicles and associated V1G electric vehicle supply equipment, </w:t>
            </w:r>
            <w:r w:rsidRPr="00722CB0">
              <w:rPr>
                <w:b/>
                <w:bCs/>
                <w:lang/>
              </w:rPr>
              <w:t>power to gas units and heat pumps</w:t>
            </w:r>
            <w:r w:rsidRPr="00722CB0">
              <w:rPr>
                <w:lang/>
              </w:rPr>
              <w:t>:</w:t>
            </w:r>
          </w:p>
          <w:p w14:paraId="4B11BDA1" w14:textId="02A4A08F" w:rsidR="00304370" w:rsidRPr="00722CB0" w:rsidRDefault="00722CB0" w:rsidP="00722CB0">
            <w:pPr>
              <w:pStyle w:val="ListParagraph"/>
              <w:numPr>
                <w:ilvl w:val="0"/>
                <w:numId w:val="2"/>
              </w:numPr>
              <w:rPr>
                <w:lang/>
              </w:rPr>
            </w:pPr>
            <w:r w:rsidRPr="00722CB0">
              <w:rPr>
                <w:lang/>
              </w:rPr>
              <w:t>The V1G electric vehicle and associated V1G electric vehicle supply equipment, power to gas units and heat pumps, when operating above the minimum stable operating level, shall be capable of staying connected to the network and continuing to operate stably after the power system has been disturbed by faults in the transmission network according to a voltage-against-time-profile in line with Figure XX.c at the connection point and with the set points in Tables X.1.1 and X.1.2.</w:t>
            </w:r>
          </w:p>
          <w:p w14:paraId="2C4F7FFB" w14:textId="35FED766" w:rsidR="00722CB0" w:rsidRPr="00722CB0" w:rsidRDefault="00722CB0" w:rsidP="00722CB0">
            <w:pPr>
              <w:rPr>
                <w:lang/>
              </w:rPr>
            </w:pPr>
            <w:r>
              <w:rPr>
                <w:lang/>
              </w:rPr>
              <w:t xml:space="preserve">Justification: </w:t>
            </w:r>
            <w:r w:rsidRPr="00722CB0">
              <w:rPr>
                <w:lang/>
              </w:rPr>
              <w:t>Also power to gas units and heat pumps which are included in the revision of the DC should be included in this Article not only V1G</w:t>
            </w:r>
          </w:p>
        </w:tc>
      </w:tr>
      <w:tr w:rsidR="00304370" w14:paraId="4CB92B65" w14:textId="77777777" w:rsidTr="008B7B34">
        <w:trPr>
          <w:trHeight w:hRule="exact" w:val="1056"/>
        </w:trPr>
        <w:tc>
          <w:tcPr>
            <w:tcW w:w="4613" w:type="dxa"/>
            <w:tcBorders>
              <w:top w:val="single" w:sz="7" w:space="0" w:color="BABABA"/>
              <w:left w:val="nil"/>
              <w:bottom w:val="single" w:sz="7" w:space="0" w:color="BABABA"/>
              <w:right w:val="nil"/>
            </w:tcBorders>
            <w:shd w:val="clear" w:color="auto" w:fill="EDEDED"/>
          </w:tcPr>
          <w:p w14:paraId="33B10715" w14:textId="77777777" w:rsidR="00304370" w:rsidRDefault="009D0661">
            <w:pPr>
              <w:spacing w:before="50"/>
              <w:ind w:left="158"/>
            </w:pPr>
            <w:r>
              <w:rPr>
                <w:color w:val="333333"/>
              </w:rPr>
              <w:t>Article</w:t>
            </w:r>
            <w:r>
              <w:rPr>
                <w:color w:val="333333"/>
                <w:spacing w:val="15"/>
              </w:rPr>
              <w:t xml:space="preserve"> </w:t>
            </w:r>
            <w:r>
              <w:rPr>
                <w:color w:val="333333"/>
                <w:w w:val="101"/>
              </w:rPr>
              <w:t>XX+1</w:t>
            </w:r>
          </w:p>
        </w:tc>
        <w:tc>
          <w:tcPr>
            <w:tcW w:w="9227" w:type="dxa"/>
            <w:gridSpan w:val="2"/>
            <w:tcBorders>
              <w:top w:val="single" w:sz="7" w:space="0" w:color="BABABA"/>
              <w:left w:val="nil"/>
              <w:bottom w:val="single" w:sz="7" w:space="0" w:color="BABABA"/>
              <w:right w:val="nil"/>
            </w:tcBorders>
          </w:tcPr>
          <w:p w14:paraId="29696E4C" w14:textId="62B8C159" w:rsidR="00304370" w:rsidRPr="008B7B34" w:rsidRDefault="008B7B34">
            <w:r>
              <w:rPr>
                <w:lang/>
              </w:rPr>
              <w:t xml:space="preserve">Proposal to delete: </w:t>
            </w:r>
            <w:r w:rsidRPr="008B7B34">
              <w:rPr>
                <w:lang/>
              </w:rPr>
              <w:t>"</w:t>
            </w:r>
            <w:r>
              <w:rPr>
                <w:lang/>
              </w:rPr>
              <w:t xml:space="preserve">(...) </w:t>
            </w:r>
            <w:r w:rsidRPr="008B7B34">
              <w:rPr>
                <w:b/>
                <w:bCs/>
                <w:strike/>
                <w:lang/>
              </w:rPr>
              <w:t>and heat pumps demand units</w:t>
            </w:r>
            <w:r w:rsidRPr="008B7B34">
              <w:rPr>
                <w:lang/>
              </w:rPr>
              <w:t>"</w:t>
            </w:r>
            <w:r>
              <w:rPr>
                <w:lang/>
              </w:rPr>
              <w:t xml:space="preserve"> as i</w:t>
            </w:r>
            <w:r w:rsidRPr="008B7B34">
              <w:rPr>
                <w:lang/>
              </w:rPr>
              <w:t xml:space="preserve">n some Member States </w:t>
            </w:r>
            <w:r>
              <w:rPr>
                <w:lang/>
              </w:rPr>
              <w:t>h</w:t>
            </w:r>
            <w:r w:rsidRPr="008B7B34">
              <w:rPr>
                <w:lang/>
              </w:rPr>
              <w:t xml:space="preserve">eat </w:t>
            </w:r>
            <w:r>
              <w:rPr>
                <w:lang/>
              </w:rPr>
              <w:t>p</w:t>
            </w:r>
            <w:r w:rsidRPr="008B7B34">
              <w:rPr>
                <w:lang/>
              </w:rPr>
              <w:t xml:space="preserve">umps are treated like any normal costumer load behind the meter. </w:t>
            </w:r>
            <w:r>
              <w:rPr>
                <w:lang/>
              </w:rPr>
              <w:t>T</w:t>
            </w:r>
            <w:r w:rsidRPr="008B7B34">
              <w:rPr>
                <w:lang/>
              </w:rPr>
              <w:t>his</w:t>
            </w:r>
            <w:r>
              <w:rPr>
                <w:lang/>
              </w:rPr>
              <w:t xml:space="preserve"> could</w:t>
            </w:r>
            <w:r w:rsidRPr="008B7B34">
              <w:rPr>
                <w:lang/>
              </w:rPr>
              <w:t xml:space="preserve"> be different in other countries but it </w:t>
            </w:r>
            <w:r>
              <w:rPr>
                <w:lang/>
              </w:rPr>
              <w:t xml:space="preserve">should not imply </w:t>
            </w:r>
            <w:r w:rsidRPr="008B7B34">
              <w:rPr>
                <w:lang/>
              </w:rPr>
              <w:t>to have a notification procedure for heat pumps</w:t>
            </w:r>
            <w:r>
              <w:rPr>
                <w:lang/>
              </w:rPr>
              <w:t xml:space="preserve"> across the whole EU.</w:t>
            </w:r>
          </w:p>
        </w:tc>
      </w:tr>
      <w:tr w:rsidR="00304370" w14:paraId="2F3BD72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6C29259" w14:textId="77777777" w:rsidR="00304370" w:rsidRDefault="009D0661">
            <w:pPr>
              <w:spacing w:before="50"/>
              <w:ind w:left="158"/>
            </w:pPr>
            <w:r>
              <w:rPr>
                <w:color w:val="333333"/>
              </w:rPr>
              <w:t>Article</w:t>
            </w:r>
            <w:r>
              <w:rPr>
                <w:color w:val="333333"/>
                <w:spacing w:val="15"/>
              </w:rPr>
              <w:t xml:space="preserve"> </w:t>
            </w:r>
            <w:r>
              <w:rPr>
                <w:color w:val="333333"/>
                <w:w w:val="101"/>
              </w:rPr>
              <w:t>XX+2</w:t>
            </w:r>
          </w:p>
        </w:tc>
        <w:tc>
          <w:tcPr>
            <w:tcW w:w="9227" w:type="dxa"/>
            <w:gridSpan w:val="2"/>
            <w:tcBorders>
              <w:top w:val="single" w:sz="7" w:space="0" w:color="BABABA"/>
              <w:left w:val="nil"/>
              <w:bottom w:val="single" w:sz="7" w:space="0" w:color="BABABA"/>
              <w:right w:val="nil"/>
            </w:tcBorders>
          </w:tcPr>
          <w:p w14:paraId="217561F6" w14:textId="77777777" w:rsidR="00304370" w:rsidRDefault="00304370"/>
        </w:tc>
      </w:tr>
      <w:tr w:rsidR="00304370" w14:paraId="5D27D9F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5B9191B" w14:textId="77777777" w:rsidR="00304370" w:rsidRDefault="009D0661">
            <w:pPr>
              <w:spacing w:before="50"/>
              <w:ind w:left="158"/>
            </w:pPr>
            <w:r>
              <w:rPr>
                <w:color w:val="333333"/>
              </w:rPr>
              <w:t>Article</w:t>
            </w:r>
            <w:r>
              <w:rPr>
                <w:color w:val="333333"/>
                <w:spacing w:val="15"/>
              </w:rPr>
              <w:t xml:space="preserve"> </w:t>
            </w:r>
            <w:r>
              <w:rPr>
                <w:color w:val="333333"/>
                <w:w w:val="101"/>
              </w:rPr>
              <w:t>XX+3</w:t>
            </w:r>
          </w:p>
        </w:tc>
        <w:tc>
          <w:tcPr>
            <w:tcW w:w="9227" w:type="dxa"/>
            <w:gridSpan w:val="2"/>
            <w:tcBorders>
              <w:top w:val="single" w:sz="7" w:space="0" w:color="BABABA"/>
              <w:left w:val="nil"/>
              <w:bottom w:val="single" w:sz="7" w:space="0" w:color="BABABA"/>
              <w:right w:val="nil"/>
            </w:tcBorders>
          </w:tcPr>
          <w:p w14:paraId="4904EDE9" w14:textId="77777777" w:rsidR="00304370" w:rsidRDefault="00304370"/>
        </w:tc>
      </w:tr>
    </w:tbl>
    <w:p w14:paraId="5CE195CC" w14:textId="77777777" w:rsidR="00304370" w:rsidRDefault="00304370">
      <w:pPr>
        <w:spacing w:line="100" w:lineRule="exact"/>
        <w:rPr>
          <w:sz w:val="11"/>
          <w:szCs w:val="11"/>
        </w:rPr>
      </w:pPr>
    </w:p>
    <w:p w14:paraId="553C8E5F" w14:textId="77777777" w:rsidR="00304370" w:rsidRDefault="00304370">
      <w:pPr>
        <w:spacing w:line="200" w:lineRule="exact"/>
      </w:pPr>
    </w:p>
    <w:p w14:paraId="0F2EB57F" w14:textId="77777777" w:rsidR="00304370" w:rsidRDefault="00304370">
      <w:pPr>
        <w:spacing w:line="200" w:lineRule="exact"/>
      </w:pPr>
    </w:p>
    <w:p w14:paraId="0DF57A98" w14:textId="77777777" w:rsidR="00304370" w:rsidRDefault="00304370">
      <w:pPr>
        <w:spacing w:line="200" w:lineRule="exact"/>
      </w:pPr>
    </w:p>
    <w:p w14:paraId="1D6CC834" w14:textId="77777777" w:rsidR="00304370" w:rsidRDefault="00304370">
      <w:pPr>
        <w:spacing w:line="200" w:lineRule="exact"/>
      </w:pPr>
    </w:p>
    <w:p w14:paraId="71492218" w14:textId="77777777" w:rsidR="00304370" w:rsidRDefault="00304370">
      <w:pPr>
        <w:spacing w:line="200" w:lineRule="exact"/>
      </w:pPr>
    </w:p>
    <w:p w14:paraId="1DADDD32" w14:textId="77777777" w:rsidR="00304370" w:rsidRDefault="00304370">
      <w:pPr>
        <w:spacing w:line="200" w:lineRule="exact"/>
      </w:pPr>
    </w:p>
    <w:p w14:paraId="320B7EFD" w14:textId="77777777" w:rsidR="00304370" w:rsidRDefault="00304370">
      <w:pPr>
        <w:spacing w:line="200" w:lineRule="exact"/>
      </w:pPr>
    </w:p>
    <w:p w14:paraId="7E136FBF" w14:textId="77777777" w:rsidR="00304370" w:rsidRDefault="00304370">
      <w:pPr>
        <w:spacing w:line="200" w:lineRule="exact"/>
      </w:pPr>
    </w:p>
    <w:p w14:paraId="4AB2E94C" w14:textId="77777777" w:rsidR="00304370" w:rsidRDefault="00304370">
      <w:pPr>
        <w:spacing w:line="200" w:lineRule="exact"/>
      </w:pPr>
    </w:p>
    <w:p w14:paraId="4CACECA3" w14:textId="77777777" w:rsidR="00304370" w:rsidRDefault="00304370">
      <w:pPr>
        <w:spacing w:line="200" w:lineRule="exact"/>
      </w:pPr>
    </w:p>
    <w:p w14:paraId="20FF15DD" w14:textId="77777777" w:rsidR="00304370" w:rsidRDefault="00304370">
      <w:pPr>
        <w:spacing w:line="200" w:lineRule="exact"/>
      </w:pPr>
    </w:p>
    <w:p w14:paraId="74F6814B" w14:textId="77777777" w:rsidR="00304370" w:rsidRDefault="00304370">
      <w:pPr>
        <w:spacing w:line="200" w:lineRule="exact"/>
      </w:pPr>
    </w:p>
    <w:p w14:paraId="2FCB1B6C" w14:textId="77777777" w:rsidR="00304370" w:rsidRDefault="00304370">
      <w:pPr>
        <w:spacing w:line="200" w:lineRule="exact"/>
      </w:pPr>
    </w:p>
    <w:p w14:paraId="1DE7DDC5" w14:textId="77777777" w:rsidR="00304370" w:rsidRDefault="00304370">
      <w:pPr>
        <w:spacing w:line="200" w:lineRule="exact"/>
      </w:pPr>
    </w:p>
    <w:p w14:paraId="633398BE" w14:textId="77777777" w:rsidR="00304370" w:rsidRDefault="00304370">
      <w:pPr>
        <w:spacing w:line="200" w:lineRule="exact"/>
      </w:pPr>
    </w:p>
    <w:p w14:paraId="4D77AA7B" w14:textId="77777777" w:rsidR="00304370" w:rsidRDefault="00304370">
      <w:pPr>
        <w:spacing w:line="200" w:lineRule="exact"/>
      </w:pPr>
    </w:p>
    <w:p w14:paraId="02D41B63" w14:textId="77777777" w:rsidR="00304370" w:rsidRDefault="00304370">
      <w:pPr>
        <w:spacing w:line="200" w:lineRule="exact"/>
      </w:pPr>
    </w:p>
    <w:p w14:paraId="1E2B4B41" w14:textId="77777777" w:rsidR="00304370" w:rsidRDefault="00304370">
      <w:pPr>
        <w:spacing w:line="200" w:lineRule="exact"/>
      </w:pPr>
    </w:p>
    <w:p w14:paraId="7DF2CF7C" w14:textId="77777777" w:rsidR="00304370" w:rsidRDefault="00304370">
      <w:pPr>
        <w:spacing w:line="200" w:lineRule="exact"/>
      </w:pPr>
    </w:p>
    <w:p w14:paraId="670EB4D7" w14:textId="77777777" w:rsidR="00304370" w:rsidRDefault="00304370">
      <w:pPr>
        <w:spacing w:line="200" w:lineRule="exact"/>
      </w:pPr>
    </w:p>
    <w:p w14:paraId="3A3C926B" w14:textId="77777777" w:rsidR="00304370" w:rsidRDefault="00304370">
      <w:pPr>
        <w:spacing w:line="200" w:lineRule="exact"/>
      </w:pPr>
    </w:p>
    <w:p w14:paraId="40C9E571" w14:textId="77777777" w:rsidR="00304370" w:rsidRDefault="00304370">
      <w:pPr>
        <w:spacing w:line="200" w:lineRule="exact"/>
      </w:pPr>
    </w:p>
    <w:p w14:paraId="1C740056" w14:textId="77777777" w:rsidR="00304370" w:rsidRDefault="00304370">
      <w:pPr>
        <w:spacing w:line="200" w:lineRule="exact"/>
      </w:pPr>
    </w:p>
    <w:p w14:paraId="293DA661" w14:textId="77777777" w:rsidR="00304370" w:rsidRDefault="00304370">
      <w:pPr>
        <w:spacing w:line="200" w:lineRule="exact"/>
      </w:pPr>
    </w:p>
    <w:p w14:paraId="3D24A77D" w14:textId="77777777" w:rsidR="00304370" w:rsidRDefault="00304370">
      <w:pPr>
        <w:spacing w:line="200" w:lineRule="exact"/>
      </w:pPr>
    </w:p>
    <w:p w14:paraId="423A2E7E" w14:textId="77777777" w:rsidR="00304370" w:rsidRDefault="00304370">
      <w:pPr>
        <w:spacing w:line="200" w:lineRule="exact"/>
      </w:pPr>
    </w:p>
    <w:p w14:paraId="4D166792" w14:textId="77777777" w:rsidR="00304370" w:rsidRDefault="00304370">
      <w:pPr>
        <w:spacing w:line="200" w:lineRule="exact"/>
      </w:pPr>
    </w:p>
    <w:p w14:paraId="6F903709" w14:textId="77777777" w:rsidR="00304370" w:rsidRDefault="00304370">
      <w:pPr>
        <w:spacing w:line="200" w:lineRule="exact"/>
      </w:pPr>
    </w:p>
    <w:p w14:paraId="0A9C3CCC" w14:textId="77777777" w:rsidR="00304370" w:rsidRDefault="00304370">
      <w:pPr>
        <w:spacing w:line="200" w:lineRule="exact"/>
      </w:pPr>
    </w:p>
    <w:p w14:paraId="26D52093" w14:textId="77777777" w:rsidR="00304370" w:rsidRDefault="00304370">
      <w:pPr>
        <w:spacing w:line="200" w:lineRule="exact"/>
      </w:pPr>
    </w:p>
    <w:p w14:paraId="594F5F4C" w14:textId="77777777" w:rsidR="00304370" w:rsidRDefault="00304370">
      <w:pPr>
        <w:spacing w:line="200" w:lineRule="exact"/>
      </w:pPr>
    </w:p>
    <w:p w14:paraId="5507D3C7" w14:textId="77777777" w:rsidR="00304370" w:rsidRDefault="00304370">
      <w:pPr>
        <w:spacing w:line="200" w:lineRule="exact"/>
      </w:pPr>
    </w:p>
    <w:p w14:paraId="28546C16" w14:textId="77777777" w:rsidR="00304370" w:rsidRDefault="00304370">
      <w:pPr>
        <w:spacing w:line="200" w:lineRule="exact"/>
      </w:pPr>
    </w:p>
    <w:p w14:paraId="49C345F5" w14:textId="77777777" w:rsidR="00304370" w:rsidRDefault="00304370">
      <w:pPr>
        <w:spacing w:line="200" w:lineRule="exact"/>
      </w:pPr>
    </w:p>
    <w:p w14:paraId="635FAA28" w14:textId="77777777" w:rsidR="00304370" w:rsidRDefault="00304370">
      <w:pPr>
        <w:spacing w:line="200" w:lineRule="exact"/>
      </w:pPr>
    </w:p>
    <w:p w14:paraId="680FBEC9" w14:textId="77777777" w:rsidR="00304370" w:rsidRDefault="00304370">
      <w:pPr>
        <w:spacing w:line="200" w:lineRule="exact"/>
      </w:pPr>
    </w:p>
    <w:p w14:paraId="3F170155" w14:textId="77777777" w:rsidR="00304370" w:rsidRDefault="00304370">
      <w:pPr>
        <w:spacing w:line="200" w:lineRule="exact"/>
      </w:pPr>
    </w:p>
    <w:p w14:paraId="709AEB53" w14:textId="77777777" w:rsidR="00304370" w:rsidRDefault="00304370">
      <w:pPr>
        <w:spacing w:line="200" w:lineRule="exact"/>
      </w:pPr>
    </w:p>
    <w:p w14:paraId="0242BA01"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19</w:t>
      </w:r>
    </w:p>
    <w:p w14:paraId="54E66CBD"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26E6673B" w14:textId="77777777" w:rsidR="00304370" w:rsidRDefault="00304370">
      <w:pPr>
        <w:spacing w:before="8" w:line="100" w:lineRule="exact"/>
        <w:rPr>
          <w:sz w:val="11"/>
          <w:szCs w:val="11"/>
        </w:rPr>
      </w:pPr>
    </w:p>
    <w:p w14:paraId="7013015F" w14:textId="77777777" w:rsidR="00304370" w:rsidRDefault="0036270E">
      <w:pPr>
        <w:ind w:left="5642"/>
      </w:pPr>
      <w:r>
        <w:pict w14:anchorId="2BBA8A87">
          <v:group id="_x0000_s1332" style="position:absolute;left:0;text-align:left;margin-left:68.9pt;margin-top:-2.6pt;width:463.2pt;height:35.3pt;z-index:-3784;mso-position-horizontal-relative:page" coordorigin="1378,-52" coordsize="9264,706">
            <v:shape id="_x0000_s1351" style="position:absolute;left:1395;top:-35;width:4615;height:311" coordorigin="1395,-35" coordsize="4615,311" path="m1395,-35r,312l6010,277r,-312l1395,-35xe" fillcolor="#ededed" stroked="f">
              <v:path arrowok="t"/>
            </v:shape>
            <v:shape id="_x0000_s1350" style="position:absolute;left:6010;top:-35;width:4615;height:311" coordorigin="6010,-35" coordsize="4615,311" path="m6010,-35r,312l10625,277r,-312l6010,-35xe" fillcolor="#ededed" stroked="f">
              <v:path arrowok="t"/>
            </v:shape>
            <v:shape id="_x0000_s1349" style="position:absolute;left:1395;top:277;width:4615;height:360" coordorigin="1395,277" coordsize="4615,360" path="m1395,277r,360l6010,637r,-360l1395,277xe" fillcolor="#ededed" stroked="f">
              <v:path arrowok="t"/>
            </v:shape>
            <v:shape id="_x0000_s1348" style="position:absolute;left:1388;top:-35;width:4630;height:0" coordorigin="1388,-35" coordsize="4630,0" path="m1388,-35r4629,e" filled="f" strokecolor="#bababa" strokeweight=".85pt">
              <v:path arrowok="t"/>
            </v:shape>
            <v:shape id="_x0000_s1347" style="position:absolute;left:6002;top:-42;width:15;height:326" coordorigin="6002,-42" coordsize="15,326" path="m6017,-42r-15,15l6002,269r15,15l6017,-42xe" fillcolor="#bababa" stroked="f">
              <v:path arrowok="t"/>
            </v:shape>
            <v:shape id="_x0000_s1346" style="position:absolute;left:1388;top:276;width:4630;height:0" coordorigin="1388,276" coordsize="4630,0" path="m1388,276r4629,e" filled="f" strokecolor="#bababa" strokeweight=".85pt">
              <v:path arrowok="t"/>
            </v:shape>
            <v:shape id="_x0000_s1345" style="position:absolute;left:1388;top:-42;width:15;height:326" coordorigin="1388,-42" coordsize="15,326" path="m1388,284r15,-15l1403,-27r-15,-15l1388,284xe" fillcolor="#bababa" stroked="f">
              <v:path arrowok="t"/>
            </v:shape>
            <v:shape id="_x0000_s1344" style="position:absolute;left:6002;top:-35;width:4630;height:0" coordorigin="6002,-35" coordsize="4630,0" path="m6002,-35r4630,e" filled="f" strokecolor="#bababa" strokeweight=".85pt">
              <v:path arrowok="t"/>
            </v:shape>
            <v:shape id="_x0000_s1343" style="position:absolute;left:10617;top:-42;width:15;height:326" coordorigin="10617,-42" coordsize="15,326" path="m10632,-42r-15,15l10617,269r15,15l10632,-42xe" fillcolor="#bababa" stroked="f">
              <v:path arrowok="t"/>
            </v:shape>
            <v:shape id="_x0000_s1342" style="position:absolute;left:6002;top:276;width:4630;height:0" coordorigin="6002,276" coordsize="4630,0" path="m6002,276r4630,e" filled="f" strokecolor="#bababa" strokeweight=".85pt">
              <v:path arrowok="t"/>
            </v:shape>
            <v:shape id="_x0000_s1341" style="position:absolute;left:6002;top:-42;width:15;height:326" coordorigin="6002,-42" coordsize="15,326" path="m6002,284r15,-15l6017,-27r-15,-15l6002,284xe" fillcolor="#bababa" stroked="f">
              <v:path arrowok="t"/>
            </v:shape>
            <v:shape id="_x0000_s1340" style="position:absolute;left:1388;top:276;width:4630;height:0" coordorigin="1388,276" coordsize="4630,0" path="m1388,276r4629,e" filled="f" strokecolor="#bababa" strokeweight=".85pt">
              <v:path arrowok="t"/>
            </v:shape>
            <v:shape id="_x0000_s1339" style="position:absolute;left:6002;top:269;width:15;height:375" coordorigin="6002,269" coordsize="15,375" path="m6017,269r-15,15l6002,629r15,15l6017,269xe" fillcolor="#bababa" stroked="f">
              <v:path arrowok="t"/>
            </v:shape>
            <v:shape id="_x0000_s1338" style="position:absolute;left:1388;top:636;width:4630;height:0" coordorigin="1388,636" coordsize="4630,0" path="m1388,636r4629,e" filled="f" strokecolor="#bababa" strokeweight=".85pt">
              <v:path arrowok="t"/>
            </v:shape>
            <v:shape id="_x0000_s1337" style="position:absolute;left:1388;top:269;width:15;height:375" coordorigin="1388,269" coordsize="15,375" path="m1388,644r15,-15l1403,284r-15,-15l1388,644xe" fillcolor="#bababa" stroked="f">
              <v:path arrowok="t"/>
            </v:shape>
            <v:shape id="_x0000_s1336" style="position:absolute;left:6002;top:276;width:4630;height:0" coordorigin="6002,276" coordsize="4630,0" path="m6002,276r4630,e" filled="f" strokecolor="#bababa" strokeweight=".85pt">
              <v:path arrowok="t"/>
            </v:shape>
            <v:shape id="_x0000_s1335" style="position:absolute;left:10617;top:269;width:15;height:375" coordorigin="10617,269" coordsize="15,375" path="m10632,269r-15,15l10617,629r15,15l10632,269xe" fillcolor="#bababa" stroked="f">
              <v:path arrowok="t"/>
            </v:shape>
            <v:shape id="_x0000_s1334" style="position:absolute;left:6002;top:636;width:4630;height:0" coordorigin="6002,636" coordsize="4630,0" path="m6002,636r4630,e" filled="f" strokecolor="#bababa" strokeweight=".85pt">
              <v:path arrowok="t"/>
            </v:shape>
            <v:shape id="_x0000_s1333"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24288988" w14:textId="77777777" w:rsidR="00304370" w:rsidRDefault="00304370">
      <w:pPr>
        <w:spacing w:before="7" w:line="100" w:lineRule="exact"/>
        <w:rPr>
          <w:sz w:val="11"/>
          <w:szCs w:val="11"/>
        </w:rPr>
      </w:pPr>
    </w:p>
    <w:p w14:paraId="4230EF29" w14:textId="77777777" w:rsidR="00304370" w:rsidRDefault="009D0661">
      <w:pPr>
        <w:ind w:left="573"/>
      </w:pPr>
      <w:r>
        <w:rPr>
          <w:color w:val="333333"/>
        </w:rPr>
        <w:t>New</w:t>
      </w:r>
      <w:r>
        <w:rPr>
          <w:color w:val="333333"/>
          <w:spacing w:val="34"/>
        </w:rPr>
        <w:t xml:space="preserve"> </w:t>
      </w:r>
      <w:r>
        <w:rPr>
          <w:color w:val="333333"/>
          <w:w w:val="109"/>
        </w:rPr>
        <w:t>article</w:t>
      </w:r>
    </w:p>
    <w:p w14:paraId="6A53E00B" w14:textId="77777777" w:rsidR="00304370" w:rsidRDefault="00304370">
      <w:pPr>
        <w:spacing w:line="200" w:lineRule="exact"/>
      </w:pPr>
    </w:p>
    <w:p w14:paraId="2EC6F245" w14:textId="77777777" w:rsidR="00304370" w:rsidRDefault="00304370">
      <w:pPr>
        <w:spacing w:line="200" w:lineRule="exact"/>
      </w:pPr>
    </w:p>
    <w:p w14:paraId="2149069A" w14:textId="77777777" w:rsidR="00304370" w:rsidRDefault="00304370">
      <w:pPr>
        <w:spacing w:line="200" w:lineRule="exact"/>
      </w:pPr>
    </w:p>
    <w:p w14:paraId="098F0B01" w14:textId="77777777" w:rsidR="00304370" w:rsidRDefault="00304370">
      <w:pPr>
        <w:spacing w:before="8" w:line="200" w:lineRule="exact"/>
      </w:pPr>
    </w:p>
    <w:p w14:paraId="4FA5DCA9"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90F1B2F" w14:textId="77777777" w:rsidR="00304370" w:rsidRDefault="00304370">
      <w:pPr>
        <w:spacing w:before="8" w:line="100" w:lineRule="exact"/>
        <w:rPr>
          <w:sz w:val="10"/>
          <w:szCs w:val="10"/>
        </w:rPr>
      </w:pPr>
    </w:p>
    <w:p w14:paraId="4392A11B"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B3B6A23" w14:textId="77777777" w:rsidR="00304370" w:rsidRDefault="00304370">
      <w:pPr>
        <w:spacing w:before="9" w:line="100" w:lineRule="exact"/>
        <w:rPr>
          <w:sz w:val="11"/>
          <w:szCs w:val="11"/>
        </w:rPr>
      </w:pPr>
    </w:p>
    <w:p w14:paraId="6163BF0B" w14:textId="77777777" w:rsidR="00304370" w:rsidRDefault="00304370">
      <w:pPr>
        <w:spacing w:line="200" w:lineRule="exact"/>
      </w:pPr>
    </w:p>
    <w:p w14:paraId="4AA4EC6D" w14:textId="77777777" w:rsidR="00304370" w:rsidRDefault="00304370">
      <w:pPr>
        <w:spacing w:line="200" w:lineRule="exact"/>
      </w:pPr>
    </w:p>
    <w:p w14:paraId="340EECDD" w14:textId="77777777" w:rsidR="00304370" w:rsidRDefault="00304370">
      <w:pPr>
        <w:spacing w:line="200" w:lineRule="exact"/>
      </w:pPr>
    </w:p>
    <w:p w14:paraId="3BA196E7" w14:textId="77777777" w:rsidR="00304370" w:rsidRDefault="00304370">
      <w:pPr>
        <w:spacing w:line="200" w:lineRule="exact"/>
      </w:pPr>
    </w:p>
    <w:p w14:paraId="4126F3BC"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E6148A5" w14:textId="77777777" w:rsidR="00304370" w:rsidRDefault="00304370">
      <w:pPr>
        <w:spacing w:before="7" w:line="100" w:lineRule="exact"/>
        <w:rPr>
          <w:sz w:val="10"/>
          <w:szCs w:val="10"/>
        </w:rPr>
      </w:pPr>
    </w:p>
    <w:p w14:paraId="452C9125"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9C922EA" w14:textId="77777777" w:rsidR="00304370" w:rsidRDefault="00304370">
      <w:pPr>
        <w:spacing w:before="9" w:line="100" w:lineRule="exact"/>
        <w:rPr>
          <w:sz w:val="11"/>
          <w:szCs w:val="11"/>
        </w:rPr>
      </w:pPr>
    </w:p>
    <w:p w14:paraId="144D491F" w14:textId="77777777" w:rsidR="00304370" w:rsidRDefault="00304370">
      <w:pPr>
        <w:spacing w:line="200" w:lineRule="exact"/>
      </w:pPr>
    </w:p>
    <w:p w14:paraId="73FAE321" w14:textId="77777777" w:rsidR="00304370" w:rsidRDefault="00304370">
      <w:pPr>
        <w:spacing w:line="200" w:lineRule="exact"/>
      </w:pPr>
    </w:p>
    <w:p w14:paraId="7AE86404" w14:textId="77777777" w:rsidR="00304370" w:rsidRDefault="00304370">
      <w:pPr>
        <w:spacing w:line="200" w:lineRule="exact"/>
      </w:pPr>
    </w:p>
    <w:p w14:paraId="4051F78C" w14:textId="77777777" w:rsidR="00304370" w:rsidRDefault="00304370">
      <w:pPr>
        <w:spacing w:line="200" w:lineRule="exact"/>
      </w:pPr>
    </w:p>
    <w:p w14:paraId="239286B6"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4746A738" w14:textId="77777777" w:rsidR="00304370" w:rsidRDefault="00304370">
      <w:pPr>
        <w:spacing w:before="8" w:line="100" w:lineRule="exact"/>
        <w:rPr>
          <w:sz w:val="10"/>
          <w:szCs w:val="10"/>
        </w:rPr>
      </w:pPr>
    </w:p>
    <w:p w14:paraId="7C89E489"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11149C3" w14:textId="77777777" w:rsidR="00304370" w:rsidRDefault="00304370">
      <w:pPr>
        <w:spacing w:before="9" w:line="100" w:lineRule="exact"/>
        <w:rPr>
          <w:sz w:val="11"/>
          <w:szCs w:val="11"/>
        </w:rPr>
      </w:pPr>
    </w:p>
    <w:p w14:paraId="1F47B08F" w14:textId="77777777" w:rsidR="00304370" w:rsidRDefault="00304370">
      <w:pPr>
        <w:spacing w:line="200" w:lineRule="exact"/>
      </w:pPr>
    </w:p>
    <w:p w14:paraId="1C4D14F3" w14:textId="77777777" w:rsidR="00304370" w:rsidRDefault="00304370">
      <w:pPr>
        <w:spacing w:line="200" w:lineRule="exact"/>
      </w:pPr>
    </w:p>
    <w:p w14:paraId="54296E31" w14:textId="77777777" w:rsidR="00304370" w:rsidRDefault="00304370">
      <w:pPr>
        <w:spacing w:line="200" w:lineRule="exact"/>
      </w:pPr>
    </w:p>
    <w:p w14:paraId="54752551" w14:textId="77777777" w:rsidR="00304370" w:rsidRDefault="00304370">
      <w:pPr>
        <w:spacing w:line="200" w:lineRule="exact"/>
      </w:pPr>
    </w:p>
    <w:p w14:paraId="2D257443"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0E9EE08" w14:textId="77777777" w:rsidR="00304370" w:rsidRDefault="00304370">
      <w:pPr>
        <w:spacing w:before="8" w:line="100" w:lineRule="exact"/>
        <w:rPr>
          <w:sz w:val="10"/>
          <w:szCs w:val="10"/>
        </w:rPr>
      </w:pPr>
    </w:p>
    <w:p w14:paraId="795D6B84"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0FF29327" w14:textId="77777777" w:rsidR="00304370" w:rsidRDefault="00304370">
      <w:pPr>
        <w:spacing w:before="9" w:line="100" w:lineRule="exact"/>
        <w:rPr>
          <w:sz w:val="11"/>
          <w:szCs w:val="11"/>
        </w:rPr>
      </w:pPr>
    </w:p>
    <w:p w14:paraId="6803FDBB" w14:textId="77777777" w:rsidR="00304370" w:rsidRDefault="00304370">
      <w:pPr>
        <w:spacing w:line="200" w:lineRule="exact"/>
      </w:pPr>
    </w:p>
    <w:p w14:paraId="7C29E278" w14:textId="77777777" w:rsidR="00304370" w:rsidRDefault="00304370">
      <w:pPr>
        <w:spacing w:line="200" w:lineRule="exact"/>
      </w:pPr>
    </w:p>
    <w:p w14:paraId="6DE2193E" w14:textId="77777777" w:rsidR="00304370" w:rsidRDefault="00304370">
      <w:pPr>
        <w:spacing w:line="200" w:lineRule="exact"/>
      </w:pPr>
    </w:p>
    <w:p w14:paraId="15EF3EE9" w14:textId="77777777" w:rsidR="00304370" w:rsidRDefault="00304370">
      <w:pPr>
        <w:spacing w:line="200" w:lineRule="exact"/>
      </w:pPr>
    </w:p>
    <w:p w14:paraId="164D2CF7"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9C2BBAD" w14:textId="77777777" w:rsidR="00304370" w:rsidRDefault="00304370">
      <w:pPr>
        <w:spacing w:before="8" w:line="100" w:lineRule="exact"/>
        <w:rPr>
          <w:sz w:val="10"/>
          <w:szCs w:val="10"/>
        </w:rPr>
      </w:pPr>
    </w:p>
    <w:p w14:paraId="2EA69B50"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48A12022" w14:textId="77777777" w:rsidR="00304370" w:rsidRDefault="00304370">
      <w:pPr>
        <w:spacing w:before="9" w:line="100" w:lineRule="exact"/>
        <w:rPr>
          <w:sz w:val="11"/>
          <w:szCs w:val="11"/>
        </w:rPr>
      </w:pPr>
    </w:p>
    <w:p w14:paraId="685A8A8C" w14:textId="77777777" w:rsidR="00304370" w:rsidRDefault="00304370">
      <w:pPr>
        <w:spacing w:line="200" w:lineRule="exact"/>
      </w:pPr>
    </w:p>
    <w:p w14:paraId="748200A9" w14:textId="77777777" w:rsidR="00304370" w:rsidRDefault="00304370">
      <w:pPr>
        <w:spacing w:line="200" w:lineRule="exact"/>
      </w:pPr>
    </w:p>
    <w:p w14:paraId="3A605180" w14:textId="77777777" w:rsidR="00304370" w:rsidRDefault="00304370">
      <w:pPr>
        <w:spacing w:line="200" w:lineRule="exact"/>
      </w:pPr>
    </w:p>
    <w:p w14:paraId="1C2369F4" w14:textId="77777777" w:rsidR="00304370" w:rsidRDefault="00304370">
      <w:pPr>
        <w:spacing w:line="200" w:lineRule="exact"/>
      </w:pPr>
    </w:p>
    <w:p w14:paraId="15A46FF0"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06709CD" w14:textId="77777777" w:rsidR="00304370" w:rsidRDefault="00304370">
      <w:pPr>
        <w:spacing w:before="8" w:line="100" w:lineRule="exact"/>
        <w:rPr>
          <w:sz w:val="10"/>
          <w:szCs w:val="10"/>
        </w:rPr>
      </w:pPr>
    </w:p>
    <w:p w14:paraId="6BEFDF7A"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C5D3BA3" w14:textId="77777777" w:rsidR="00304370" w:rsidRDefault="00304370">
      <w:pPr>
        <w:spacing w:before="9" w:line="100" w:lineRule="exact"/>
        <w:rPr>
          <w:sz w:val="11"/>
          <w:szCs w:val="11"/>
        </w:rPr>
      </w:pPr>
    </w:p>
    <w:p w14:paraId="4FC5C0D8" w14:textId="77777777" w:rsidR="00304370" w:rsidRDefault="00304370">
      <w:pPr>
        <w:spacing w:line="200" w:lineRule="exact"/>
      </w:pPr>
    </w:p>
    <w:p w14:paraId="7083F635" w14:textId="77777777" w:rsidR="00304370" w:rsidRDefault="00304370">
      <w:pPr>
        <w:spacing w:line="200" w:lineRule="exact"/>
      </w:pPr>
    </w:p>
    <w:p w14:paraId="118943FF" w14:textId="77777777" w:rsidR="00304370" w:rsidRDefault="00304370">
      <w:pPr>
        <w:spacing w:line="200" w:lineRule="exact"/>
      </w:pPr>
    </w:p>
    <w:p w14:paraId="5A02411C" w14:textId="77777777" w:rsidR="00304370" w:rsidRDefault="00304370">
      <w:pPr>
        <w:spacing w:line="200" w:lineRule="exact"/>
      </w:pPr>
    </w:p>
    <w:p w14:paraId="2388C736"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14F15A5" w14:textId="77777777" w:rsidR="00304370" w:rsidRDefault="00304370">
      <w:pPr>
        <w:spacing w:before="8" w:line="100" w:lineRule="exact"/>
        <w:rPr>
          <w:sz w:val="10"/>
          <w:szCs w:val="10"/>
        </w:rPr>
      </w:pPr>
    </w:p>
    <w:p w14:paraId="61FE292A"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6E7E225F" w14:textId="77777777" w:rsidR="00304370" w:rsidRDefault="00304370">
      <w:pPr>
        <w:spacing w:before="9" w:line="100" w:lineRule="exact"/>
        <w:rPr>
          <w:sz w:val="11"/>
          <w:szCs w:val="11"/>
        </w:rPr>
      </w:pPr>
    </w:p>
    <w:p w14:paraId="77F988D9" w14:textId="77777777" w:rsidR="00304370" w:rsidRDefault="00304370">
      <w:pPr>
        <w:spacing w:line="200" w:lineRule="exact"/>
      </w:pPr>
    </w:p>
    <w:p w14:paraId="3B03F43A" w14:textId="77777777" w:rsidR="00304370" w:rsidRDefault="00304370">
      <w:pPr>
        <w:spacing w:line="200" w:lineRule="exact"/>
      </w:pPr>
    </w:p>
    <w:p w14:paraId="21BD379A" w14:textId="77777777" w:rsidR="00304370" w:rsidRDefault="00304370">
      <w:pPr>
        <w:spacing w:line="200" w:lineRule="exact"/>
      </w:pPr>
    </w:p>
    <w:p w14:paraId="730AE350" w14:textId="77777777" w:rsidR="00304370" w:rsidRDefault="00304370">
      <w:pPr>
        <w:spacing w:line="200" w:lineRule="exact"/>
      </w:pPr>
    </w:p>
    <w:p w14:paraId="03BF6223"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02485BF" w14:textId="77777777" w:rsidR="00304370" w:rsidRDefault="00304370">
      <w:pPr>
        <w:spacing w:before="8" w:line="100" w:lineRule="exact"/>
        <w:rPr>
          <w:sz w:val="10"/>
          <w:szCs w:val="10"/>
        </w:rPr>
      </w:pPr>
    </w:p>
    <w:p w14:paraId="742BD097"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4FEE39C0" w14:textId="77777777" w:rsidR="00304370" w:rsidRDefault="00304370">
      <w:pPr>
        <w:spacing w:line="200" w:lineRule="exact"/>
      </w:pPr>
    </w:p>
    <w:p w14:paraId="012A4F33" w14:textId="77777777" w:rsidR="00304370" w:rsidRDefault="00304370">
      <w:pPr>
        <w:spacing w:line="200" w:lineRule="exact"/>
      </w:pPr>
    </w:p>
    <w:p w14:paraId="4F2CFFD7" w14:textId="77777777" w:rsidR="00304370" w:rsidRDefault="00304370">
      <w:pPr>
        <w:spacing w:before="3" w:line="200" w:lineRule="exact"/>
      </w:pPr>
    </w:p>
    <w:p w14:paraId="0C5FAA4F" w14:textId="77777777" w:rsidR="00304370" w:rsidRDefault="0036270E">
      <w:pPr>
        <w:ind w:left="115"/>
        <w:rPr>
          <w:sz w:val="30"/>
          <w:szCs w:val="30"/>
        </w:rPr>
      </w:pPr>
      <w:r>
        <w:pict w14:anchorId="2E611730">
          <v:group id="_x0000_s1330" style="position:absolute;left:0;text-align:left;margin-left:54.75pt;margin-top:21.8pt;width:485.8pt;height:0;z-index:-3783;mso-position-horizontal-relative:page" coordorigin="1095,436" coordsize="9716,0">
            <v:shape id="_x0000_s1331" style="position:absolute;left:1095;top:436;width:9716;height:0" coordorigin="1095,436" coordsize="9716,0" path="m1095,436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sz w:val="30"/>
          <w:szCs w:val="30"/>
        </w:rPr>
        <w:t>IV</w:t>
      </w:r>
      <w:r w:rsidR="009D0661">
        <w:rPr>
          <w:color w:val="004E98"/>
          <w:spacing w:val="-27"/>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w w:val="109"/>
          <w:sz w:val="30"/>
          <w:szCs w:val="30"/>
        </w:rPr>
        <w:t>Compliance</w:t>
      </w:r>
    </w:p>
    <w:p w14:paraId="4D15576A" w14:textId="77777777" w:rsidR="00304370" w:rsidRDefault="00304370">
      <w:pPr>
        <w:spacing w:before="5" w:line="160" w:lineRule="exact"/>
        <w:rPr>
          <w:sz w:val="17"/>
          <w:szCs w:val="17"/>
        </w:rPr>
      </w:pPr>
    </w:p>
    <w:p w14:paraId="46C7589F" w14:textId="77777777" w:rsidR="00304370" w:rsidRDefault="00304370">
      <w:pPr>
        <w:spacing w:line="200" w:lineRule="exact"/>
      </w:pPr>
    </w:p>
    <w:p w14:paraId="689FA0CE" w14:textId="77777777" w:rsidR="00304370" w:rsidRDefault="00304370">
      <w:pPr>
        <w:spacing w:line="200" w:lineRule="exact"/>
      </w:pPr>
    </w:p>
    <w:p w14:paraId="4EE8DEE5" w14:textId="77777777" w:rsidR="00304370" w:rsidRDefault="00304370">
      <w:pPr>
        <w:spacing w:line="200" w:lineRule="exact"/>
      </w:pPr>
    </w:p>
    <w:p w14:paraId="56BBCBC9" w14:textId="77777777" w:rsidR="00304370" w:rsidRDefault="00304370">
      <w:pPr>
        <w:spacing w:line="200" w:lineRule="exact"/>
      </w:pPr>
    </w:p>
    <w:p w14:paraId="7D85BAA1" w14:textId="77777777" w:rsidR="00304370" w:rsidRDefault="00304370">
      <w:pPr>
        <w:spacing w:line="200" w:lineRule="exact"/>
      </w:pPr>
    </w:p>
    <w:p w14:paraId="0E559FD0" w14:textId="77777777" w:rsidR="00304370" w:rsidRDefault="00304370">
      <w:pPr>
        <w:spacing w:line="200" w:lineRule="exact"/>
      </w:pPr>
    </w:p>
    <w:p w14:paraId="05E0A2A4" w14:textId="77777777" w:rsidR="00304370" w:rsidRDefault="00304370">
      <w:pPr>
        <w:spacing w:line="200" w:lineRule="exact"/>
      </w:pPr>
    </w:p>
    <w:p w14:paraId="15CC2A46" w14:textId="77777777" w:rsidR="00304370" w:rsidRDefault="00304370">
      <w:pPr>
        <w:spacing w:line="200" w:lineRule="exact"/>
      </w:pPr>
    </w:p>
    <w:p w14:paraId="547E77DA" w14:textId="77777777" w:rsidR="00304370" w:rsidRDefault="00304370">
      <w:pPr>
        <w:spacing w:line="200" w:lineRule="exact"/>
      </w:pPr>
    </w:p>
    <w:p w14:paraId="12C8B76C"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20</w:t>
      </w:r>
    </w:p>
    <w:p w14:paraId="393159D1" w14:textId="77777777" w:rsidR="00304370" w:rsidRDefault="0036270E">
      <w:pPr>
        <w:spacing w:before="57"/>
        <w:ind w:left="115"/>
        <w:rPr>
          <w:sz w:val="21"/>
          <w:szCs w:val="21"/>
        </w:rPr>
      </w:pPr>
      <w:r>
        <w:pict w14:anchorId="5DC3647A">
          <v:group id="_x0000_s1301" style="position:absolute;left:0;text-align:left;margin-left:530.2pt;margin-top:64.6pt;width:1.75pt;height:253.75pt;z-index:-3780;mso-position-horizontal-relative:page" coordorigin="10604,1292" coordsize="35,5075">
            <v:shape id="_x0000_s1329" style="position:absolute;left:10614;top:1302;width:15;height:375" coordorigin="10614,1302" coordsize="15,375" path="m10629,1302r-15,15l10614,1662r15,15l10629,1302xe" fillcolor="#bababa" stroked="f">
              <v:path arrowok="t"/>
            </v:shape>
            <v:shape id="_x0000_s1328" style="position:absolute;left:10614;top:1302;width:15;height:375" coordorigin="10614,1302" coordsize="15,375" path="m10614,1677r15,-15l10629,1317r-15,-15l10614,1677xe" fillcolor="#bababa" stroked="f">
              <v:path arrowok="t"/>
            </v:shape>
            <v:shape id="_x0000_s1327" style="position:absolute;left:10614;top:1662;width:15;height:375" coordorigin="10614,1662" coordsize="15,375" path="m10629,1662r-15,15l10614,2022r15,15l10629,1662xe" fillcolor="#bababa" stroked="f">
              <v:path arrowok="t"/>
            </v:shape>
            <v:shape id="_x0000_s1326" style="position:absolute;left:10614;top:1662;width:15;height:375" coordorigin="10614,1662" coordsize="15,375" path="m10614,2037r15,-15l10629,1677r-15,-15l10614,2037xe" fillcolor="#bababa" stroked="f">
              <v:path arrowok="t"/>
            </v:shape>
            <v:shape id="_x0000_s1325" style="position:absolute;left:10614;top:2022;width:15;height:375" coordorigin="10614,2022" coordsize="15,375" path="m10629,2022r-15,15l10614,2382r15,15l10629,2022xe" fillcolor="#bababa" stroked="f">
              <v:path arrowok="t"/>
            </v:shape>
            <v:shape id="_x0000_s1324" style="position:absolute;left:10614;top:2022;width:15;height:375" coordorigin="10614,2022" coordsize="15,375" path="m10614,2397r15,-15l10629,2037r-15,-15l10614,2397xe" fillcolor="#bababa" stroked="f">
              <v:path arrowok="t"/>
            </v:shape>
            <v:shape id="_x0000_s1323" style="position:absolute;left:10614;top:2382;width:15;height:375" coordorigin="10614,2382" coordsize="15,375" path="m10629,2382r-15,15l10614,2742r15,15l10629,2382xe" fillcolor="#bababa" stroked="f">
              <v:path arrowok="t"/>
            </v:shape>
            <v:shape id="_x0000_s1322" style="position:absolute;left:10614;top:2382;width:15;height:375" coordorigin="10614,2382" coordsize="15,375" path="m10614,2757r15,-15l10629,2397r-15,-15l10614,2757xe" fillcolor="#bababa" stroked="f">
              <v:path arrowok="t"/>
            </v:shape>
            <v:shape id="_x0000_s1321" style="position:absolute;left:10614;top:2742;width:15;height:375" coordorigin="10614,2742" coordsize="15,375" path="m10629,2742r-15,15l10614,3102r15,15l10629,2742xe" fillcolor="#bababa" stroked="f">
              <v:path arrowok="t"/>
            </v:shape>
            <v:shape id="_x0000_s1320" style="position:absolute;left:10614;top:2742;width:15;height:375" coordorigin="10614,2742" coordsize="15,375" path="m10614,3117r15,-15l10629,2757r-15,-15l10614,3117xe" fillcolor="#bababa" stroked="f">
              <v:path arrowok="t"/>
            </v:shape>
            <v:shape id="_x0000_s1319" style="position:absolute;left:10614;top:3102;width:15;height:375" coordorigin="10614,3102" coordsize="15,375" path="m10629,3102r-15,15l10614,3462r15,15l10629,3102xe" fillcolor="#bababa" stroked="f">
              <v:path arrowok="t"/>
            </v:shape>
            <v:shape id="_x0000_s1318" style="position:absolute;left:10614;top:3102;width:15;height:375" coordorigin="10614,3102" coordsize="15,375" path="m10614,3477r15,-15l10629,3117r-15,-15l10614,3477xe" fillcolor="#bababa" stroked="f">
              <v:path arrowok="t"/>
            </v:shape>
            <v:shape id="_x0000_s1317" style="position:absolute;left:10614;top:3462;width:15;height:375" coordorigin="10614,3462" coordsize="15,375" path="m10629,3462r-15,15l10614,3822r15,15l10629,3462xe" fillcolor="#bababa" stroked="f">
              <v:path arrowok="t"/>
            </v:shape>
            <v:shape id="_x0000_s1316" style="position:absolute;left:10614;top:3462;width:15;height:375" coordorigin="10614,3462" coordsize="15,375" path="m10614,3837r15,-15l10629,3477r-15,-15l10614,3837xe" fillcolor="#bababa" stroked="f">
              <v:path arrowok="t"/>
            </v:shape>
            <v:shape id="_x0000_s1315" style="position:absolute;left:10614;top:3822;width:15;height:375" coordorigin="10614,3822" coordsize="15,375" path="m10629,3822r-15,15l10614,4182r15,15l10629,3822xe" fillcolor="#bababa" stroked="f">
              <v:path arrowok="t"/>
            </v:shape>
            <v:shape id="_x0000_s1314" style="position:absolute;left:10614;top:3822;width:15;height:375" coordorigin="10614,3822" coordsize="15,375" path="m10614,4197r15,-15l10629,3837r-15,-15l10614,4197xe" fillcolor="#bababa" stroked="f">
              <v:path arrowok="t"/>
            </v:shape>
            <v:shape id="_x0000_s1313" style="position:absolute;left:10614;top:4182;width:15;height:375" coordorigin="10614,4182" coordsize="15,375" path="m10629,4182r-15,15l10614,4542r15,15l10629,4182xe" fillcolor="#bababa" stroked="f">
              <v:path arrowok="t"/>
            </v:shape>
            <v:shape id="_x0000_s1312" style="position:absolute;left:10614;top:4182;width:15;height:375" coordorigin="10614,4182" coordsize="15,375" path="m10614,4557r15,-15l10629,4197r-15,-15l10614,4557xe" fillcolor="#bababa" stroked="f">
              <v:path arrowok="t"/>
            </v:shape>
            <v:shape id="_x0000_s1311" style="position:absolute;left:10614;top:4542;width:15;height:375" coordorigin="10614,4542" coordsize="15,375" path="m10629,4542r-15,15l10614,4902r15,15l10629,4542xe" fillcolor="#bababa" stroked="f">
              <v:path arrowok="t"/>
            </v:shape>
            <v:shape id="_x0000_s1310" style="position:absolute;left:10614;top:4542;width:15;height:375" coordorigin="10614,4542" coordsize="15,375" path="m10614,4917r15,-15l10629,4557r-15,-15l10614,4917xe" fillcolor="#bababa" stroked="f">
              <v:path arrowok="t"/>
            </v:shape>
            <v:shape id="_x0000_s1309" style="position:absolute;left:10614;top:4902;width:15;height:375" coordorigin="10614,4902" coordsize="15,375" path="m10629,4902r-15,15l10614,5262r15,15l10629,4902xe" fillcolor="#bababa" stroked="f">
              <v:path arrowok="t"/>
            </v:shape>
            <v:shape id="_x0000_s1308" style="position:absolute;left:10614;top:4902;width:15;height:375" coordorigin="10614,4902" coordsize="15,375" path="m10614,5277r15,-15l10629,4917r-15,-15l10614,5277xe" fillcolor="#bababa" stroked="f">
              <v:path arrowok="t"/>
            </v:shape>
            <v:shape id="_x0000_s1307" style="position:absolute;left:10614;top:5262;width:15;height:375" coordorigin="10614,5262" coordsize="15,375" path="m10629,5262r-15,15l10614,5622r15,15l10629,5262xe" fillcolor="#bababa" stroked="f">
              <v:path arrowok="t"/>
            </v:shape>
            <v:shape id="_x0000_s1306" style="position:absolute;left:10614;top:5262;width:15;height:375" coordorigin="10614,5262" coordsize="15,375" path="m10614,5637r15,-15l10629,5277r-15,-15l10614,5637xe" fillcolor="#bababa" stroked="f">
              <v:path arrowok="t"/>
            </v:shape>
            <v:shape id="_x0000_s1305" style="position:absolute;left:10614;top:5622;width:15;height:375" coordorigin="10614,5622" coordsize="15,375" path="m10629,5622r-15,15l10614,5982r15,15l10629,5622xe" fillcolor="#bababa" stroked="f">
              <v:path arrowok="t"/>
            </v:shape>
            <v:shape id="_x0000_s1304" style="position:absolute;left:10614;top:5622;width:15;height:375" coordorigin="10614,5622" coordsize="15,375" path="m10614,5997r15,-15l10629,5637r-15,-15l10614,5997xe" fillcolor="#bababa" stroked="f">
              <v:path arrowok="t"/>
            </v:shape>
            <v:shape id="_x0000_s1303" style="position:absolute;left:10614;top:5982;width:15;height:375" coordorigin="10614,5982" coordsize="15,375" path="m10629,5982r-15,15l10614,6342r15,15l10629,5982xe" fillcolor="#bababa" stroked="f">
              <v:path arrowok="t"/>
            </v:shape>
            <v:shape id="_x0000_s1302" style="position:absolute;left:10614;top:5982;width:15;height:375" coordorigin="10614,5982" coordsize="15,375" path="m10614,6357r15,-15l10629,5997r-15,-15l10614,6357xe" fillcolor="#bababa" stroked="f">
              <v:path arrowok="t"/>
            </v:shape>
            <w10:wrap anchorx="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354F6784" w14:textId="77777777" w:rsidR="00304370" w:rsidRDefault="0036270E">
      <w:pPr>
        <w:spacing w:before="78"/>
        <w:ind w:left="115"/>
        <w:rPr>
          <w:sz w:val="21"/>
          <w:szCs w:val="21"/>
        </w:rPr>
      </w:pPr>
      <w:r>
        <w:pict w14:anchorId="2BF28692">
          <v:group id="_x0000_s1272" style="position:absolute;left:0;text-align:left;margin-left:299.55pt;margin-top:49.65pt;width:1.75pt;height:253.75pt;z-index:-3782;mso-position-horizontal-relative:page" coordorigin="5991,993" coordsize="35,5075">
            <v:shape id="_x0000_s1300" style="position:absolute;left:6001;top:1003;width:15;height:375" coordorigin="6001,1003" coordsize="15,375" path="m6016,1003r-15,15l6001,1363r15,15l6016,1003xe" fillcolor="#bababa" stroked="f">
              <v:path arrowok="t"/>
            </v:shape>
            <v:shape id="_x0000_s1299" style="position:absolute;left:6001;top:1003;width:15;height:375" coordorigin="6001,1003" coordsize="15,375" path="m6001,1378r15,-15l6016,1018r-15,-15l6001,1378xe" fillcolor="#bababa" stroked="f">
              <v:path arrowok="t"/>
            </v:shape>
            <v:shape id="_x0000_s1298" style="position:absolute;left:6001;top:1363;width:15;height:375" coordorigin="6001,1363" coordsize="15,375" path="m6016,1363r-15,15l6001,1723r15,15l6016,1363xe" fillcolor="#bababa" stroked="f">
              <v:path arrowok="t"/>
            </v:shape>
            <v:shape id="_x0000_s1297" style="position:absolute;left:6001;top:1363;width:15;height:375" coordorigin="6001,1363" coordsize="15,375" path="m6001,1738r15,-15l6016,1378r-15,-15l6001,1738xe" fillcolor="#bababa" stroked="f">
              <v:path arrowok="t"/>
            </v:shape>
            <v:shape id="_x0000_s1296" style="position:absolute;left:6001;top:1723;width:15;height:375" coordorigin="6001,1723" coordsize="15,375" path="m6016,1723r-15,15l6001,2083r15,15l6016,1723xe" fillcolor="#bababa" stroked="f">
              <v:path arrowok="t"/>
            </v:shape>
            <v:shape id="_x0000_s1295" style="position:absolute;left:6001;top:1723;width:15;height:375" coordorigin="6001,1723" coordsize="15,375" path="m6001,2098r15,-15l6016,1738r-15,-15l6001,2098xe" fillcolor="#bababa" stroked="f">
              <v:path arrowok="t"/>
            </v:shape>
            <v:shape id="_x0000_s1294" style="position:absolute;left:6001;top:2083;width:15;height:375" coordorigin="6001,2083" coordsize="15,375" path="m6016,2083r-15,15l6001,2443r15,15l6016,2083xe" fillcolor="#bababa" stroked="f">
              <v:path arrowok="t"/>
            </v:shape>
            <v:shape id="_x0000_s1293" style="position:absolute;left:6001;top:2083;width:15;height:375" coordorigin="6001,2083" coordsize="15,375" path="m6001,2458r15,-15l6016,2098r-15,-15l6001,2458xe" fillcolor="#bababa" stroked="f">
              <v:path arrowok="t"/>
            </v:shape>
            <v:shape id="_x0000_s1292" style="position:absolute;left:6001;top:2443;width:15;height:375" coordorigin="6001,2443" coordsize="15,375" path="m6016,2443r-15,15l6001,2803r15,15l6016,2443xe" fillcolor="#bababa" stroked="f">
              <v:path arrowok="t"/>
            </v:shape>
            <v:shape id="_x0000_s1291" style="position:absolute;left:6001;top:2443;width:15;height:375" coordorigin="6001,2443" coordsize="15,375" path="m6001,2818r15,-15l6016,2458r-15,-15l6001,2818xe" fillcolor="#bababa" stroked="f">
              <v:path arrowok="t"/>
            </v:shape>
            <v:shape id="_x0000_s1290" style="position:absolute;left:6001;top:2803;width:15;height:375" coordorigin="6001,2803" coordsize="15,375" path="m6016,2803r-15,15l6001,3163r15,15l6016,2803xe" fillcolor="#bababa" stroked="f">
              <v:path arrowok="t"/>
            </v:shape>
            <v:shape id="_x0000_s1289" style="position:absolute;left:6001;top:2803;width:15;height:375" coordorigin="6001,2803" coordsize="15,375" path="m6001,3178r15,-15l6016,2818r-15,-15l6001,3178xe" fillcolor="#bababa" stroked="f">
              <v:path arrowok="t"/>
            </v:shape>
            <v:shape id="_x0000_s1288" style="position:absolute;left:6001;top:3163;width:15;height:375" coordorigin="6001,3163" coordsize="15,375" path="m6016,3163r-15,15l6001,3523r15,15l6016,3163xe" fillcolor="#bababa" stroked="f">
              <v:path arrowok="t"/>
            </v:shape>
            <v:shape id="_x0000_s1287" style="position:absolute;left:6001;top:3163;width:15;height:375" coordorigin="6001,3163" coordsize="15,375" path="m6001,3538r15,-15l6016,3178r-15,-15l6001,3538xe" fillcolor="#bababa" stroked="f">
              <v:path arrowok="t"/>
            </v:shape>
            <v:shape id="_x0000_s1286" style="position:absolute;left:6001;top:3523;width:15;height:375" coordorigin="6001,3523" coordsize="15,375" path="m6016,3523r-15,15l6001,3883r15,15l6016,3523xe" fillcolor="#bababa" stroked="f">
              <v:path arrowok="t"/>
            </v:shape>
            <v:shape id="_x0000_s1285" style="position:absolute;left:6001;top:3523;width:15;height:375" coordorigin="6001,3523" coordsize="15,375" path="m6001,3898r15,-15l6016,3538r-15,-15l6001,3898xe" fillcolor="#bababa" stroked="f">
              <v:path arrowok="t"/>
            </v:shape>
            <v:shape id="_x0000_s1284" style="position:absolute;left:6001;top:3883;width:15;height:375" coordorigin="6001,3883" coordsize="15,375" path="m6016,3883r-15,15l6001,4243r15,15l6016,3883xe" fillcolor="#bababa" stroked="f">
              <v:path arrowok="t"/>
            </v:shape>
            <v:shape id="_x0000_s1283" style="position:absolute;left:6001;top:3883;width:15;height:375" coordorigin="6001,3883" coordsize="15,375" path="m6001,4258r15,-15l6016,3898r-15,-15l6001,4258xe" fillcolor="#bababa" stroked="f">
              <v:path arrowok="t"/>
            </v:shape>
            <v:shape id="_x0000_s1282" style="position:absolute;left:6001;top:4243;width:15;height:375" coordorigin="6001,4243" coordsize="15,375" path="m6016,4243r-15,15l6001,4603r15,15l6016,4243xe" fillcolor="#bababa" stroked="f">
              <v:path arrowok="t"/>
            </v:shape>
            <v:shape id="_x0000_s1281" style="position:absolute;left:6001;top:4243;width:15;height:375" coordorigin="6001,4243" coordsize="15,375" path="m6001,4618r15,-15l6016,4258r-15,-15l6001,4618xe" fillcolor="#bababa" stroked="f">
              <v:path arrowok="t"/>
            </v:shape>
            <v:shape id="_x0000_s1280" style="position:absolute;left:6001;top:4603;width:15;height:375" coordorigin="6001,4603" coordsize="15,375" path="m6016,4603r-15,15l6001,4963r15,15l6016,4603xe" fillcolor="#bababa" stroked="f">
              <v:path arrowok="t"/>
            </v:shape>
            <v:shape id="_x0000_s1279" style="position:absolute;left:6001;top:4603;width:15;height:375" coordorigin="6001,4603" coordsize="15,375" path="m6001,4978r15,-15l6016,4618r-15,-15l6001,4978xe" fillcolor="#bababa" stroked="f">
              <v:path arrowok="t"/>
            </v:shape>
            <v:shape id="_x0000_s1278" style="position:absolute;left:6001;top:4963;width:15;height:375" coordorigin="6001,4963" coordsize="15,375" path="m6016,4963r-15,15l6001,5323r15,15l6016,4963xe" fillcolor="#bababa" stroked="f">
              <v:path arrowok="t"/>
            </v:shape>
            <v:shape id="_x0000_s1277" style="position:absolute;left:6001;top:4963;width:15;height:375" coordorigin="6001,4963" coordsize="15,375" path="m6001,5338r15,-15l6016,4978r-15,-15l6001,5338xe" fillcolor="#bababa" stroked="f">
              <v:path arrowok="t"/>
            </v:shape>
            <v:shape id="_x0000_s1276" style="position:absolute;left:6001;top:5323;width:15;height:375" coordorigin="6001,5323" coordsize="15,375" path="m6016,5323r-15,15l6001,5683r15,15l6016,5323xe" fillcolor="#bababa" stroked="f">
              <v:path arrowok="t"/>
            </v:shape>
            <v:shape id="_x0000_s1275" style="position:absolute;left:6001;top:5323;width:15;height:375" coordorigin="6001,5323" coordsize="15,375" path="m6001,5698r15,-15l6016,5338r-15,-15l6001,5698xe" fillcolor="#bababa" stroked="f">
              <v:path arrowok="t"/>
            </v:shape>
            <v:shape id="_x0000_s1274" style="position:absolute;left:6001;top:5683;width:15;height:375" coordorigin="6001,5683" coordsize="15,375" path="m6016,5683r-15,15l6001,6043r15,15l6016,5683xe" fillcolor="#bababa" stroked="f">
              <v:path arrowok="t"/>
            </v:shape>
            <v:shape id="_x0000_s1273" style="position:absolute;left:6001;top:5683;width:15;height:375" coordorigin="6001,5683" coordsize="15,375" path="m6001,6058r15,-15l6016,5698r-15,-15l6001,6058xe" fillcolor="#bababa" stroked="f">
              <v:path arrowok="t"/>
            </v:shape>
            <w10:wrap anchorx="page"/>
          </v:group>
        </w:pict>
      </w:r>
      <w:r>
        <w:pict w14:anchorId="1221583F">
          <v:group id="_x0000_s1257" style="position:absolute;left:0;text-align:left;margin-left:68.9pt;margin-top:49.65pt;width:1.75pt;height:253.75pt;z-index:-3781;mso-position-horizontal-relative:page" coordorigin="1378,993" coordsize="35,5075">
            <v:shape id="_x0000_s1271" style="position:absolute;left:1388;top:1003;width:15;height:375" coordorigin="1388,1003" coordsize="15,375" path="m1388,1378r15,-15l1403,1018r-15,-15l1388,1378xe" fillcolor="#bababa" stroked="f">
              <v:path arrowok="t"/>
            </v:shape>
            <v:shape id="_x0000_s1270" style="position:absolute;left:1388;top:1363;width:15;height:375" coordorigin="1388,1363" coordsize="15,375" path="m1388,1738r15,-15l1403,1378r-15,-15l1388,1738xe" fillcolor="#bababa" stroked="f">
              <v:path arrowok="t"/>
            </v:shape>
            <v:shape id="_x0000_s1269" style="position:absolute;left:1388;top:1723;width:15;height:375" coordorigin="1388,1723" coordsize="15,375" path="m1388,2098r15,-15l1403,1738r-15,-15l1388,2098xe" fillcolor="#bababa" stroked="f">
              <v:path arrowok="t"/>
            </v:shape>
            <v:shape id="_x0000_s1268" style="position:absolute;left:1388;top:2083;width:15;height:375" coordorigin="1388,2083" coordsize="15,375" path="m1388,2458r15,-15l1403,2098r-15,-15l1388,2458xe" fillcolor="#bababa" stroked="f">
              <v:path arrowok="t"/>
            </v:shape>
            <v:shape id="_x0000_s1267" style="position:absolute;left:1388;top:2443;width:15;height:375" coordorigin="1388,2443" coordsize="15,375" path="m1388,2818r15,-15l1403,2458r-15,-15l1388,2818xe" fillcolor="#bababa" stroked="f">
              <v:path arrowok="t"/>
            </v:shape>
            <v:shape id="_x0000_s1266" style="position:absolute;left:1388;top:2803;width:15;height:375" coordorigin="1388,2803" coordsize="15,375" path="m1388,3178r15,-15l1403,2818r-15,-15l1388,3178xe" fillcolor="#bababa" stroked="f">
              <v:path arrowok="t"/>
            </v:shape>
            <v:shape id="_x0000_s1265" style="position:absolute;left:1388;top:3163;width:15;height:375" coordorigin="1388,3163" coordsize="15,375" path="m1388,3538r15,-15l1403,3178r-15,-15l1388,3538xe" fillcolor="#bababa" stroked="f">
              <v:path arrowok="t"/>
            </v:shape>
            <v:shape id="_x0000_s1264" style="position:absolute;left:1388;top:3523;width:15;height:375" coordorigin="1388,3523" coordsize="15,375" path="m1388,3898r15,-15l1403,3538r-15,-15l1388,3898xe" fillcolor="#bababa" stroked="f">
              <v:path arrowok="t"/>
            </v:shape>
            <v:shape id="_x0000_s1263" style="position:absolute;left:1388;top:3883;width:15;height:375" coordorigin="1388,3883" coordsize="15,375" path="m1388,4258r15,-15l1403,3898r-15,-15l1388,4258xe" fillcolor="#bababa" stroked="f">
              <v:path arrowok="t"/>
            </v:shape>
            <v:shape id="_x0000_s1262" style="position:absolute;left:1388;top:4243;width:15;height:375" coordorigin="1388,4243" coordsize="15,375" path="m1388,4618r15,-15l1403,4258r-15,-15l1388,4618xe" fillcolor="#bababa" stroked="f">
              <v:path arrowok="t"/>
            </v:shape>
            <v:shape id="_x0000_s1261" style="position:absolute;left:1388;top:4603;width:15;height:375" coordorigin="1388,4603" coordsize="15,375" path="m1388,4978r15,-15l1403,4618r-15,-15l1388,4978xe" fillcolor="#bababa" stroked="f">
              <v:path arrowok="t"/>
            </v:shape>
            <v:shape id="_x0000_s1260" style="position:absolute;left:1388;top:4963;width:15;height:375" coordorigin="1388,4963" coordsize="15,375" path="m1388,5338r15,-15l1403,4978r-15,-15l1388,5338xe" fillcolor="#bababa" stroked="f">
              <v:path arrowok="t"/>
            </v:shape>
            <v:shape id="_x0000_s1259" style="position:absolute;left:1388;top:5323;width:15;height:375" coordorigin="1388,5323" coordsize="15,375" path="m1388,5698r15,-15l1403,5338r-15,-15l1388,5698xe" fillcolor="#bababa" stroked="f">
              <v:path arrowok="t"/>
            </v:shape>
            <v:shape id="_x0000_s1258" style="position:absolute;left:1388;top:5683;width:15;height:375" coordorigin="1388,5683" coordsize="15,375" path="m1388,6058r15,-15l1403,5698r-15,-15l1388,605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4242FC75"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08BEA714"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EDBF59D"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776A4B18" w14:textId="77777777" w:rsidR="00304370" w:rsidRDefault="00304370">
            <w:pPr>
              <w:spacing w:before="4" w:line="160" w:lineRule="exact"/>
              <w:rPr>
                <w:sz w:val="17"/>
                <w:szCs w:val="17"/>
              </w:rPr>
            </w:pPr>
          </w:p>
          <w:p w14:paraId="43CFC75D"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5200724"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02BA16E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51C6A2F" w14:textId="77777777" w:rsidR="00304370" w:rsidRDefault="009D0661">
            <w:pPr>
              <w:spacing w:before="50"/>
              <w:ind w:left="158"/>
            </w:pPr>
            <w:r>
              <w:rPr>
                <w:color w:val="333333"/>
              </w:rPr>
              <w:t>Article</w:t>
            </w:r>
            <w:r>
              <w:rPr>
                <w:color w:val="333333"/>
                <w:spacing w:val="15"/>
              </w:rPr>
              <w:t xml:space="preserve"> </w:t>
            </w:r>
            <w:r>
              <w:rPr>
                <w:color w:val="333333"/>
                <w:w w:val="114"/>
              </w:rPr>
              <w:t>34</w:t>
            </w:r>
          </w:p>
        </w:tc>
        <w:tc>
          <w:tcPr>
            <w:tcW w:w="9227" w:type="dxa"/>
            <w:gridSpan w:val="2"/>
            <w:tcBorders>
              <w:top w:val="single" w:sz="7" w:space="0" w:color="BABABA"/>
              <w:left w:val="nil"/>
              <w:bottom w:val="single" w:sz="7" w:space="0" w:color="BABABA"/>
              <w:right w:val="nil"/>
            </w:tcBorders>
          </w:tcPr>
          <w:p w14:paraId="7E223E39" w14:textId="77777777" w:rsidR="00304370" w:rsidRDefault="00304370"/>
        </w:tc>
      </w:tr>
      <w:tr w:rsidR="00304370" w14:paraId="1330294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80D820C" w14:textId="77777777" w:rsidR="00304370" w:rsidRDefault="009D0661">
            <w:pPr>
              <w:spacing w:before="50"/>
              <w:ind w:left="158"/>
            </w:pPr>
            <w:r>
              <w:rPr>
                <w:color w:val="333333"/>
              </w:rPr>
              <w:t>Article</w:t>
            </w:r>
            <w:r>
              <w:rPr>
                <w:color w:val="333333"/>
                <w:spacing w:val="15"/>
              </w:rPr>
              <w:t xml:space="preserve"> </w:t>
            </w:r>
            <w:r>
              <w:rPr>
                <w:color w:val="333333"/>
                <w:w w:val="114"/>
              </w:rPr>
              <w:t>35</w:t>
            </w:r>
          </w:p>
        </w:tc>
        <w:tc>
          <w:tcPr>
            <w:tcW w:w="9227" w:type="dxa"/>
            <w:gridSpan w:val="2"/>
            <w:tcBorders>
              <w:top w:val="single" w:sz="7" w:space="0" w:color="BABABA"/>
              <w:left w:val="nil"/>
              <w:bottom w:val="single" w:sz="7" w:space="0" w:color="BABABA"/>
              <w:right w:val="nil"/>
            </w:tcBorders>
          </w:tcPr>
          <w:p w14:paraId="7942CFF0" w14:textId="77777777" w:rsidR="00304370" w:rsidRDefault="00304370"/>
        </w:tc>
      </w:tr>
      <w:tr w:rsidR="00304370" w14:paraId="462F7C83"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9ABF1F1" w14:textId="77777777" w:rsidR="00304370" w:rsidRDefault="009D0661">
            <w:pPr>
              <w:spacing w:before="50"/>
              <w:ind w:left="158"/>
            </w:pPr>
            <w:r>
              <w:rPr>
                <w:color w:val="333333"/>
              </w:rPr>
              <w:t>Article</w:t>
            </w:r>
            <w:r>
              <w:rPr>
                <w:color w:val="333333"/>
                <w:spacing w:val="15"/>
              </w:rPr>
              <w:t xml:space="preserve"> </w:t>
            </w:r>
            <w:r>
              <w:rPr>
                <w:color w:val="333333"/>
                <w:w w:val="114"/>
              </w:rPr>
              <w:t>36</w:t>
            </w:r>
          </w:p>
        </w:tc>
        <w:tc>
          <w:tcPr>
            <w:tcW w:w="9227" w:type="dxa"/>
            <w:gridSpan w:val="2"/>
            <w:tcBorders>
              <w:top w:val="single" w:sz="7" w:space="0" w:color="BABABA"/>
              <w:left w:val="nil"/>
              <w:bottom w:val="single" w:sz="7" w:space="0" w:color="BABABA"/>
              <w:right w:val="nil"/>
            </w:tcBorders>
          </w:tcPr>
          <w:p w14:paraId="146D7508" w14:textId="77777777" w:rsidR="00304370" w:rsidRDefault="00304370"/>
        </w:tc>
      </w:tr>
      <w:tr w:rsidR="00304370" w14:paraId="2DB529B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6C887CE" w14:textId="77777777" w:rsidR="00304370" w:rsidRDefault="009D0661">
            <w:pPr>
              <w:spacing w:before="50"/>
              <w:ind w:left="158"/>
            </w:pPr>
            <w:r>
              <w:rPr>
                <w:color w:val="333333"/>
              </w:rPr>
              <w:t>Article</w:t>
            </w:r>
            <w:r>
              <w:rPr>
                <w:color w:val="333333"/>
                <w:spacing w:val="15"/>
              </w:rPr>
              <w:t xml:space="preserve"> </w:t>
            </w:r>
            <w:r>
              <w:rPr>
                <w:color w:val="333333"/>
                <w:w w:val="114"/>
              </w:rPr>
              <w:t>37</w:t>
            </w:r>
          </w:p>
        </w:tc>
        <w:tc>
          <w:tcPr>
            <w:tcW w:w="9227" w:type="dxa"/>
            <w:gridSpan w:val="2"/>
            <w:tcBorders>
              <w:top w:val="single" w:sz="7" w:space="0" w:color="BABABA"/>
              <w:left w:val="nil"/>
              <w:bottom w:val="single" w:sz="7" w:space="0" w:color="BABABA"/>
              <w:right w:val="nil"/>
            </w:tcBorders>
          </w:tcPr>
          <w:p w14:paraId="760EB7FC" w14:textId="77777777" w:rsidR="00304370" w:rsidRDefault="00304370"/>
        </w:tc>
      </w:tr>
      <w:tr w:rsidR="00304370" w14:paraId="49C6402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A0D61EA" w14:textId="77777777" w:rsidR="00304370" w:rsidRDefault="009D0661">
            <w:pPr>
              <w:spacing w:before="50"/>
              <w:ind w:left="158"/>
            </w:pPr>
            <w:r>
              <w:rPr>
                <w:color w:val="333333"/>
              </w:rPr>
              <w:t>Article</w:t>
            </w:r>
            <w:r>
              <w:rPr>
                <w:color w:val="333333"/>
                <w:spacing w:val="15"/>
              </w:rPr>
              <w:t xml:space="preserve"> </w:t>
            </w:r>
            <w:r>
              <w:rPr>
                <w:color w:val="333333"/>
                <w:w w:val="114"/>
              </w:rPr>
              <w:t>38</w:t>
            </w:r>
          </w:p>
        </w:tc>
        <w:tc>
          <w:tcPr>
            <w:tcW w:w="9227" w:type="dxa"/>
            <w:gridSpan w:val="2"/>
            <w:tcBorders>
              <w:top w:val="single" w:sz="7" w:space="0" w:color="BABABA"/>
              <w:left w:val="nil"/>
              <w:bottom w:val="single" w:sz="7" w:space="0" w:color="BABABA"/>
              <w:right w:val="nil"/>
            </w:tcBorders>
          </w:tcPr>
          <w:p w14:paraId="0E721618" w14:textId="77777777" w:rsidR="00304370" w:rsidRDefault="00304370"/>
        </w:tc>
      </w:tr>
      <w:tr w:rsidR="00304370" w14:paraId="7647C367"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598032A" w14:textId="77777777" w:rsidR="00304370" w:rsidRDefault="009D0661">
            <w:pPr>
              <w:spacing w:before="50"/>
              <w:ind w:left="158"/>
            </w:pPr>
            <w:r>
              <w:rPr>
                <w:color w:val="333333"/>
              </w:rPr>
              <w:t>Article</w:t>
            </w:r>
            <w:r>
              <w:rPr>
                <w:color w:val="333333"/>
                <w:spacing w:val="15"/>
              </w:rPr>
              <w:t xml:space="preserve"> </w:t>
            </w:r>
            <w:r>
              <w:rPr>
                <w:color w:val="333333"/>
                <w:w w:val="114"/>
              </w:rPr>
              <w:t>39</w:t>
            </w:r>
          </w:p>
        </w:tc>
        <w:tc>
          <w:tcPr>
            <w:tcW w:w="9227" w:type="dxa"/>
            <w:gridSpan w:val="2"/>
            <w:tcBorders>
              <w:top w:val="single" w:sz="7" w:space="0" w:color="BABABA"/>
              <w:left w:val="nil"/>
              <w:bottom w:val="single" w:sz="7" w:space="0" w:color="BABABA"/>
              <w:right w:val="nil"/>
            </w:tcBorders>
          </w:tcPr>
          <w:p w14:paraId="43BE4AC8" w14:textId="77777777" w:rsidR="00304370" w:rsidRDefault="00304370"/>
        </w:tc>
      </w:tr>
      <w:tr w:rsidR="00304370" w14:paraId="7399324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A204413" w14:textId="77777777" w:rsidR="00304370" w:rsidRDefault="009D0661">
            <w:pPr>
              <w:spacing w:before="50"/>
              <w:ind w:left="158"/>
            </w:pPr>
            <w:r>
              <w:rPr>
                <w:color w:val="333333"/>
              </w:rPr>
              <w:t>Article</w:t>
            </w:r>
            <w:r>
              <w:rPr>
                <w:color w:val="333333"/>
                <w:spacing w:val="15"/>
              </w:rPr>
              <w:t xml:space="preserve"> </w:t>
            </w:r>
            <w:r>
              <w:rPr>
                <w:color w:val="333333"/>
                <w:w w:val="114"/>
              </w:rPr>
              <w:t>40</w:t>
            </w:r>
          </w:p>
        </w:tc>
        <w:tc>
          <w:tcPr>
            <w:tcW w:w="9227" w:type="dxa"/>
            <w:gridSpan w:val="2"/>
            <w:tcBorders>
              <w:top w:val="single" w:sz="7" w:space="0" w:color="BABABA"/>
              <w:left w:val="nil"/>
              <w:bottom w:val="single" w:sz="7" w:space="0" w:color="BABABA"/>
              <w:right w:val="nil"/>
            </w:tcBorders>
          </w:tcPr>
          <w:p w14:paraId="02E057E9" w14:textId="77777777" w:rsidR="00304370" w:rsidRDefault="00304370"/>
        </w:tc>
      </w:tr>
      <w:tr w:rsidR="00304370" w14:paraId="2CAA870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72B97B4" w14:textId="77777777" w:rsidR="00304370" w:rsidRDefault="009D0661">
            <w:pPr>
              <w:spacing w:before="50"/>
              <w:ind w:left="158"/>
            </w:pPr>
            <w:r>
              <w:rPr>
                <w:color w:val="333333"/>
              </w:rPr>
              <w:t>Article</w:t>
            </w:r>
            <w:r>
              <w:rPr>
                <w:color w:val="333333"/>
                <w:spacing w:val="15"/>
              </w:rPr>
              <w:t xml:space="preserve"> </w:t>
            </w:r>
            <w:r>
              <w:rPr>
                <w:color w:val="333333"/>
                <w:w w:val="114"/>
              </w:rPr>
              <w:t>41</w:t>
            </w:r>
          </w:p>
        </w:tc>
        <w:tc>
          <w:tcPr>
            <w:tcW w:w="9227" w:type="dxa"/>
            <w:gridSpan w:val="2"/>
            <w:tcBorders>
              <w:top w:val="single" w:sz="7" w:space="0" w:color="BABABA"/>
              <w:left w:val="nil"/>
              <w:bottom w:val="single" w:sz="7" w:space="0" w:color="BABABA"/>
              <w:right w:val="nil"/>
            </w:tcBorders>
          </w:tcPr>
          <w:p w14:paraId="3E67BC2B" w14:textId="77777777" w:rsidR="00304370" w:rsidRDefault="00304370"/>
        </w:tc>
      </w:tr>
      <w:tr w:rsidR="00304370" w14:paraId="07CFC48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50BD7DD" w14:textId="77777777" w:rsidR="00304370" w:rsidRDefault="009D0661">
            <w:pPr>
              <w:spacing w:before="50"/>
              <w:ind w:left="158"/>
            </w:pPr>
            <w:r>
              <w:rPr>
                <w:color w:val="333333"/>
              </w:rPr>
              <w:t>Article</w:t>
            </w:r>
            <w:r>
              <w:rPr>
                <w:color w:val="333333"/>
                <w:spacing w:val="15"/>
              </w:rPr>
              <w:t xml:space="preserve"> </w:t>
            </w:r>
            <w:r>
              <w:rPr>
                <w:color w:val="333333"/>
                <w:w w:val="114"/>
              </w:rPr>
              <w:t>42</w:t>
            </w:r>
          </w:p>
        </w:tc>
        <w:tc>
          <w:tcPr>
            <w:tcW w:w="9227" w:type="dxa"/>
            <w:gridSpan w:val="2"/>
            <w:tcBorders>
              <w:top w:val="single" w:sz="7" w:space="0" w:color="BABABA"/>
              <w:left w:val="nil"/>
              <w:bottom w:val="single" w:sz="7" w:space="0" w:color="BABABA"/>
              <w:right w:val="nil"/>
            </w:tcBorders>
          </w:tcPr>
          <w:p w14:paraId="52650077" w14:textId="77777777" w:rsidR="00304370" w:rsidRDefault="00304370"/>
        </w:tc>
      </w:tr>
      <w:tr w:rsidR="00304370" w14:paraId="111950F2"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8B23239" w14:textId="77777777" w:rsidR="00304370" w:rsidRDefault="009D0661">
            <w:pPr>
              <w:spacing w:before="50"/>
              <w:ind w:left="158"/>
            </w:pPr>
            <w:r>
              <w:rPr>
                <w:color w:val="333333"/>
              </w:rPr>
              <w:t>Article</w:t>
            </w:r>
            <w:r>
              <w:rPr>
                <w:color w:val="333333"/>
                <w:spacing w:val="15"/>
              </w:rPr>
              <w:t xml:space="preserve"> </w:t>
            </w:r>
            <w:r>
              <w:rPr>
                <w:color w:val="333333"/>
                <w:w w:val="114"/>
              </w:rPr>
              <w:t>43</w:t>
            </w:r>
          </w:p>
        </w:tc>
        <w:tc>
          <w:tcPr>
            <w:tcW w:w="9227" w:type="dxa"/>
            <w:gridSpan w:val="2"/>
            <w:tcBorders>
              <w:top w:val="single" w:sz="7" w:space="0" w:color="BABABA"/>
              <w:left w:val="nil"/>
              <w:bottom w:val="single" w:sz="7" w:space="0" w:color="BABABA"/>
              <w:right w:val="nil"/>
            </w:tcBorders>
          </w:tcPr>
          <w:p w14:paraId="773D98BC" w14:textId="77777777" w:rsidR="00304370" w:rsidRDefault="00304370"/>
        </w:tc>
      </w:tr>
      <w:tr w:rsidR="00304370" w14:paraId="576F40F5"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3431614" w14:textId="77777777" w:rsidR="00304370" w:rsidRDefault="009D0661">
            <w:pPr>
              <w:spacing w:before="50"/>
              <w:ind w:left="158"/>
            </w:pPr>
            <w:r>
              <w:rPr>
                <w:color w:val="333333"/>
              </w:rPr>
              <w:t>Article</w:t>
            </w:r>
            <w:r>
              <w:rPr>
                <w:color w:val="333333"/>
                <w:spacing w:val="15"/>
              </w:rPr>
              <w:t xml:space="preserve"> </w:t>
            </w:r>
            <w:r>
              <w:rPr>
                <w:color w:val="333333"/>
                <w:w w:val="114"/>
              </w:rPr>
              <w:t>44</w:t>
            </w:r>
          </w:p>
        </w:tc>
        <w:tc>
          <w:tcPr>
            <w:tcW w:w="9227" w:type="dxa"/>
            <w:gridSpan w:val="2"/>
            <w:tcBorders>
              <w:top w:val="single" w:sz="7" w:space="0" w:color="BABABA"/>
              <w:left w:val="nil"/>
              <w:bottom w:val="single" w:sz="7" w:space="0" w:color="BABABA"/>
              <w:right w:val="nil"/>
            </w:tcBorders>
          </w:tcPr>
          <w:p w14:paraId="0FB2BFA8" w14:textId="77777777" w:rsidR="00304370" w:rsidRDefault="00304370"/>
        </w:tc>
      </w:tr>
      <w:tr w:rsidR="00304370" w14:paraId="441A763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21BE84B" w14:textId="77777777" w:rsidR="00304370" w:rsidRDefault="009D0661">
            <w:pPr>
              <w:spacing w:before="50"/>
              <w:ind w:left="158"/>
            </w:pPr>
            <w:r>
              <w:rPr>
                <w:color w:val="333333"/>
              </w:rPr>
              <w:t>Article</w:t>
            </w:r>
            <w:r>
              <w:rPr>
                <w:color w:val="333333"/>
                <w:spacing w:val="15"/>
              </w:rPr>
              <w:t xml:space="preserve"> </w:t>
            </w:r>
            <w:r>
              <w:rPr>
                <w:color w:val="333333"/>
                <w:w w:val="114"/>
              </w:rPr>
              <w:t>45</w:t>
            </w:r>
          </w:p>
        </w:tc>
        <w:tc>
          <w:tcPr>
            <w:tcW w:w="9227" w:type="dxa"/>
            <w:gridSpan w:val="2"/>
            <w:tcBorders>
              <w:top w:val="single" w:sz="7" w:space="0" w:color="BABABA"/>
              <w:left w:val="nil"/>
              <w:bottom w:val="single" w:sz="7" w:space="0" w:color="BABABA"/>
              <w:right w:val="nil"/>
            </w:tcBorders>
          </w:tcPr>
          <w:p w14:paraId="63AB77A9" w14:textId="77777777" w:rsidR="00304370" w:rsidRDefault="00304370"/>
        </w:tc>
      </w:tr>
      <w:tr w:rsidR="00304370" w14:paraId="6E52BAB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6371F49" w14:textId="77777777" w:rsidR="00304370" w:rsidRDefault="009D0661">
            <w:pPr>
              <w:spacing w:before="50"/>
              <w:ind w:left="158"/>
            </w:pPr>
            <w:r>
              <w:rPr>
                <w:color w:val="333333"/>
              </w:rPr>
              <w:t>Article</w:t>
            </w:r>
            <w:r>
              <w:rPr>
                <w:color w:val="333333"/>
                <w:spacing w:val="15"/>
              </w:rPr>
              <w:t xml:space="preserve"> </w:t>
            </w:r>
            <w:r>
              <w:rPr>
                <w:color w:val="333333"/>
                <w:w w:val="114"/>
              </w:rPr>
              <w:t>46</w:t>
            </w:r>
          </w:p>
        </w:tc>
        <w:tc>
          <w:tcPr>
            <w:tcW w:w="9227" w:type="dxa"/>
            <w:gridSpan w:val="2"/>
            <w:tcBorders>
              <w:top w:val="single" w:sz="7" w:space="0" w:color="BABABA"/>
              <w:left w:val="nil"/>
              <w:bottom w:val="single" w:sz="7" w:space="0" w:color="BABABA"/>
              <w:right w:val="nil"/>
            </w:tcBorders>
          </w:tcPr>
          <w:p w14:paraId="4BB80989" w14:textId="77777777" w:rsidR="00304370" w:rsidRDefault="00304370"/>
        </w:tc>
      </w:tr>
      <w:tr w:rsidR="00304370" w14:paraId="267212C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76D0DDAE" w14:textId="77777777" w:rsidR="00304370" w:rsidRDefault="009D0661">
            <w:pPr>
              <w:spacing w:before="50"/>
              <w:ind w:left="158"/>
            </w:pPr>
            <w:r>
              <w:rPr>
                <w:color w:val="333333"/>
              </w:rPr>
              <w:t>Article</w:t>
            </w:r>
            <w:r>
              <w:rPr>
                <w:color w:val="333333"/>
                <w:spacing w:val="15"/>
              </w:rPr>
              <w:t xml:space="preserve"> </w:t>
            </w:r>
            <w:r>
              <w:rPr>
                <w:color w:val="333333"/>
                <w:w w:val="114"/>
              </w:rPr>
              <w:t>47</w:t>
            </w:r>
          </w:p>
        </w:tc>
        <w:tc>
          <w:tcPr>
            <w:tcW w:w="9227" w:type="dxa"/>
            <w:gridSpan w:val="2"/>
            <w:tcBorders>
              <w:top w:val="single" w:sz="7" w:space="0" w:color="BABABA"/>
              <w:left w:val="nil"/>
              <w:bottom w:val="single" w:sz="7" w:space="0" w:color="BABABA"/>
              <w:right w:val="nil"/>
            </w:tcBorders>
          </w:tcPr>
          <w:p w14:paraId="45D56435" w14:textId="77777777" w:rsidR="00304370" w:rsidRDefault="00304370"/>
        </w:tc>
      </w:tr>
    </w:tbl>
    <w:p w14:paraId="0148429B" w14:textId="77777777" w:rsidR="00304370" w:rsidRDefault="00304370">
      <w:pPr>
        <w:spacing w:line="100" w:lineRule="exact"/>
        <w:rPr>
          <w:sz w:val="11"/>
          <w:szCs w:val="11"/>
        </w:rPr>
      </w:pPr>
    </w:p>
    <w:p w14:paraId="4C2FD8A6" w14:textId="77777777" w:rsidR="00304370" w:rsidRDefault="00304370">
      <w:pPr>
        <w:spacing w:line="200" w:lineRule="exact"/>
      </w:pPr>
    </w:p>
    <w:p w14:paraId="629735D1" w14:textId="77777777" w:rsidR="00304370" w:rsidRDefault="00304370">
      <w:pPr>
        <w:spacing w:line="200" w:lineRule="exact"/>
      </w:pPr>
    </w:p>
    <w:p w14:paraId="5DF86C3D" w14:textId="77777777" w:rsidR="00304370" w:rsidRDefault="00304370">
      <w:pPr>
        <w:spacing w:line="200" w:lineRule="exact"/>
      </w:pPr>
    </w:p>
    <w:p w14:paraId="1E5D4DC8" w14:textId="77777777" w:rsidR="00304370" w:rsidRDefault="00304370">
      <w:pPr>
        <w:spacing w:line="200" w:lineRule="exact"/>
      </w:pPr>
    </w:p>
    <w:p w14:paraId="7C7DC187" w14:textId="77777777" w:rsidR="00304370" w:rsidRDefault="00304370">
      <w:pPr>
        <w:spacing w:line="200" w:lineRule="exact"/>
      </w:pPr>
    </w:p>
    <w:p w14:paraId="7F764A01" w14:textId="77777777" w:rsidR="00304370" w:rsidRDefault="00304370">
      <w:pPr>
        <w:spacing w:line="200" w:lineRule="exact"/>
      </w:pPr>
    </w:p>
    <w:p w14:paraId="78021334" w14:textId="77777777" w:rsidR="00304370" w:rsidRDefault="00304370">
      <w:pPr>
        <w:spacing w:line="200" w:lineRule="exact"/>
      </w:pPr>
    </w:p>
    <w:p w14:paraId="02A7A210" w14:textId="77777777" w:rsidR="00304370" w:rsidRDefault="00304370">
      <w:pPr>
        <w:spacing w:line="200" w:lineRule="exact"/>
      </w:pPr>
    </w:p>
    <w:p w14:paraId="7400F023" w14:textId="77777777" w:rsidR="00304370" w:rsidRDefault="00304370">
      <w:pPr>
        <w:spacing w:line="200" w:lineRule="exact"/>
      </w:pPr>
    </w:p>
    <w:p w14:paraId="630974FD" w14:textId="77777777" w:rsidR="00304370" w:rsidRDefault="00304370">
      <w:pPr>
        <w:spacing w:line="200" w:lineRule="exact"/>
      </w:pPr>
    </w:p>
    <w:p w14:paraId="7CD9EBA4" w14:textId="77777777" w:rsidR="00304370" w:rsidRDefault="00304370">
      <w:pPr>
        <w:spacing w:line="200" w:lineRule="exact"/>
      </w:pPr>
    </w:p>
    <w:p w14:paraId="4F31FBB2" w14:textId="77777777" w:rsidR="00304370" w:rsidRDefault="00304370">
      <w:pPr>
        <w:spacing w:line="200" w:lineRule="exact"/>
      </w:pPr>
    </w:p>
    <w:p w14:paraId="4B91C516" w14:textId="77777777" w:rsidR="00304370" w:rsidRDefault="00304370">
      <w:pPr>
        <w:spacing w:line="200" w:lineRule="exact"/>
      </w:pPr>
    </w:p>
    <w:p w14:paraId="3242CCA3" w14:textId="77777777" w:rsidR="00304370" w:rsidRDefault="00304370">
      <w:pPr>
        <w:spacing w:line="200" w:lineRule="exact"/>
      </w:pPr>
    </w:p>
    <w:p w14:paraId="47B1556B" w14:textId="77777777" w:rsidR="00304370" w:rsidRDefault="00304370">
      <w:pPr>
        <w:spacing w:line="200" w:lineRule="exact"/>
      </w:pPr>
    </w:p>
    <w:p w14:paraId="7926B94B" w14:textId="77777777" w:rsidR="00304370" w:rsidRDefault="00304370">
      <w:pPr>
        <w:spacing w:line="200" w:lineRule="exact"/>
      </w:pPr>
    </w:p>
    <w:p w14:paraId="5D9F60C4" w14:textId="77777777" w:rsidR="00304370" w:rsidRDefault="00304370">
      <w:pPr>
        <w:spacing w:line="200" w:lineRule="exact"/>
      </w:pPr>
    </w:p>
    <w:p w14:paraId="4650160C" w14:textId="77777777" w:rsidR="00304370" w:rsidRDefault="00304370">
      <w:pPr>
        <w:spacing w:line="200" w:lineRule="exact"/>
      </w:pPr>
    </w:p>
    <w:p w14:paraId="096A91D8" w14:textId="77777777" w:rsidR="00304370" w:rsidRDefault="00304370">
      <w:pPr>
        <w:spacing w:line="200" w:lineRule="exact"/>
      </w:pPr>
    </w:p>
    <w:p w14:paraId="5869C9E2" w14:textId="77777777" w:rsidR="00304370" w:rsidRDefault="00304370">
      <w:pPr>
        <w:spacing w:line="200" w:lineRule="exact"/>
      </w:pPr>
    </w:p>
    <w:p w14:paraId="6D72C8B4" w14:textId="77777777" w:rsidR="00304370" w:rsidRDefault="0036270E">
      <w:pPr>
        <w:spacing w:before="29"/>
        <w:ind w:right="100"/>
        <w:jc w:val="right"/>
        <w:rPr>
          <w:sz w:val="24"/>
          <w:szCs w:val="24"/>
        </w:rPr>
        <w:sectPr w:rsidR="00304370">
          <w:pgSz w:w="16840" w:h="11920" w:orient="landscape"/>
          <w:pgMar w:top="900" w:right="620" w:bottom="0" w:left="980" w:header="720" w:footer="720" w:gutter="0"/>
          <w:cols w:space="720"/>
        </w:sectPr>
      </w:pPr>
      <w:r>
        <w:pict w14:anchorId="24432E1F">
          <v:group id="_x0000_s1242" style="position:absolute;left:0;text-align:left;margin-left:760.85pt;margin-top:109.85pt;width:1.75pt;height:253.75pt;z-index:-3779;mso-position-horizontal-relative:page;mso-position-vertical-relative:page" coordorigin="15217,2197" coordsize="35,5075">
            <v:shape id="_x0000_s1256" style="position:absolute;left:15227;top:2207;width:15;height:375" coordorigin="15227,2207" coordsize="15,375" path="m15242,2207r-15,15l15227,2567r15,15l15242,2207xe" fillcolor="#bababa" stroked="f">
              <v:path arrowok="t"/>
            </v:shape>
            <v:shape id="_x0000_s1255" style="position:absolute;left:15227;top:2567;width:15;height:375" coordorigin="15227,2567" coordsize="15,375" path="m15242,2567r-15,15l15227,2927r15,15l15242,2567xe" fillcolor="#bababa" stroked="f">
              <v:path arrowok="t"/>
            </v:shape>
            <v:shape id="_x0000_s1254" style="position:absolute;left:15227;top:2927;width:15;height:375" coordorigin="15227,2927" coordsize="15,375" path="m15242,2927r-15,15l15227,3287r15,15l15242,2927xe" fillcolor="#bababa" stroked="f">
              <v:path arrowok="t"/>
            </v:shape>
            <v:shape id="_x0000_s1253" style="position:absolute;left:15227;top:3287;width:15;height:375" coordorigin="15227,3287" coordsize="15,375" path="m15242,3287r-15,15l15227,3647r15,15l15242,3287xe" fillcolor="#bababa" stroked="f">
              <v:path arrowok="t"/>
            </v:shape>
            <v:shape id="_x0000_s1252" style="position:absolute;left:15227;top:3647;width:15;height:375" coordorigin="15227,3647" coordsize="15,375" path="m15242,3647r-15,15l15227,4007r15,15l15242,3647xe" fillcolor="#bababa" stroked="f">
              <v:path arrowok="t"/>
            </v:shape>
            <v:shape id="_x0000_s1251" style="position:absolute;left:15227;top:4007;width:15;height:375" coordorigin="15227,4007" coordsize="15,375" path="m15242,4007r-15,15l15227,4367r15,15l15242,4007xe" fillcolor="#bababa" stroked="f">
              <v:path arrowok="t"/>
            </v:shape>
            <v:shape id="_x0000_s1250" style="position:absolute;left:15227;top:4367;width:15;height:375" coordorigin="15227,4367" coordsize="15,375" path="m15242,4367r-15,15l15227,4727r15,15l15242,4367xe" fillcolor="#bababa" stroked="f">
              <v:path arrowok="t"/>
            </v:shape>
            <v:shape id="_x0000_s1249" style="position:absolute;left:15227;top:4727;width:15;height:375" coordorigin="15227,4727" coordsize="15,375" path="m15242,4727r-15,15l15227,5087r15,15l15242,4727xe" fillcolor="#bababa" stroked="f">
              <v:path arrowok="t"/>
            </v:shape>
            <v:shape id="_x0000_s1248" style="position:absolute;left:15227;top:5087;width:15;height:375" coordorigin="15227,5087" coordsize="15,375" path="m15242,5087r-15,15l15227,5447r15,15l15242,5087xe" fillcolor="#bababa" stroked="f">
              <v:path arrowok="t"/>
            </v:shape>
            <v:shape id="_x0000_s1247" style="position:absolute;left:15227;top:5447;width:15;height:375" coordorigin="15227,5447" coordsize="15,375" path="m15242,5447r-15,15l15227,5807r15,15l15242,5447xe" fillcolor="#bababa" stroked="f">
              <v:path arrowok="t"/>
            </v:shape>
            <v:shape id="_x0000_s1246" style="position:absolute;left:15227;top:5807;width:15;height:375" coordorigin="15227,5807" coordsize="15,375" path="m15242,5807r-15,15l15227,6167r15,15l15242,5807xe" fillcolor="#bababa" stroked="f">
              <v:path arrowok="t"/>
            </v:shape>
            <v:shape id="_x0000_s1245" style="position:absolute;left:15227;top:6167;width:15;height:375" coordorigin="15227,6167" coordsize="15,375" path="m15242,6167r-15,15l15227,6527r15,15l15242,6167xe" fillcolor="#bababa" stroked="f">
              <v:path arrowok="t"/>
            </v:shape>
            <v:shape id="_x0000_s1244" style="position:absolute;left:15227;top:6527;width:15;height:375" coordorigin="15227,6527" coordsize="15,375" path="m15242,6527r-15,15l15227,6887r15,15l15242,6527xe" fillcolor="#bababa" stroked="f">
              <v:path arrowok="t"/>
            </v:shape>
            <v:shape id="_x0000_s1243" style="position:absolute;left:15227;top:6887;width:15;height:375" coordorigin="15227,6887" coordsize="15,375" path="m15242,6887r-15,15l15227,7247r15,15l15242,6887xe" fillcolor="#bababa" stroked="f">
              <v:path arrowok="t"/>
            </v:shape>
            <w10:wrap anchorx="page" anchory="page"/>
          </v:group>
        </w:pict>
      </w:r>
      <w:r w:rsidR="009D0661">
        <w:rPr>
          <w:sz w:val="24"/>
          <w:szCs w:val="24"/>
        </w:rPr>
        <w:t>21</w:t>
      </w:r>
    </w:p>
    <w:p w14:paraId="678A86EB"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4866C401" w14:textId="77777777" w:rsidR="00304370" w:rsidRDefault="00304370">
      <w:pPr>
        <w:spacing w:before="8" w:line="100" w:lineRule="exact"/>
        <w:rPr>
          <w:sz w:val="11"/>
          <w:szCs w:val="11"/>
        </w:rPr>
      </w:pPr>
    </w:p>
    <w:p w14:paraId="297A4404" w14:textId="77777777" w:rsidR="00304370" w:rsidRDefault="0036270E">
      <w:pPr>
        <w:ind w:left="5642"/>
      </w:pPr>
      <w:r>
        <w:pict w14:anchorId="404D2ECF">
          <v:group id="_x0000_s1222" style="position:absolute;left:0;text-align:left;margin-left:68.9pt;margin-top:-2.6pt;width:463.2pt;height:35.3pt;z-index:-3778;mso-position-horizontal-relative:page" coordorigin="1378,-52" coordsize="9264,706">
            <v:shape id="_x0000_s1241" style="position:absolute;left:1395;top:-35;width:4615;height:311" coordorigin="1395,-35" coordsize="4615,311" path="m1395,-35r,312l6010,277r,-312l1395,-35xe" fillcolor="#ededed" stroked="f">
              <v:path arrowok="t"/>
            </v:shape>
            <v:shape id="_x0000_s1240" style="position:absolute;left:6010;top:-35;width:4615;height:311" coordorigin="6010,-35" coordsize="4615,311" path="m6010,-35r,312l10625,277r,-312l6010,-35xe" fillcolor="#ededed" stroked="f">
              <v:path arrowok="t"/>
            </v:shape>
            <v:shape id="_x0000_s1239" style="position:absolute;left:1395;top:277;width:4615;height:360" coordorigin="1395,277" coordsize="4615,360" path="m1395,277r,360l6010,637r,-360l1395,277xe" fillcolor="#ededed" stroked="f">
              <v:path arrowok="t"/>
            </v:shape>
            <v:shape id="_x0000_s1238" style="position:absolute;left:1388;top:-35;width:4630;height:0" coordorigin="1388,-35" coordsize="4630,0" path="m1388,-35r4629,e" filled="f" strokecolor="#bababa" strokeweight=".85pt">
              <v:path arrowok="t"/>
            </v:shape>
            <v:shape id="_x0000_s1237" style="position:absolute;left:6002;top:-42;width:15;height:326" coordorigin="6002,-42" coordsize="15,326" path="m6017,-42r-15,15l6002,269r15,15l6017,-42xe" fillcolor="#bababa" stroked="f">
              <v:path arrowok="t"/>
            </v:shape>
            <v:shape id="_x0000_s1236" style="position:absolute;left:1388;top:276;width:4630;height:0" coordorigin="1388,276" coordsize="4630,0" path="m1388,276r4629,e" filled="f" strokecolor="#bababa" strokeweight=".85pt">
              <v:path arrowok="t"/>
            </v:shape>
            <v:shape id="_x0000_s1235" style="position:absolute;left:1388;top:-42;width:15;height:326" coordorigin="1388,-42" coordsize="15,326" path="m1388,284r15,-15l1403,-27r-15,-15l1388,284xe" fillcolor="#bababa" stroked="f">
              <v:path arrowok="t"/>
            </v:shape>
            <v:shape id="_x0000_s1234" style="position:absolute;left:6002;top:-35;width:4630;height:0" coordorigin="6002,-35" coordsize="4630,0" path="m6002,-35r4630,e" filled="f" strokecolor="#bababa" strokeweight=".85pt">
              <v:path arrowok="t"/>
            </v:shape>
            <v:shape id="_x0000_s1233" style="position:absolute;left:10617;top:-42;width:15;height:326" coordorigin="10617,-42" coordsize="15,326" path="m10632,-42r-15,15l10617,269r15,15l10632,-42xe" fillcolor="#bababa" stroked="f">
              <v:path arrowok="t"/>
            </v:shape>
            <v:shape id="_x0000_s1232" style="position:absolute;left:6002;top:276;width:4630;height:0" coordorigin="6002,276" coordsize="4630,0" path="m6002,276r4630,e" filled="f" strokecolor="#bababa" strokeweight=".85pt">
              <v:path arrowok="t"/>
            </v:shape>
            <v:shape id="_x0000_s1231" style="position:absolute;left:6002;top:-42;width:15;height:326" coordorigin="6002,-42" coordsize="15,326" path="m6002,284r15,-15l6017,-27r-15,-15l6002,284xe" fillcolor="#bababa" stroked="f">
              <v:path arrowok="t"/>
            </v:shape>
            <v:shape id="_x0000_s1230" style="position:absolute;left:1388;top:276;width:4630;height:0" coordorigin="1388,276" coordsize="4630,0" path="m1388,276r4629,e" filled="f" strokecolor="#bababa" strokeweight=".85pt">
              <v:path arrowok="t"/>
            </v:shape>
            <v:shape id="_x0000_s1229" style="position:absolute;left:6002;top:269;width:15;height:375" coordorigin="6002,269" coordsize="15,375" path="m6017,269r-15,15l6002,629r15,15l6017,269xe" fillcolor="#bababa" stroked="f">
              <v:path arrowok="t"/>
            </v:shape>
            <v:shape id="_x0000_s1228" style="position:absolute;left:1388;top:636;width:4630;height:0" coordorigin="1388,636" coordsize="4630,0" path="m1388,636r4629,e" filled="f" strokecolor="#bababa" strokeweight=".85pt">
              <v:path arrowok="t"/>
            </v:shape>
            <v:shape id="_x0000_s1227" style="position:absolute;left:1388;top:269;width:15;height:375" coordorigin="1388,269" coordsize="15,375" path="m1388,644r15,-15l1403,284r-15,-15l1388,644xe" fillcolor="#bababa" stroked="f">
              <v:path arrowok="t"/>
            </v:shape>
            <v:shape id="_x0000_s1226" style="position:absolute;left:6002;top:276;width:4630;height:0" coordorigin="6002,276" coordsize="4630,0" path="m6002,276r4630,e" filled="f" strokecolor="#bababa" strokeweight=".85pt">
              <v:path arrowok="t"/>
            </v:shape>
            <v:shape id="_x0000_s1225" style="position:absolute;left:10617;top:269;width:15;height:375" coordorigin="10617,269" coordsize="15,375" path="m10632,269r-15,15l10617,629r15,15l10632,269xe" fillcolor="#bababa" stroked="f">
              <v:path arrowok="t"/>
            </v:shape>
            <v:shape id="_x0000_s1224" style="position:absolute;left:6002;top:636;width:4630;height:0" coordorigin="6002,636" coordsize="4630,0" path="m6002,636r4630,e" filled="f" strokecolor="#bababa" strokeweight=".85pt">
              <v:path arrowok="t"/>
            </v:shape>
            <v:shape id="_x0000_s1223"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52900546" w14:textId="77777777" w:rsidR="00304370" w:rsidRDefault="00304370">
      <w:pPr>
        <w:spacing w:before="7" w:line="100" w:lineRule="exact"/>
        <w:rPr>
          <w:sz w:val="11"/>
          <w:szCs w:val="11"/>
        </w:rPr>
      </w:pPr>
    </w:p>
    <w:p w14:paraId="7A2734A1" w14:textId="77777777" w:rsidR="00304370" w:rsidRDefault="009D0661">
      <w:pPr>
        <w:ind w:left="573"/>
      </w:pPr>
      <w:r>
        <w:rPr>
          <w:color w:val="333333"/>
        </w:rPr>
        <w:t>New</w:t>
      </w:r>
      <w:r>
        <w:rPr>
          <w:color w:val="333333"/>
          <w:spacing w:val="34"/>
        </w:rPr>
        <w:t xml:space="preserve"> </w:t>
      </w:r>
      <w:r>
        <w:rPr>
          <w:color w:val="333333"/>
          <w:w w:val="109"/>
        </w:rPr>
        <w:t>article</w:t>
      </w:r>
    </w:p>
    <w:p w14:paraId="4D1AFB66" w14:textId="77777777" w:rsidR="00304370" w:rsidRDefault="00304370">
      <w:pPr>
        <w:spacing w:line="200" w:lineRule="exact"/>
      </w:pPr>
    </w:p>
    <w:p w14:paraId="1F2B5C16" w14:textId="77777777" w:rsidR="00304370" w:rsidRDefault="00304370">
      <w:pPr>
        <w:spacing w:line="200" w:lineRule="exact"/>
      </w:pPr>
    </w:p>
    <w:p w14:paraId="5D787E46" w14:textId="77777777" w:rsidR="00304370" w:rsidRDefault="00304370">
      <w:pPr>
        <w:spacing w:line="200" w:lineRule="exact"/>
      </w:pPr>
    </w:p>
    <w:p w14:paraId="72912BCD" w14:textId="77777777" w:rsidR="00304370" w:rsidRDefault="00304370">
      <w:pPr>
        <w:spacing w:before="8" w:line="200" w:lineRule="exact"/>
      </w:pPr>
    </w:p>
    <w:p w14:paraId="464A58A6"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2D37B7D7" w14:textId="77777777" w:rsidR="00304370" w:rsidRDefault="00304370">
      <w:pPr>
        <w:spacing w:before="8" w:line="100" w:lineRule="exact"/>
        <w:rPr>
          <w:sz w:val="10"/>
          <w:szCs w:val="10"/>
        </w:rPr>
      </w:pPr>
    </w:p>
    <w:p w14:paraId="4D947D49"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4972C9D" w14:textId="77777777" w:rsidR="00304370" w:rsidRDefault="00304370">
      <w:pPr>
        <w:spacing w:line="200" w:lineRule="exact"/>
      </w:pPr>
    </w:p>
    <w:p w14:paraId="46976DBC" w14:textId="77777777" w:rsidR="00304370" w:rsidRDefault="00304370">
      <w:pPr>
        <w:spacing w:line="200" w:lineRule="exact"/>
      </w:pPr>
    </w:p>
    <w:p w14:paraId="3A5991F3" w14:textId="77777777" w:rsidR="00304370" w:rsidRDefault="00304370">
      <w:pPr>
        <w:spacing w:before="3" w:line="200" w:lineRule="exact"/>
      </w:pPr>
    </w:p>
    <w:p w14:paraId="1940EA27" w14:textId="77777777" w:rsidR="00304370" w:rsidRDefault="0036270E">
      <w:pPr>
        <w:ind w:left="115"/>
        <w:rPr>
          <w:sz w:val="30"/>
          <w:szCs w:val="30"/>
        </w:rPr>
      </w:pPr>
      <w:r>
        <w:pict w14:anchorId="6C0982FA">
          <v:group id="_x0000_s1220" style="position:absolute;left:0;text-align:left;margin-left:54.75pt;margin-top:21.8pt;width:485.8pt;height:0;z-index:-3777;mso-position-horizontal-relative:page" coordorigin="1095,436" coordsize="9716,0">
            <v:shape id="_x0000_s1221" style="position:absolute;left:1095;top:436;width:9716;height:0" coordorigin="1095,436" coordsize="9716,0" path="m1095,436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sz w:val="30"/>
          <w:szCs w:val="30"/>
        </w:rPr>
        <w:t>V</w:t>
      </w:r>
      <w:r w:rsidR="009D0661">
        <w:rPr>
          <w:color w:val="004E98"/>
          <w:spacing w:val="-9"/>
          <w:sz w:val="30"/>
          <w:szCs w:val="30"/>
        </w:rPr>
        <w:t xml:space="preserve"> </w:t>
      </w:r>
      <w:r w:rsidR="009D0661">
        <w:rPr>
          <w:color w:val="004E98"/>
          <w:sz w:val="30"/>
          <w:szCs w:val="30"/>
        </w:rPr>
        <w:t>-</w:t>
      </w:r>
      <w:r w:rsidR="009D0661">
        <w:rPr>
          <w:color w:val="004E98"/>
          <w:spacing w:val="8"/>
          <w:sz w:val="30"/>
          <w:szCs w:val="30"/>
        </w:rPr>
        <w:t xml:space="preserve"> </w:t>
      </w:r>
      <w:proofErr w:type="gramStart"/>
      <w:r w:rsidR="009D0661">
        <w:rPr>
          <w:color w:val="004E98"/>
          <w:sz w:val="30"/>
          <w:szCs w:val="30"/>
        </w:rPr>
        <w:t xml:space="preserve">Applications </w:t>
      </w:r>
      <w:r w:rsidR="009D0661">
        <w:rPr>
          <w:color w:val="004E98"/>
          <w:spacing w:val="10"/>
          <w:sz w:val="30"/>
          <w:szCs w:val="30"/>
        </w:rPr>
        <w:t xml:space="preserve"> </w:t>
      </w:r>
      <w:r w:rsidR="009D0661">
        <w:rPr>
          <w:color w:val="004E98"/>
          <w:sz w:val="30"/>
          <w:szCs w:val="30"/>
        </w:rPr>
        <w:t>and</w:t>
      </w:r>
      <w:proofErr w:type="gramEnd"/>
      <w:r w:rsidR="009D0661">
        <w:rPr>
          <w:color w:val="004E98"/>
          <w:spacing w:val="73"/>
          <w:sz w:val="30"/>
          <w:szCs w:val="30"/>
        </w:rPr>
        <w:t xml:space="preserve"> </w:t>
      </w:r>
      <w:r w:rsidR="009D0661">
        <w:rPr>
          <w:color w:val="004E98"/>
          <w:w w:val="112"/>
          <w:sz w:val="30"/>
          <w:szCs w:val="30"/>
        </w:rPr>
        <w:t>derogations</w:t>
      </w:r>
    </w:p>
    <w:p w14:paraId="6A638998" w14:textId="77777777" w:rsidR="00304370" w:rsidRDefault="00304370">
      <w:pPr>
        <w:spacing w:before="10" w:line="120" w:lineRule="exact"/>
        <w:rPr>
          <w:sz w:val="13"/>
          <w:szCs w:val="13"/>
        </w:rPr>
      </w:pPr>
    </w:p>
    <w:p w14:paraId="07A28B9A" w14:textId="77777777" w:rsidR="00304370" w:rsidRDefault="00304370">
      <w:pPr>
        <w:spacing w:line="200" w:lineRule="exact"/>
      </w:pPr>
    </w:p>
    <w:p w14:paraId="01D23E55" w14:textId="77777777" w:rsidR="00304370" w:rsidRDefault="00304370">
      <w:pPr>
        <w:spacing w:line="200" w:lineRule="exact"/>
      </w:pPr>
    </w:p>
    <w:p w14:paraId="79ADFCDF" w14:textId="77777777" w:rsidR="00304370" w:rsidRDefault="00304370">
      <w:pPr>
        <w:spacing w:line="200" w:lineRule="exact"/>
      </w:pPr>
    </w:p>
    <w:p w14:paraId="22CAE77C" w14:textId="77777777" w:rsidR="00304370" w:rsidRDefault="00304370">
      <w:pPr>
        <w:spacing w:line="200" w:lineRule="exact"/>
      </w:pPr>
    </w:p>
    <w:p w14:paraId="5D1F3CD0" w14:textId="77777777" w:rsidR="00304370" w:rsidRDefault="00304370">
      <w:pPr>
        <w:spacing w:line="200" w:lineRule="exact"/>
      </w:pPr>
    </w:p>
    <w:p w14:paraId="126CDD51" w14:textId="77777777" w:rsidR="00304370" w:rsidRDefault="00304370">
      <w:pPr>
        <w:spacing w:line="200" w:lineRule="exact"/>
      </w:pPr>
    </w:p>
    <w:p w14:paraId="75733986" w14:textId="77777777" w:rsidR="00304370" w:rsidRDefault="00304370">
      <w:pPr>
        <w:spacing w:line="200" w:lineRule="exact"/>
      </w:pPr>
    </w:p>
    <w:p w14:paraId="6072C65C" w14:textId="77777777" w:rsidR="00304370" w:rsidRDefault="00304370">
      <w:pPr>
        <w:spacing w:line="200" w:lineRule="exact"/>
      </w:pPr>
    </w:p>
    <w:p w14:paraId="2E309ADA" w14:textId="77777777" w:rsidR="00304370" w:rsidRDefault="00304370">
      <w:pPr>
        <w:spacing w:line="200" w:lineRule="exact"/>
      </w:pPr>
    </w:p>
    <w:p w14:paraId="19B17876" w14:textId="77777777" w:rsidR="00304370" w:rsidRDefault="00304370">
      <w:pPr>
        <w:spacing w:line="200" w:lineRule="exact"/>
      </w:pPr>
    </w:p>
    <w:p w14:paraId="4867037C" w14:textId="77777777" w:rsidR="00304370" w:rsidRDefault="00304370">
      <w:pPr>
        <w:spacing w:line="200" w:lineRule="exact"/>
      </w:pPr>
    </w:p>
    <w:p w14:paraId="32FD83DD" w14:textId="77777777" w:rsidR="00304370" w:rsidRDefault="00304370">
      <w:pPr>
        <w:spacing w:line="200" w:lineRule="exact"/>
      </w:pPr>
    </w:p>
    <w:p w14:paraId="42B88AA1" w14:textId="77777777" w:rsidR="00304370" w:rsidRDefault="00304370">
      <w:pPr>
        <w:spacing w:line="200" w:lineRule="exact"/>
      </w:pPr>
    </w:p>
    <w:p w14:paraId="3CAB180F" w14:textId="77777777" w:rsidR="00304370" w:rsidRDefault="00304370">
      <w:pPr>
        <w:spacing w:line="200" w:lineRule="exact"/>
      </w:pPr>
    </w:p>
    <w:p w14:paraId="0AC6BB90" w14:textId="77777777" w:rsidR="00304370" w:rsidRDefault="00304370">
      <w:pPr>
        <w:spacing w:line="200" w:lineRule="exact"/>
      </w:pPr>
    </w:p>
    <w:p w14:paraId="05163B10" w14:textId="77777777" w:rsidR="00304370" w:rsidRDefault="00304370">
      <w:pPr>
        <w:spacing w:line="200" w:lineRule="exact"/>
      </w:pPr>
    </w:p>
    <w:p w14:paraId="40E48DAF" w14:textId="77777777" w:rsidR="00304370" w:rsidRDefault="00304370">
      <w:pPr>
        <w:spacing w:line="200" w:lineRule="exact"/>
      </w:pPr>
    </w:p>
    <w:p w14:paraId="1B1C473F" w14:textId="77777777" w:rsidR="00304370" w:rsidRDefault="00304370">
      <w:pPr>
        <w:spacing w:line="200" w:lineRule="exact"/>
      </w:pPr>
    </w:p>
    <w:p w14:paraId="26E5F91B" w14:textId="77777777" w:rsidR="00304370" w:rsidRDefault="00304370">
      <w:pPr>
        <w:spacing w:line="200" w:lineRule="exact"/>
      </w:pPr>
    </w:p>
    <w:p w14:paraId="5F9243A5" w14:textId="77777777" w:rsidR="00304370" w:rsidRDefault="00304370">
      <w:pPr>
        <w:spacing w:line="200" w:lineRule="exact"/>
      </w:pPr>
    </w:p>
    <w:p w14:paraId="0939EBAF" w14:textId="77777777" w:rsidR="00304370" w:rsidRDefault="00304370">
      <w:pPr>
        <w:spacing w:line="200" w:lineRule="exact"/>
      </w:pPr>
    </w:p>
    <w:p w14:paraId="0E134AC8" w14:textId="77777777" w:rsidR="00304370" w:rsidRDefault="00304370">
      <w:pPr>
        <w:spacing w:line="200" w:lineRule="exact"/>
      </w:pPr>
    </w:p>
    <w:p w14:paraId="15288299" w14:textId="77777777" w:rsidR="00304370" w:rsidRDefault="00304370">
      <w:pPr>
        <w:spacing w:line="200" w:lineRule="exact"/>
      </w:pPr>
    </w:p>
    <w:p w14:paraId="4E26D3F0" w14:textId="77777777" w:rsidR="00304370" w:rsidRDefault="00304370">
      <w:pPr>
        <w:spacing w:line="200" w:lineRule="exact"/>
      </w:pPr>
    </w:p>
    <w:p w14:paraId="429D8C68" w14:textId="77777777" w:rsidR="00304370" w:rsidRDefault="00304370">
      <w:pPr>
        <w:spacing w:line="200" w:lineRule="exact"/>
      </w:pPr>
    </w:p>
    <w:p w14:paraId="3120530A" w14:textId="77777777" w:rsidR="00304370" w:rsidRDefault="00304370">
      <w:pPr>
        <w:spacing w:line="200" w:lineRule="exact"/>
      </w:pPr>
    </w:p>
    <w:p w14:paraId="401E77A1" w14:textId="77777777" w:rsidR="00304370" w:rsidRDefault="00304370">
      <w:pPr>
        <w:spacing w:line="200" w:lineRule="exact"/>
      </w:pPr>
    </w:p>
    <w:p w14:paraId="6BE042E3" w14:textId="77777777" w:rsidR="00304370" w:rsidRDefault="00304370">
      <w:pPr>
        <w:spacing w:line="200" w:lineRule="exact"/>
      </w:pPr>
    </w:p>
    <w:p w14:paraId="1572F1C8" w14:textId="77777777" w:rsidR="00304370" w:rsidRDefault="00304370">
      <w:pPr>
        <w:spacing w:line="200" w:lineRule="exact"/>
      </w:pPr>
    </w:p>
    <w:p w14:paraId="75B24E1C" w14:textId="77777777" w:rsidR="00304370" w:rsidRDefault="00304370">
      <w:pPr>
        <w:spacing w:line="200" w:lineRule="exact"/>
      </w:pPr>
    </w:p>
    <w:p w14:paraId="546B7AD0" w14:textId="77777777" w:rsidR="00304370" w:rsidRDefault="00304370">
      <w:pPr>
        <w:spacing w:line="200" w:lineRule="exact"/>
      </w:pPr>
    </w:p>
    <w:p w14:paraId="3A53541B" w14:textId="77777777" w:rsidR="00304370" w:rsidRDefault="00304370">
      <w:pPr>
        <w:spacing w:line="200" w:lineRule="exact"/>
      </w:pPr>
    </w:p>
    <w:p w14:paraId="29CE61C8" w14:textId="77777777" w:rsidR="00304370" w:rsidRDefault="00304370">
      <w:pPr>
        <w:spacing w:line="200" w:lineRule="exact"/>
      </w:pPr>
    </w:p>
    <w:p w14:paraId="6D8A048E" w14:textId="77777777" w:rsidR="00304370" w:rsidRDefault="00304370">
      <w:pPr>
        <w:spacing w:line="200" w:lineRule="exact"/>
      </w:pPr>
    </w:p>
    <w:p w14:paraId="62DD9FB0" w14:textId="77777777" w:rsidR="00304370" w:rsidRDefault="00304370">
      <w:pPr>
        <w:spacing w:line="200" w:lineRule="exact"/>
      </w:pPr>
    </w:p>
    <w:p w14:paraId="6B44168D" w14:textId="77777777" w:rsidR="00304370" w:rsidRDefault="00304370">
      <w:pPr>
        <w:spacing w:line="200" w:lineRule="exact"/>
      </w:pPr>
    </w:p>
    <w:p w14:paraId="2E22037A" w14:textId="77777777" w:rsidR="00304370" w:rsidRDefault="00304370">
      <w:pPr>
        <w:spacing w:line="200" w:lineRule="exact"/>
      </w:pPr>
    </w:p>
    <w:p w14:paraId="69EC3AA8" w14:textId="77777777" w:rsidR="00304370" w:rsidRDefault="00304370">
      <w:pPr>
        <w:spacing w:line="200" w:lineRule="exact"/>
      </w:pPr>
    </w:p>
    <w:p w14:paraId="269328FB" w14:textId="77777777" w:rsidR="00304370" w:rsidRDefault="00304370">
      <w:pPr>
        <w:spacing w:line="200" w:lineRule="exact"/>
      </w:pPr>
    </w:p>
    <w:p w14:paraId="7697F8E0" w14:textId="77777777" w:rsidR="00304370" w:rsidRDefault="00304370">
      <w:pPr>
        <w:spacing w:line="200" w:lineRule="exact"/>
      </w:pPr>
    </w:p>
    <w:p w14:paraId="3F33A575" w14:textId="77777777" w:rsidR="00304370" w:rsidRDefault="00304370">
      <w:pPr>
        <w:spacing w:line="200" w:lineRule="exact"/>
      </w:pPr>
    </w:p>
    <w:p w14:paraId="3B5F4B8D" w14:textId="77777777" w:rsidR="00304370" w:rsidRDefault="00304370">
      <w:pPr>
        <w:spacing w:line="200" w:lineRule="exact"/>
      </w:pPr>
    </w:p>
    <w:p w14:paraId="51E23617" w14:textId="77777777" w:rsidR="00304370" w:rsidRDefault="00304370">
      <w:pPr>
        <w:spacing w:line="200" w:lineRule="exact"/>
      </w:pPr>
    </w:p>
    <w:p w14:paraId="6E41F056" w14:textId="77777777" w:rsidR="00304370" w:rsidRDefault="00304370">
      <w:pPr>
        <w:spacing w:line="200" w:lineRule="exact"/>
      </w:pPr>
    </w:p>
    <w:p w14:paraId="72AE073A" w14:textId="77777777" w:rsidR="00304370" w:rsidRDefault="00304370">
      <w:pPr>
        <w:spacing w:line="200" w:lineRule="exact"/>
      </w:pPr>
    </w:p>
    <w:p w14:paraId="1958432B" w14:textId="77777777" w:rsidR="00304370" w:rsidRDefault="00304370">
      <w:pPr>
        <w:spacing w:line="200" w:lineRule="exact"/>
      </w:pPr>
    </w:p>
    <w:p w14:paraId="6A158F47" w14:textId="77777777" w:rsidR="00304370" w:rsidRDefault="00304370">
      <w:pPr>
        <w:spacing w:line="200" w:lineRule="exact"/>
      </w:pPr>
    </w:p>
    <w:p w14:paraId="58267BA5" w14:textId="77777777" w:rsidR="00304370" w:rsidRDefault="00304370">
      <w:pPr>
        <w:spacing w:line="200" w:lineRule="exact"/>
      </w:pPr>
    </w:p>
    <w:p w14:paraId="57625583" w14:textId="77777777" w:rsidR="00304370" w:rsidRDefault="00304370">
      <w:pPr>
        <w:spacing w:line="200" w:lineRule="exact"/>
      </w:pPr>
    </w:p>
    <w:p w14:paraId="727763FE" w14:textId="77777777" w:rsidR="00304370" w:rsidRDefault="00304370">
      <w:pPr>
        <w:spacing w:line="200" w:lineRule="exact"/>
      </w:pPr>
    </w:p>
    <w:p w14:paraId="69440C92" w14:textId="77777777" w:rsidR="00304370" w:rsidRDefault="00304370">
      <w:pPr>
        <w:spacing w:line="200" w:lineRule="exact"/>
      </w:pPr>
    </w:p>
    <w:p w14:paraId="72A31C45" w14:textId="77777777" w:rsidR="00304370" w:rsidRDefault="00304370">
      <w:pPr>
        <w:spacing w:line="200" w:lineRule="exact"/>
      </w:pPr>
    </w:p>
    <w:p w14:paraId="76807E18" w14:textId="77777777" w:rsidR="00304370" w:rsidRDefault="00304370">
      <w:pPr>
        <w:spacing w:line="200" w:lineRule="exact"/>
      </w:pPr>
    </w:p>
    <w:p w14:paraId="3A7268D0" w14:textId="77777777" w:rsidR="00304370" w:rsidRDefault="00304370">
      <w:pPr>
        <w:spacing w:line="200" w:lineRule="exact"/>
      </w:pPr>
    </w:p>
    <w:p w14:paraId="522BC469" w14:textId="77777777" w:rsidR="00304370" w:rsidRDefault="00304370">
      <w:pPr>
        <w:spacing w:line="200" w:lineRule="exact"/>
      </w:pPr>
    </w:p>
    <w:p w14:paraId="741AC99B" w14:textId="77777777" w:rsidR="00304370" w:rsidRDefault="00304370">
      <w:pPr>
        <w:spacing w:line="200" w:lineRule="exact"/>
      </w:pPr>
    </w:p>
    <w:p w14:paraId="42B53ADE" w14:textId="77777777" w:rsidR="00304370" w:rsidRDefault="00304370">
      <w:pPr>
        <w:spacing w:line="200" w:lineRule="exact"/>
      </w:pPr>
    </w:p>
    <w:p w14:paraId="3DA01E5B" w14:textId="77777777" w:rsidR="00304370" w:rsidRDefault="00304370">
      <w:pPr>
        <w:spacing w:line="200" w:lineRule="exact"/>
      </w:pPr>
    </w:p>
    <w:p w14:paraId="42B95C61" w14:textId="77777777" w:rsidR="00304370" w:rsidRDefault="00304370">
      <w:pPr>
        <w:spacing w:line="200" w:lineRule="exact"/>
      </w:pPr>
    </w:p>
    <w:p w14:paraId="5C19CE7A" w14:textId="77777777" w:rsidR="00304370" w:rsidRDefault="00304370">
      <w:pPr>
        <w:spacing w:line="200" w:lineRule="exact"/>
      </w:pPr>
    </w:p>
    <w:p w14:paraId="651304F8"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22</w:t>
      </w:r>
    </w:p>
    <w:p w14:paraId="25B29874" w14:textId="77777777" w:rsidR="00304370" w:rsidRDefault="0036270E">
      <w:pPr>
        <w:spacing w:before="57"/>
        <w:ind w:left="115"/>
        <w:rPr>
          <w:sz w:val="21"/>
          <w:szCs w:val="21"/>
        </w:rPr>
      </w:pPr>
      <w:r>
        <w:pict w14:anchorId="43F2B179">
          <v:group id="_x0000_s1203" style="position:absolute;left:0;text-align:left;margin-left:530.2pt;margin-top:64.6pt;width:1.75pt;height:145.75pt;z-index:-3774;mso-position-horizontal-relative:page" coordorigin="10604,1292" coordsize="35,2915">
            <v:shape id="_x0000_s1219" style="position:absolute;left:10614;top:1302;width:15;height:375" coordorigin="10614,1302" coordsize="15,375" path="m10629,1302r-15,15l10614,1662r15,15l10629,1302xe" fillcolor="#bababa" stroked="f">
              <v:path arrowok="t"/>
            </v:shape>
            <v:shape id="_x0000_s1218" style="position:absolute;left:10614;top:1302;width:15;height:375" coordorigin="10614,1302" coordsize="15,375" path="m10614,1677r15,-15l10629,1317r-15,-15l10614,1677xe" fillcolor="#bababa" stroked="f">
              <v:path arrowok="t"/>
            </v:shape>
            <v:shape id="_x0000_s1217" style="position:absolute;left:10614;top:1662;width:15;height:375" coordorigin="10614,1662" coordsize="15,375" path="m10629,1662r-15,15l10614,2022r15,15l10629,1662xe" fillcolor="#bababa" stroked="f">
              <v:path arrowok="t"/>
            </v:shape>
            <v:shape id="_x0000_s1216" style="position:absolute;left:10614;top:1662;width:15;height:375" coordorigin="10614,1662" coordsize="15,375" path="m10614,2037r15,-15l10629,1677r-15,-15l10614,2037xe" fillcolor="#bababa" stroked="f">
              <v:path arrowok="t"/>
            </v:shape>
            <v:shape id="_x0000_s1215" style="position:absolute;left:10614;top:2022;width:15;height:375" coordorigin="10614,2022" coordsize="15,375" path="m10629,2022r-15,15l10614,2382r15,15l10629,2022xe" fillcolor="#bababa" stroked="f">
              <v:path arrowok="t"/>
            </v:shape>
            <v:shape id="_x0000_s1214" style="position:absolute;left:10614;top:2022;width:15;height:375" coordorigin="10614,2022" coordsize="15,375" path="m10614,2397r15,-15l10629,2037r-15,-15l10614,2397xe" fillcolor="#bababa" stroked="f">
              <v:path arrowok="t"/>
            </v:shape>
            <v:shape id="_x0000_s1213" style="position:absolute;left:10614;top:2382;width:15;height:375" coordorigin="10614,2382" coordsize="15,375" path="m10629,2382r-15,15l10614,2742r15,15l10629,2382xe" fillcolor="#bababa" stroked="f">
              <v:path arrowok="t"/>
            </v:shape>
            <v:shape id="_x0000_s1212" style="position:absolute;left:10614;top:2382;width:15;height:375" coordorigin="10614,2382" coordsize="15,375" path="m10614,2757r15,-15l10629,2397r-15,-15l10614,2757xe" fillcolor="#bababa" stroked="f">
              <v:path arrowok="t"/>
            </v:shape>
            <v:shape id="_x0000_s1211" style="position:absolute;left:10614;top:2742;width:15;height:375" coordorigin="10614,2742" coordsize="15,375" path="m10629,2742r-15,15l10614,3102r15,15l10629,2742xe" fillcolor="#bababa" stroked="f">
              <v:path arrowok="t"/>
            </v:shape>
            <v:shape id="_x0000_s1210" style="position:absolute;left:10614;top:2742;width:15;height:375" coordorigin="10614,2742" coordsize="15,375" path="m10614,3117r15,-15l10629,2757r-15,-15l10614,3117xe" fillcolor="#bababa" stroked="f">
              <v:path arrowok="t"/>
            </v:shape>
            <v:shape id="_x0000_s1209" style="position:absolute;left:10614;top:3102;width:15;height:375" coordorigin="10614,3102" coordsize="15,375" path="m10629,3102r-15,15l10614,3462r15,15l10629,3102xe" fillcolor="#bababa" stroked="f">
              <v:path arrowok="t"/>
            </v:shape>
            <v:shape id="_x0000_s1208" style="position:absolute;left:10614;top:3102;width:15;height:375" coordorigin="10614,3102" coordsize="15,375" path="m10614,3477r15,-15l10629,3117r-15,-15l10614,3477xe" fillcolor="#bababa" stroked="f">
              <v:path arrowok="t"/>
            </v:shape>
            <v:shape id="_x0000_s1207" style="position:absolute;left:10614;top:3462;width:15;height:375" coordorigin="10614,3462" coordsize="15,375" path="m10629,3462r-15,15l10614,3822r15,15l10629,3462xe" fillcolor="#bababa" stroked="f">
              <v:path arrowok="t"/>
            </v:shape>
            <v:shape id="_x0000_s1206" style="position:absolute;left:10614;top:3462;width:15;height:375" coordorigin="10614,3462" coordsize="15,375" path="m10614,3837r15,-15l10629,3477r-15,-15l10614,3837xe" fillcolor="#bababa" stroked="f">
              <v:path arrowok="t"/>
            </v:shape>
            <v:shape id="_x0000_s1205" style="position:absolute;left:10614;top:3822;width:15;height:375" coordorigin="10614,3822" coordsize="15,375" path="m10629,3822r-15,15l10614,4182r15,15l10629,3822xe" fillcolor="#bababa" stroked="f">
              <v:path arrowok="t"/>
            </v:shape>
            <v:shape id="_x0000_s1204" style="position:absolute;left:10614;top:3822;width:15;height:375" coordorigin="10614,3822" coordsize="15,375" path="m10614,4197r15,-15l10629,3837r-15,-15l10614,4197xe" fillcolor="#bababa" stroked="f">
              <v:path arrowok="t"/>
            </v:shape>
            <w10:wrap anchorx="page"/>
          </v:group>
        </w:pict>
      </w:r>
      <w:r>
        <w:pict w14:anchorId="508F4426">
          <v:group id="_x0000_s1194" style="position:absolute;left:0;text-align:left;margin-left:760.85pt;margin-top:109.85pt;width:1.75pt;height:145.75pt;z-index:-3773;mso-position-horizontal-relative:page;mso-position-vertical-relative:page" coordorigin="15217,2197" coordsize="35,2915">
            <v:shape id="_x0000_s1202" style="position:absolute;left:15227;top:2207;width:15;height:375" coordorigin="15227,2207" coordsize="15,375" path="m15242,2207r-15,15l15227,2567r15,15l15242,2207xe" fillcolor="#bababa" stroked="f">
              <v:path arrowok="t"/>
            </v:shape>
            <v:shape id="_x0000_s1201" style="position:absolute;left:15227;top:2567;width:15;height:375" coordorigin="15227,2567" coordsize="15,375" path="m15242,2567r-15,15l15227,2927r15,15l15242,2567xe" fillcolor="#bababa" stroked="f">
              <v:path arrowok="t"/>
            </v:shape>
            <v:shape id="_x0000_s1200" style="position:absolute;left:15227;top:2927;width:15;height:375" coordorigin="15227,2927" coordsize="15,375" path="m15242,2927r-15,15l15227,3287r15,15l15242,2927xe" fillcolor="#bababa" stroked="f">
              <v:path arrowok="t"/>
            </v:shape>
            <v:shape id="_x0000_s1199" style="position:absolute;left:15227;top:3287;width:15;height:375" coordorigin="15227,3287" coordsize="15,375" path="m15242,3287r-15,15l15227,3647r15,15l15242,3287xe" fillcolor="#bababa" stroked="f">
              <v:path arrowok="t"/>
            </v:shape>
            <v:shape id="_x0000_s1198" style="position:absolute;left:15227;top:3647;width:15;height:375" coordorigin="15227,3647" coordsize="15,375" path="m15242,3647r-15,15l15227,4007r15,15l15242,3647xe" fillcolor="#bababa" stroked="f">
              <v:path arrowok="t"/>
            </v:shape>
            <v:shape id="_x0000_s1197" style="position:absolute;left:15227;top:4007;width:15;height:375" coordorigin="15227,4007" coordsize="15,375" path="m15242,4007r-15,15l15227,4367r15,15l15242,4007xe" fillcolor="#bababa" stroked="f">
              <v:path arrowok="t"/>
            </v:shape>
            <v:shape id="_x0000_s1196" style="position:absolute;left:15227;top:4367;width:15;height:375" coordorigin="15227,4367" coordsize="15,375" path="m15242,4367r-15,15l15227,4727r15,15l15242,4367xe" fillcolor="#bababa" stroked="f">
              <v:path arrowok="t"/>
            </v:shape>
            <v:shape id="_x0000_s1195" style="position:absolute;left:15227;top:4727;width:15;height:375" coordorigin="15227,4727" coordsize="15,375" path="m15242,4727r-15,15l15227,5087r15,15l15242,472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4F8F655E" w14:textId="77777777" w:rsidR="00304370" w:rsidRDefault="0036270E">
      <w:pPr>
        <w:spacing w:before="78"/>
        <w:ind w:left="115"/>
        <w:rPr>
          <w:sz w:val="21"/>
          <w:szCs w:val="21"/>
        </w:rPr>
      </w:pPr>
      <w:r>
        <w:pict w14:anchorId="233653CD">
          <v:group id="_x0000_s1177" style="position:absolute;left:0;text-align:left;margin-left:299.55pt;margin-top:49.65pt;width:1.75pt;height:145.75pt;z-index:-3776;mso-position-horizontal-relative:page" coordorigin="5991,993" coordsize="35,2915">
            <v:shape id="_x0000_s1193" style="position:absolute;left:6001;top:1003;width:15;height:375" coordorigin="6001,1003" coordsize="15,375" path="m6016,1003r-15,15l6001,1363r15,15l6016,1003xe" fillcolor="#bababa" stroked="f">
              <v:path arrowok="t"/>
            </v:shape>
            <v:shape id="_x0000_s1192" style="position:absolute;left:6001;top:1003;width:15;height:375" coordorigin="6001,1003" coordsize="15,375" path="m6001,1378r15,-15l6016,1018r-15,-15l6001,1378xe" fillcolor="#bababa" stroked="f">
              <v:path arrowok="t"/>
            </v:shape>
            <v:shape id="_x0000_s1191" style="position:absolute;left:6001;top:1363;width:15;height:375" coordorigin="6001,1363" coordsize="15,375" path="m6016,1363r-15,15l6001,1723r15,15l6016,1363xe" fillcolor="#bababa" stroked="f">
              <v:path arrowok="t"/>
            </v:shape>
            <v:shape id="_x0000_s1190" style="position:absolute;left:6001;top:1363;width:15;height:375" coordorigin="6001,1363" coordsize="15,375" path="m6001,1738r15,-15l6016,1378r-15,-15l6001,1738xe" fillcolor="#bababa" stroked="f">
              <v:path arrowok="t"/>
            </v:shape>
            <v:shape id="_x0000_s1189" style="position:absolute;left:6001;top:1723;width:15;height:375" coordorigin="6001,1723" coordsize="15,375" path="m6016,1723r-15,15l6001,2083r15,15l6016,1723xe" fillcolor="#bababa" stroked="f">
              <v:path arrowok="t"/>
            </v:shape>
            <v:shape id="_x0000_s1188" style="position:absolute;left:6001;top:1723;width:15;height:375" coordorigin="6001,1723" coordsize="15,375" path="m6001,2098r15,-15l6016,1738r-15,-15l6001,2098xe" fillcolor="#bababa" stroked="f">
              <v:path arrowok="t"/>
            </v:shape>
            <v:shape id="_x0000_s1187" style="position:absolute;left:6001;top:2083;width:15;height:375" coordorigin="6001,2083" coordsize="15,375" path="m6016,2083r-15,15l6001,2443r15,15l6016,2083xe" fillcolor="#bababa" stroked="f">
              <v:path arrowok="t"/>
            </v:shape>
            <v:shape id="_x0000_s1186" style="position:absolute;left:6001;top:2083;width:15;height:375" coordorigin="6001,2083" coordsize="15,375" path="m6001,2458r15,-15l6016,2098r-15,-15l6001,2458xe" fillcolor="#bababa" stroked="f">
              <v:path arrowok="t"/>
            </v:shape>
            <v:shape id="_x0000_s1185" style="position:absolute;left:6001;top:2443;width:15;height:375" coordorigin="6001,2443" coordsize="15,375" path="m6016,2443r-15,15l6001,2803r15,15l6016,2443xe" fillcolor="#bababa" stroked="f">
              <v:path arrowok="t"/>
            </v:shape>
            <v:shape id="_x0000_s1184" style="position:absolute;left:6001;top:2443;width:15;height:375" coordorigin="6001,2443" coordsize="15,375" path="m6001,2818r15,-15l6016,2458r-15,-15l6001,2818xe" fillcolor="#bababa" stroked="f">
              <v:path arrowok="t"/>
            </v:shape>
            <v:shape id="_x0000_s1183" style="position:absolute;left:6001;top:2803;width:15;height:375" coordorigin="6001,2803" coordsize="15,375" path="m6016,2803r-15,15l6001,3163r15,15l6016,2803xe" fillcolor="#bababa" stroked="f">
              <v:path arrowok="t"/>
            </v:shape>
            <v:shape id="_x0000_s1182" style="position:absolute;left:6001;top:2803;width:15;height:375" coordorigin="6001,2803" coordsize="15,375" path="m6001,3178r15,-15l6016,2818r-15,-15l6001,3178xe" fillcolor="#bababa" stroked="f">
              <v:path arrowok="t"/>
            </v:shape>
            <v:shape id="_x0000_s1181" style="position:absolute;left:6001;top:3163;width:15;height:375" coordorigin="6001,3163" coordsize="15,375" path="m6016,3163r-15,15l6001,3523r15,15l6016,3163xe" fillcolor="#bababa" stroked="f">
              <v:path arrowok="t"/>
            </v:shape>
            <v:shape id="_x0000_s1180" style="position:absolute;left:6001;top:3163;width:15;height:375" coordorigin="6001,3163" coordsize="15,375" path="m6001,3538r15,-15l6016,3178r-15,-15l6001,3538xe" fillcolor="#bababa" stroked="f">
              <v:path arrowok="t"/>
            </v:shape>
            <v:shape id="_x0000_s1179" style="position:absolute;left:6001;top:3523;width:15;height:375" coordorigin="6001,3523" coordsize="15,375" path="m6016,3523r-15,15l6001,3883r15,15l6016,3523xe" fillcolor="#bababa" stroked="f">
              <v:path arrowok="t"/>
            </v:shape>
            <v:shape id="_x0000_s1178" style="position:absolute;left:6001;top:3523;width:15;height:375" coordorigin="6001,3523" coordsize="15,375" path="m6001,3898r15,-15l6016,3538r-15,-15l6001,3898xe" fillcolor="#bababa" stroked="f">
              <v:path arrowok="t"/>
            </v:shape>
            <w10:wrap anchorx="page"/>
          </v:group>
        </w:pict>
      </w:r>
      <w:r>
        <w:pict w14:anchorId="7639ABD2">
          <v:group id="_x0000_s1168" style="position:absolute;left:0;text-align:left;margin-left:68.9pt;margin-top:49.65pt;width:1.75pt;height:145.75pt;z-index:-3775;mso-position-horizontal-relative:page" coordorigin="1378,993" coordsize="35,2915">
            <v:shape id="_x0000_s1176" style="position:absolute;left:1388;top:1003;width:15;height:375" coordorigin="1388,1003" coordsize="15,375" path="m1388,1378r15,-15l1403,1018r-15,-15l1388,1378xe" fillcolor="#bababa" stroked="f">
              <v:path arrowok="t"/>
            </v:shape>
            <v:shape id="_x0000_s1175" style="position:absolute;left:1388;top:1363;width:15;height:375" coordorigin="1388,1363" coordsize="15,375" path="m1388,1738r15,-15l1403,1378r-15,-15l1388,1738xe" fillcolor="#bababa" stroked="f">
              <v:path arrowok="t"/>
            </v:shape>
            <v:shape id="_x0000_s1174" style="position:absolute;left:1388;top:1723;width:15;height:375" coordorigin="1388,1723" coordsize="15,375" path="m1388,2098r15,-15l1403,1738r-15,-15l1388,2098xe" fillcolor="#bababa" stroked="f">
              <v:path arrowok="t"/>
            </v:shape>
            <v:shape id="_x0000_s1173" style="position:absolute;left:1388;top:2083;width:15;height:375" coordorigin="1388,2083" coordsize="15,375" path="m1388,2458r15,-15l1403,2098r-15,-15l1388,2458xe" fillcolor="#bababa" stroked="f">
              <v:path arrowok="t"/>
            </v:shape>
            <v:shape id="_x0000_s1172" style="position:absolute;left:1388;top:2443;width:15;height:375" coordorigin="1388,2443" coordsize="15,375" path="m1388,2818r15,-15l1403,2458r-15,-15l1388,2818xe" fillcolor="#bababa" stroked="f">
              <v:path arrowok="t"/>
            </v:shape>
            <v:shape id="_x0000_s1171" style="position:absolute;left:1388;top:2803;width:15;height:375" coordorigin="1388,2803" coordsize="15,375" path="m1388,3178r15,-15l1403,2818r-15,-15l1388,3178xe" fillcolor="#bababa" stroked="f">
              <v:path arrowok="t"/>
            </v:shape>
            <v:shape id="_x0000_s1170" style="position:absolute;left:1388;top:3163;width:15;height:375" coordorigin="1388,3163" coordsize="15,375" path="m1388,3538r15,-15l1403,3178r-15,-15l1388,3538xe" fillcolor="#bababa" stroked="f">
              <v:path arrowok="t"/>
            </v:shape>
            <v:shape id="_x0000_s1169" style="position:absolute;left:1388;top:3523;width:15;height:375" coordorigin="1388,3523" coordsize="15,375" path="m1388,3898r15,-15l1403,3538r-15,-15l1388,389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4B30AF13"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4"/>
      </w:tblGrid>
      <w:tr w:rsidR="00304370" w14:paraId="03A9EDA4"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25B94345"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4F567FF6" w14:textId="77777777" w:rsidR="00304370" w:rsidRDefault="00304370">
            <w:pPr>
              <w:spacing w:before="4" w:line="160" w:lineRule="exact"/>
              <w:rPr>
                <w:sz w:val="17"/>
                <w:szCs w:val="17"/>
              </w:rPr>
            </w:pPr>
          </w:p>
          <w:p w14:paraId="4477EEA9"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480BB19F"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3EA33D88"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90E6DFE" w14:textId="77777777" w:rsidR="00304370" w:rsidRDefault="009D0661">
            <w:pPr>
              <w:spacing w:before="50"/>
              <w:ind w:left="158"/>
            </w:pPr>
            <w:r>
              <w:rPr>
                <w:color w:val="333333"/>
              </w:rPr>
              <w:t>Article</w:t>
            </w:r>
            <w:r>
              <w:rPr>
                <w:color w:val="333333"/>
                <w:spacing w:val="15"/>
              </w:rPr>
              <w:t xml:space="preserve"> </w:t>
            </w:r>
            <w:r>
              <w:rPr>
                <w:color w:val="333333"/>
                <w:w w:val="114"/>
              </w:rPr>
              <w:t>48</w:t>
            </w:r>
          </w:p>
        </w:tc>
        <w:tc>
          <w:tcPr>
            <w:tcW w:w="9227" w:type="dxa"/>
            <w:gridSpan w:val="2"/>
            <w:tcBorders>
              <w:top w:val="single" w:sz="7" w:space="0" w:color="BABABA"/>
              <w:left w:val="nil"/>
              <w:bottom w:val="single" w:sz="7" w:space="0" w:color="BABABA"/>
              <w:right w:val="nil"/>
            </w:tcBorders>
          </w:tcPr>
          <w:p w14:paraId="299E72B4" w14:textId="77777777" w:rsidR="00304370" w:rsidRDefault="00304370"/>
        </w:tc>
      </w:tr>
      <w:tr w:rsidR="00304370" w14:paraId="6005C69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77C5197" w14:textId="77777777" w:rsidR="00304370" w:rsidRDefault="009D0661">
            <w:pPr>
              <w:spacing w:before="50"/>
              <w:ind w:left="158"/>
            </w:pPr>
            <w:r>
              <w:rPr>
                <w:color w:val="333333"/>
              </w:rPr>
              <w:t>Article</w:t>
            </w:r>
            <w:r>
              <w:rPr>
                <w:color w:val="333333"/>
                <w:spacing w:val="15"/>
              </w:rPr>
              <w:t xml:space="preserve"> </w:t>
            </w:r>
            <w:r>
              <w:rPr>
                <w:color w:val="333333"/>
                <w:w w:val="114"/>
              </w:rPr>
              <w:t>49</w:t>
            </w:r>
          </w:p>
        </w:tc>
        <w:tc>
          <w:tcPr>
            <w:tcW w:w="9227" w:type="dxa"/>
            <w:gridSpan w:val="2"/>
            <w:tcBorders>
              <w:top w:val="single" w:sz="7" w:space="0" w:color="BABABA"/>
              <w:left w:val="nil"/>
              <w:bottom w:val="single" w:sz="7" w:space="0" w:color="BABABA"/>
              <w:right w:val="nil"/>
            </w:tcBorders>
          </w:tcPr>
          <w:p w14:paraId="1752D6C3" w14:textId="77777777" w:rsidR="00304370" w:rsidRDefault="00304370"/>
        </w:tc>
      </w:tr>
      <w:tr w:rsidR="00304370" w14:paraId="2B7DF3A0"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89F6657" w14:textId="77777777" w:rsidR="00304370" w:rsidRDefault="009D0661">
            <w:pPr>
              <w:spacing w:before="50"/>
              <w:ind w:left="158"/>
            </w:pPr>
            <w:r>
              <w:rPr>
                <w:color w:val="333333"/>
              </w:rPr>
              <w:t>Article</w:t>
            </w:r>
            <w:r>
              <w:rPr>
                <w:color w:val="333333"/>
                <w:spacing w:val="15"/>
              </w:rPr>
              <w:t xml:space="preserve"> </w:t>
            </w:r>
            <w:r>
              <w:rPr>
                <w:color w:val="333333"/>
                <w:w w:val="114"/>
              </w:rPr>
              <w:t>50</w:t>
            </w:r>
          </w:p>
        </w:tc>
        <w:tc>
          <w:tcPr>
            <w:tcW w:w="9227" w:type="dxa"/>
            <w:gridSpan w:val="2"/>
            <w:tcBorders>
              <w:top w:val="single" w:sz="7" w:space="0" w:color="BABABA"/>
              <w:left w:val="nil"/>
              <w:bottom w:val="single" w:sz="7" w:space="0" w:color="BABABA"/>
              <w:right w:val="nil"/>
            </w:tcBorders>
          </w:tcPr>
          <w:p w14:paraId="76260440" w14:textId="77777777" w:rsidR="00304370" w:rsidRDefault="00304370"/>
        </w:tc>
      </w:tr>
      <w:tr w:rsidR="00304370" w14:paraId="5EACDE4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9F81C04" w14:textId="77777777" w:rsidR="00304370" w:rsidRDefault="009D0661">
            <w:pPr>
              <w:spacing w:before="50"/>
              <w:ind w:left="158"/>
            </w:pPr>
            <w:r>
              <w:rPr>
                <w:color w:val="333333"/>
              </w:rPr>
              <w:t>Article</w:t>
            </w:r>
            <w:r>
              <w:rPr>
                <w:color w:val="333333"/>
                <w:spacing w:val="15"/>
              </w:rPr>
              <w:t xml:space="preserve"> </w:t>
            </w:r>
            <w:r>
              <w:rPr>
                <w:color w:val="333333"/>
                <w:w w:val="114"/>
              </w:rPr>
              <w:t>51</w:t>
            </w:r>
          </w:p>
        </w:tc>
        <w:tc>
          <w:tcPr>
            <w:tcW w:w="9227" w:type="dxa"/>
            <w:gridSpan w:val="2"/>
            <w:tcBorders>
              <w:top w:val="single" w:sz="7" w:space="0" w:color="BABABA"/>
              <w:left w:val="nil"/>
              <w:bottom w:val="single" w:sz="7" w:space="0" w:color="BABABA"/>
              <w:right w:val="nil"/>
            </w:tcBorders>
          </w:tcPr>
          <w:p w14:paraId="5E578597" w14:textId="77777777" w:rsidR="00304370" w:rsidRDefault="00304370"/>
        </w:tc>
      </w:tr>
      <w:tr w:rsidR="00304370" w14:paraId="1C53F85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28D81D44" w14:textId="77777777" w:rsidR="00304370" w:rsidRDefault="009D0661">
            <w:pPr>
              <w:spacing w:before="50"/>
              <w:ind w:left="158"/>
            </w:pPr>
            <w:r>
              <w:rPr>
                <w:color w:val="333333"/>
              </w:rPr>
              <w:t>Article</w:t>
            </w:r>
            <w:r>
              <w:rPr>
                <w:color w:val="333333"/>
                <w:spacing w:val="15"/>
              </w:rPr>
              <w:t xml:space="preserve"> </w:t>
            </w:r>
            <w:r>
              <w:rPr>
                <w:color w:val="333333"/>
                <w:w w:val="114"/>
              </w:rPr>
              <w:t>52</w:t>
            </w:r>
          </w:p>
        </w:tc>
        <w:tc>
          <w:tcPr>
            <w:tcW w:w="9227" w:type="dxa"/>
            <w:gridSpan w:val="2"/>
            <w:tcBorders>
              <w:top w:val="single" w:sz="7" w:space="0" w:color="BABABA"/>
              <w:left w:val="nil"/>
              <w:bottom w:val="single" w:sz="7" w:space="0" w:color="BABABA"/>
              <w:right w:val="nil"/>
            </w:tcBorders>
          </w:tcPr>
          <w:p w14:paraId="05E77A85" w14:textId="77777777" w:rsidR="00304370" w:rsidRDefault="00304370"/>
        </w:tc>
      </w:tr>
      <w:tr w:rsidR="00304370" w14:paraId="37C7B2EF"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5C6BDC87" w14:textId="77777777" w:rsidR="00304370" w:rsidRDefault="009D0661">
            <w:pPr>
              <w:spacing w:before="50"/>
              <w:ind w:left="158"/>
            </w:pPr>
            <w:r>
              <w:rPr>
                <w:color w:val="333333"/>
              </w:rPr>
              <w:t>Article</w:t>
            </w:r>
            <w:r>
              <w:rPr>
                <w:color w:val="333333"/>
                <w:spacing w:val="15"/>
              </w:rPr>
              <w:t xml:space="preserve"> </w:t>
            </w:r>
            <w:r>
              <w:rPr>
                <w:color w:val="333333"/>
                <w:w w:val="114"/>
              </w:rPr>
              <w:t>53</w:t>
            </w:r>
          </w:p>
        </w:tc>
        <w:tc>
          <w:tcPr>
            <w:tcW w:w="9227" w:type="dxa"/>
            <w:gridSpan w:val="2"/>
            <w:tcBorders>
              <w:top w:val="single" w:sz="7" w:space="0" w:color="BABABA"/>
              <w:left w:val="nil"/>
              <w:bottom w:val="single" w:sz="7" w:space="0" w:color="BABABA"/>
              <w:right w:val="nil"/>
            </w:tcBorders>
          </w:tcPr>
          <w:p w14:paraId="30F81198" w14:textId="77777777" w:rsidR="00304370" w:rsidRDefault="00304370"/>
        </w:tc>
      </w:tr>
      <w:tr w:rsidR="00304370" w14:paraId="6683907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032855F1" w14:textId="77777777" w:rsidR="00304370" w:rsidRDefault="009D0661">
            <w:pPr>
              <w:spacing w:before="50"/>
              <w:ind w:left="158"/>
            </w:pPr>
            <w:r>
              <w:rPr>
                <w:color w:val="333333"/>
              </w:rPr>
              <w:t>Article</w:t>
            </w:r>
            <w:r>
              <w:rPr>
                <w:color w:val="333333"/>
                <w:spacing w:val="15"/>
              </w:rPr>
              <w:t xml:space="preserve"> </w:t>
            </w:r>
            <w:r>
              <w:rPr>
                <w:color w:val="333333"/>
                <w:w w:val="114"/>
              </w:rPr>
              <w:t>54</w:t>
            </w:r>
          </w:p>
        </w:tc>
        <w:tc>
          <w:tcPr>
            <w:tcW w:w="9227" w:type="dxa"/>
            <w:gridSpan w:val="2"/>
            <w:tcBorders>
              <w:top w:val="single" w:sz="7" w:space="0" w:color="BABABA"/>
              <w:left w:val="nil"/>
              <w:bottom w:val="single" w:sz="7" w:space="0" w:color="BABABA"/>
              <w:right w:val="nil"/>
            </w:tcBorders>
          </w:tcPr>
          <w:p w14:paraId="3D75AD3B" w14:textId="77777777" w:rsidR="00304370" w:rsidRDefault="00304370"/>
        </w:tc>
      </w:tr>
      <w:tr w:rsidR="00304370" w14:paraId="2AA69C3B"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04B1D5E" w14:textId="77777777" w:rsidR="00304370" w:rsidRDefault="009D0661">
            <w:pPr>
              <w:spacing w:before="50"/>
              <w:ind w:left="158"/>
            </w:pPr>
            <w:r>
              <w:rPr>
                <w:color w:val="333333"/>
              </w:rPr>
              <w:t>Article</w:t>
            </w:r>
            <w:r>
              <w:rPr>
                <w:color w:val="333333"/>
                <w:spacing w:val="15"/>
              </w:rPr>
              <w:t xml:space="preserve"> </w:t>
            </w:r>
            <w:r>
              <w:rPr>
                <w:color w:val="333333"/>
                <w:w w:val="114"/>
              </w:rPr>
              <w:t>55</w:t>
            </w:r>
          </w:p>
        </w:tc>
        <w:tc>
          <w:tcPr>
            <w:tcW w:w="9227" w:type="dxa"/>
            <w:gridSpan w:val="2"/>
            <w:tcBorders>
              <w:top w:val="single" w:sz="7" w:space="0" w:color="BABABA"/>
              <w:left w:val="nil"/>
              <w:bottom w:val="single" w:sz="7" w:space="0" w:color="BABABA"/>
              <w:right w:val="nil"/>
            </w:tcBorders>
          </w:tcPr>
          <w:p w14:paraId="3CB2990F" w14:textId="77777777" w:rsidR="00304370" w:rsidRDefault="00304370"/>
        </w:tc>
      </w:tr>
    </w:tbl>
    <w:p w14:paraId="54C45DB9" w14:textId="77777777" w:rsidR="00304370" w:rsidRDefault="00304370">
      <w:pPr>
        <w:spacing w:line="200" w:lineRule="exact"/>
      </w:pPr>
    </w:p>
    <w:p w14:paraId="0C4C5754" w14:textId="77777777" w:rsidR="00304370" w:rsidRDefault="00304370">
      <w:pPr>
        <w:spacing w:line="200" w:lineRule="exact"/>
      </w:pPr>
    </w:p>
    <w:p w14:paraId="67BEF22D" w14:textId="77777777" w:rsidR="00304370" w:rsidRDefault="00304370">
      <w:pPr>
        <w:spacing w:line="200" w:lineRule="exact"/>
      </w:pPr>
    </w:p>
    <w:p w14:paraId="235D9F30" w14:textId="77777777" w:rsidR="00304370" w:rsidRDefault="00304370">
      <w:pPr>
        <w:spacing w:line="200" w:lineRule="exact"/>
      </w:pPr>
    </w:p>
    <w:p w14:paraId="59B0AB0F" w14:textId="77777777" w:rsidR="00304370" w:rsidRDefault="00304370">
      <w:pPr>
        <w:spacing w:line="200" w:lineRule="exact"/>
      </w:pPr>
    </w:p>
    <w:p w14:paraId="699F483F" w14:textId="77777777" w:rsidR="00304370" w:rsidRDefault="00304370">
      <w:pPr>
        <w:spacing w:line="200" w:lineRule="exact"/>
      </w:pPr>
    </w:p>
    <w:p w14:paraId="1EA38503" w14:textId="77777777" w:rsidR="00304370" w:rsidRDefault="00304370">
      <w:pPr>
        <w:spacing w:line="200" w:lineRule="exact"/>
      </w:pPr>
    </w:p>
    <w:p w14:paraId="02327BB1" w14:textId="77777777" w:rsidR="00304370" w:rsidRDefault="00304370">
      <w:pPr>
        <w:spacing w:line="200" w:lineRule="exact"/>
      </w:pPr>
    </w:p>
    <w:p w14:paraId="65BFE03C" w14:textId="77777777" w:rsidR="00304370" w:rsidRDefault="00304370">
      <w:pPr>
        <w:spacing w:line="200" w:lineRule="exact"/>
      </w:pPr>
    </w:p>
    <w:p w14:paraId="0D0A3AB7" w14:textId="77777777" w:rsidR="00304370" w:rsidRDefault="00304370">
      <w:pPr>
        <w:spacing w:line="200" w:lineRule="exact"/>
      </w:pPr>
    </w:p>
    <w:p w14:paraId="5C7B2B96" w14:textId="77777777" w:rsidR="00304370" w:rsidRDefault="00304370">
      <w:pPr>
        <w:spacing w:line="200" w:lineRule="exact"/>
      </w:pPr>
    </w:p>
    <w:p w14:paraId="7C4400AA" w14:textId="77777777" w:rsidR="00304370" w:rsidRDefault="00304370">
      <w:pPr>
        <w:spacing w:line="200" w:lineRule="exact"/>
      </w:pPr>
    </w:p>
    <w:p w14:paraId="57DA7E88" w14:textId="77777777" w:rsidR="00304370" w:rsidRDefault="00304370">
      <w:pPr>
        <w:spacing w:line="200" w:lineRule="exact"/>
      </w:pPr>
    </w:p>
    <w:p w14:paraId="7434FC26" w14:textId="77777777" w:rsidR="00304370" w:rsidRDefault="00304370">
      <w:pPr>
        <w:spacing w:line="200" w:lineRule="exact"/>
      </w:pPr>
    </w:p>
    <w:p w14:paraId="2FBA285B" w14:textId="77777777" w:rsidR="00304370" w:rsidRDefault="00304370">
      <w:pPr>
        <w:spacing w:line="200" w:lineRule="exact"/>
      </w:pPr>
    </w:p>
    <w:p w14:paraId="13AAE9ED" w14:textId="77777777" w:rsidR="00304370" w:rsidRDefault="00304370">
      <w:pPr>
        <w:spacing w:line="200" w:lineRule="exact"/>
      </w:pPr>
    </w:p>
    <w:p w14:paraId="1EDCEBC9" w14:textId="77777777" w:rsidR="00304370" w:rsidRDefault="00304370">
      <w:pPr>
        <w:spacing w:line="200" w:lineRule="exact"/>
      </w:pPr>
    </w:p>
    <w:p w14:paraId="1C4E4AD3" w14:textId="77777777" w:rsidR="00304370" w:rsidRDefault="00304370">
      <w:pPr>
        <w:spacing w:line="200" w:lineRule="exact"/>
      </w:pPr>
    </w:p>
    <w:p w14:paraId="02993B1A" w14:textId="77777777" w:rsidR="00304370" w:rsidRDefault="00304370">
      <w:pPr>
        <w:spacing w:line="200" w:lineRule="exact"/>
      </w:pPr>
    </w:p>
    <w:p w14:paraId="4B7CFBA2" w14:textId="77777777" w:rsidR="00304370" w:rsidRDefault="00304370">
      <w:pPr>
        <w:spacing w:line="200" w:lineRule="exact"/>
      </w:pPr>
    </w:p>
    <w:p w14:paraId="14CE4F9F" w14:textId="77777777" w:rsidR="00304370" w:rsidRDefault="00304370">
      <w:pPr>
        <w:spacing w:line="200" w:lineRule="exact"/>
      </w:pPr>
    </w:p>
    <w:p w14:paraId="49D1421B" w14:textId="77777777" w:rsidR="00304370" w:rsidRDefault="00304370">
      <w:pPr>
        <w:spacing w:line="200" w:lineRule="exact"/>
      </w:pPr>
    </w:p>
    <w:p w14:paraId="7BE1DA40" w14:textId="77777777" w:rsidR="00304370" w:rsidRDefault="00304370">
      <w:pPr>
        <w:spacing w:line="200" w:lineRule="exact"/>
      </w:pPr>
    </w:p>
    <w:p w14:paraId="227EBE4A" w14:textId="77777777" w:rsidR="00304370" w:rsidRDefault="00304370">
      <w:pPr>
        <w:spacing w:line="200" w:lineRule="exact"/>
      </w:pPr>
    </w:p>
    <w:p w14:paraId="7356EC3B" w14:textId="77777777" w:rsidR="00304370" w:rsidRDefault="00304370">
      <w:pPr>
        <w:spacing w:line="200" w:lineRule="exact"/>
      </w:pPr>
    </w:p>
    <w:p w14:paraId="68B17AFB" w14:textId="77777777" w:rsidR="00304370" w:rsidRDefault="00304370">
      <w:pPr>
        <w:spacing w:line="200" w:lineRule="exact"/>
      </w:pPr>
    </w:p>
    <w:p w14:paraId="7BC7F095" w14:textId="77777777" w:rsidR="00304370" w:rsidRDefault="00304370">
      <w:pPr>
        <w:spacing w:line="200" w:lineRule="exact"/>
      </w:pPr>
    </w:p>
    <w:p w14:paraId="40657891" w14:textId="77777777" w:rsidR="00304370" w:rsidRDefault="00304370">
      <w:pPr>
        <w:spacing w:line="200" w:lineRule="exact"/>
      </w:pPr>
    </w:p>
    <w:p w14:paraId="0FCF3702" w14:textId="77777777" w:rsidR="00304370" w:rsidRDefault="00304370">
      <w:pPr>
        <w:spacing w:line="200" w:lineRule="exact"/>
      </w:pPr>
    </w:p>
    <w:p w14:paraId="1B7E0386" w14:textId="77777777" w:rsidR="00304370" w:rsidRDefault="00304370">
      <w:pPr>
        <w:spacing w:line="200" w:lineRule="exact"/>
      </w:pPr>
    </w:p>
    <w:p w14:paraId="4C59DD35" w14:textId="77777777" w:rsidR="00304370" w:rsidRDefault="00304370">
      <w:pPr>
        <w:spacing w:before="10" w:line="260" w:lineRule="exact"/>
        <w:rPr>
          <w:sz w:val="26"/>
          <w:szCs w:val="26"/>
        </w:rPr>
      </w:pPr>
    </w:p>
    <w:p w14:paraId="2E881691"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23</w:t>
      </w:r>
    </w:p>
    <w:p w14:paraId="35D68A20"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027DB21D" w14:textId="77777777" w:rsidR="00304370" w:rsidRDefault="00304370">
      <w:pPr>
        <w:spacing w:before="8" w:line="100" w:lineRule="exact"/>
        <w:rPr>
          <w:sz w:val="11"/>
          <w:szCs w:val="11"/>
        </w:rPr>
      </w:pPr>
    </w:p>
    <w:p w14:paraId="2B26B6C3" w14:textId="77777777" w:rsidR="00304370" w:rsidRDefault="0036270E">
      <w:pPr>
        <w:ind w:left="5642"/>
      </w:pPr>
      <w:r>
        <w:pict w14:anchorId="1D819B04">
          <v:group id="_x0000_s1148" style="position:absolute;left:0;text-align:left;margin-left:68.9pt;margin-top:-2.6pt;width:463.2pt;height:35.3pt;z-index:-3772;mso-position-horizontal-relative:page" coordorigin="1378,-52" coordsize="9264,706">
            <v:shape id="_x0000_s1167" style="position:absolute;left:1395;top:-35;width:4615;height:311" coordorigin="1395,-35" coordsize="4615,311" path="m1395,-35r,312l6010,277r,-312l1395,-35xe" fillcolor="#ededed" stroked="f">
              <v:path arrowok="t"/>
            </v:shape>
            <v:shape id="_x0000_s1166" style="position:absolute;left:6010;top:-35;width:4615;height:311" coordorigin="6010,-35" coordsize="4615,311" path="m6010,-35r,312l10625,277r,-312l6010,-35xe" fillcolor="#ededed" stroked="f">
              <v:path arrowok="t"/>
            </v:shape>
            <v:shape id="_x0000_s1165" style="position:absolute;left:1395;top:277;width:4615;height:360" coordorigin="1395,277" coordsize="4615,360" path="m1395,277r,360l6010,637r,-360l1395,277xe" fillcolor="#ededed" stroked="f">
              <v:path arrowok="t"/>
            </v:shape>
            <v:shape id="_x0000_s1164" style="position:absolute;left:1388;top:-35;width:4630;height:0" coordorigin="1388,-35" coordsize="4630,0" path="m1388,-35r4629,e" filled="f" strokecolor="#bababa" strokeweight=".85pt">
              <v:path arrowok="t"/>
            </v:shape>
            <v:shape id="_x0000_s1163" style="position:absolute;left:6002;top:-42;width:15;height:326" coordorigin="6002,-42" coordsize="15,326" path="m6017,-42r-15,15l6002,269r15,15l6017,-42xe" fillcolor="#bababa" stroked="f">
              <v:path arrowok="t"/>
            </v:shape>
            <v:shape id="_x0000_s1162" style="position:absolute;left:1388;top:276;width:4630;height:0" coordorigin="1388,276" coordsize="4630,0" path="m1388,276r4629,e" filled="f" strokecolor="#bababa" strokeweight=".85pt">
              <v:path arrowok="t"/>
            </v:shape>
            <v:shape id="_x0000_s1161" style="position:absolute;left:1388;top:-42;width:15;height:326" coordorigin="1388,-42" coordsize="15,326" path="m1388,284r15,-15l1403,-27r-15,-15l1388,284xe" fillcolor="#bababa" stroked="f">
              <v:path arrowok="t"/>
            </v:shape>
            <v:shape id="_x0000_s1160" style="position:absolute;left:6002;top:-35;width:4630;height:0" coordorigin="6002,-35" coordsize="4630,0" path="m6002,-35r4630,e" filled="f" strokecolor="#bababa" strokeweight=".85pt">
              <v:path arrowok="t"/>
            </v:shape>
            <v:shape id="_x0000_s1159" style="position:absolute;left:10617;top:-42;width:15;height:326" coordorigin="10617,-42" coordsize="15,326" path="m10632,-42r-15,15l10617,269r15,15l10632,-42xe" fillcolor="#bababa" stroked="f">
              <v:path arrowok="t"/>
            </v:shape>
            <v:shape id="_x0000_s1158" style="position:absolute;left:6002;top:276;width:4630;height:0" coordorigin="6002,276" coordsize="4630,0" path="m6002,276r4630,e" filled="f" strokecolor="#bababa" strokeweight=".85pt">
              <v:path arrowok="t"/>
            </v:shape>
            <v:shape id="_x0000_s1157" style="position:absolute;left:6002;top:-42;width:15;height:326" coordorigin="6002,-42" coordsize="15,326" path="m6002,284r15,-15l6017,-27r-15,-15l6002,284xe" fillcolor="#bababa" stroked="f">
              <v:path arrowok="t"/>
            </v:shape>
            <v:shape id="_x0000_s1156" style="position:absolute;left:1388;top:276;width:4630;height:0" coordorigin="1388,276" coordsize="4630,0" path="m1388,276r4629,e" filled="f" strokecolor="#bababa" strokeweight=".85pt">
              <v:path arrowok="t"/>
            </v:shape>
            <v:shape id="_x0000_s1155" style="position:absolute;left:6002;top:269;width:15;height:375" coordorigin="6002,269" coordsize="15,375" path="m6017,269r-15,15l6002,629r15,15l6017,269xe" fillcolor="#bababa" stroked="f">
              <v:path arrowok="t"/>
            </v:shape>
            <v:shape id="_x0000_s1154" style="position:absolute;left:1388;top:636;width:4630;height:0" coordorigin="1388,636" coordsize="4630,0" path="m1388,636r4629,e" filled="f" strokecolor="#bababa" strokeweight=".85pt">
              <v:path arrowok="t"/>
            </v:shape>
            <v:shape id="_x0000_s1153" style="position:absolute;left:1388;top:269;width:15;height:375" coordorigin="1388,269" coordsize="15,375" path="m1388,644r15,-15l1403,284r-15,-15l1388,644xe" fillcolor="#bababa" stroked="f">
              <v:path arrowok="t"/>
            </v:shape>
            <v:shape id="_x0000_s1152" style="position:absolute;left:6002;top:276;width:4630;height:0" coordorigin="6002,276" coordsize="4630,0" path="m6002,276r4630,e" filled="f" strokecolor="#bababa" strokeweight=".85pt">
              <v:path arrowok="t"/>
            </v:shape>
            <v:shape id="_x0000_s1151" style="position:absolute;left:10617;top:269;width:15;height:375" coordorigin="10617,269" coordsize="15,375" path="m10632,269r-15,15l10617,629r15,15l10632,269xe" fillcolor="#bababa" stroked="f">
              <v:path arrowok="t"/>
            </v:shape>
            <v:shape id="_x0000_s1150" style="position:absolute;left:6002;top:636;width:4630;height:0" coordorigin="6002,636" coordsize="4630,0" path="m6002,636r4630,e" filled="f" strokecolor="#bababa" strokeweight=".85pt">
              <v:path arrowok="t"/>
            </v:shape>
            <v:shape id="_x0000_s1149"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073E2179" w14:textId="77777777" w:rsidR="00304370" w:rsidRDefault="00304370">
      <w:pPr>
        <w:spacing w:before="7" w:line="100" w:lineRule="exact"/>
        <w:rPr>
          <w:sz w:val="11"/>
          <w:szCs w:val="11"/>
        </w:rPr>
      </w:pPr>
    </w:p>
    <w:p w14:paraId="7596E623" w14:textId="77777777" w:rsidR="00304370" w:rsidRDefault="009D0661">
      <w:pPr>
        <w:ind w:left="573"/>
      </w:pPr>
      <w:r>
        <w:rPr>
          <w:color w:val="333333"/>
        </w:rPr>
        <w:t>New</w:t>
      </w:r>
      <w:r>
        <w:rPr>
          <w:color w:val="333333"/>
          <w:spacing w:val="34"/>
        </w:rPr>
        <w:t xml:space="preserve"> </w:t>
      </w:r>
      <w:r>
        <w:rPr>
          <w:color w:val="333333"/>
          <w:w w:val="109"/>
        </w:rPr>
        <w:t>article</w:t>
      </w:r>
    </w:p>
    <w:p w14:paraId="3907BBFC" w14:textId="77777777" w:rsidR="00304370" w:rsidRDefault="00304370">
      <w:pPr>
        <w:spacing w:line="200" w:lineRule="exact"/>
      </w:pPr>
    </w:p>
    <w:p w14:paraId="78C38258" w14:textId="77777777" w:rsidR="00304370" w:rsidRDefault="00304370">
      <w:pPr>
        <w:spacing w:line="200" w:lineRule="exact"/>
      </w:pPr>
    </w:p>
    <w:p w14:paraId="7F6C54F6" w14:textId="77777777" w:rsidR="00304370" w:rsidRDefault="00304370">
      <w:pPr>
        <w:spacing w:line="200" w:lineRule="exact"/>
      </w:pPr>
    </w:p>
    <w:p w14:paraId="7A047041" w14:textId="77777777" w:rsidR="00304370" w:rsidRDefault="00304370">
      <w:pPr>
        <w:spacing w:before="8" w:line="200" w:lineRule="exact"/>
      </w:pPr>
    </w:p>
    <w:p w14:paraId="17535671"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327E505" w14:textId="77777777" w:rsidR="00304370" w:rsidRDefault="00304370">
      <w:pPr>
        <w:spacing w:before="8" w:line="100" w:lineRule="exact"/>
        <w:rPr>
          <w:sz w:val="10"/>
          <w:szCs w:val="10"/>
        </w:rPr>
      </w:pPr>
    </w:p>
    <w:p w14:paraId="5C89E4F4"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1215376" w14:textId="77777777" w:rsidR="00304370" w:rsidRDefault="00304370">
      <w:pPr>
        <w:spacing w:line="200" w:lineRule="exact"/>
      </w:pPr>
    </w:p>
    <w:p w14:paraId="668BA224" w14:textId="77777777" w:rsidR="00304370" w:rsidRDefault="00304370">
      <w:pPr>
        <w:spacing w:line="200" w:lineRule="exact"/>
      </w:pPr>
    </w:p>
    <w:p w14:paraId="15D83BD6" w14:textId="77777777" w:rsidR="00304370" w:rsidRDefault="00304370">
      <w:pPr>
        <w:spacing w:before="3" w:line="200" w:lineRule="exact"/>
      </w:pPr>
    </w:p>
    <w:p w14:paraId="237C44C7" w14:textId="77777777" w:rsidR="00304370" w:rsidRDefault="0036270E">
      <w:pPr>
        <w:ind w:left="115"/>
        <w:rPr>
          <w:sz w:val="30"/>
          <w:szCs w:val="30"/>
        </w:rPr>
      </w:pPr>
      <w:r>
        <w:pict w14:anchorId="1024A885">
          <v:group id="_x0000_s1146" style="position:absolute;left:0;text-align:left;margin-left:54.75pt;margin-top:21.8pt;width:485.8pt;height:0;z-index:-3771;mso-position-horizontal-relative:page" coordorigin="1095,436" coordsize="9716,0">
            <v:shape id="_x0000_s1147" style="position:absolute;left:1095;top:436;width:9716;height:0" coordorigin="1095,436" coordsize="9716,0" path="m1095,436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sz w:val="30"/>
          <w:szCs w:val="30"/>
        </w:rPr>
        <w:t>VI</w:t>
      </w:r>
      <w:r w:rsidR="009D0661">
        <w:rPr>
          <w:color w:val="004E98"/>
          <w:spacing w:val="-27"/>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sz w:val="30"/>
          <w:szCs w:val="30"/>
        </w:rPr>
        <w:t>Non-</w:t>
      </w:r>
      <w:proofErr w:type="gramStart"/>
      <w:r w:rsidR="009D0661">
        <w:rPr>
          <w:color w:val="004E98"/>
          <w:sz w:val="30"/>
          <w:szCs w:val="30"/>
        </w:rPr>
        <w:t xml:space="preserve">binding </w:t>
      </w:r>
      <w:r w:rsidR="009D0661">
        <w:rPr>
          <w:color w:val="004E98"/>
          <w:spacing w:val="10"/>
          <w:sz w:val="30"/>
          <w:szCs w:val="30"/>
        </w:rPr>
        <w:t xml:space="preserve"> </w:t>
      </w:r>
      <w:r w:rsidR="009D0661">
        <w:rPr>
          <w:color w:val="004E98"/>
          <w:w w:val="112"/>
          <w:sz w:val="30"/>
          <w:szCs w:val="30"/>
        </w:rPr>
        <w:t>guidance</w:t>
      </w:r>
      <w:proofErr w:type="gramEnd"/>
      <w:r w:rsidR="009D0661">
        <w:rPr>
          <w:color w:val="004E98"/>
          <w:spacing w:val="-1"/>
          <w:w w:val="112"/>
          <w:sz w:val="30"/>
          <w:szCs w:val="30"/>
        </w:rPr>
        <w:t xml:space="preserve"> </w:t>
      </w:r>
      <w:r w:rsidR="009D0661">
        <w:rPr>
          <w:color w:val="004E98"/>
          <w:sz w:val="30"/>
          <w:szCs w:val="30"/>
        </w:rPr>
        <w:t>and</w:t>
      </w:r>
      <w:r w:rsidR="009D0661">
        <w:rPr>
          <w:color w:val="004E98"/>
          <w:spacing w:val="73"/>
          <w:sz w:val="30"/>
          <w:szCs w:val="30"/>
        </w:rPr>
        <w:t xml:space="preserve"> </w:t>
      </w:r>
      <w:r w:rsidR="009D0661">
        <w:rPr>
          <w:color w:val="004E98"/>
          <w:sz w:val="30"/>
          <w:szCs w:val="30"/>
        </w:rPr>
        <w:t>monitoring</w:t>
      </w:r>
      <w:r w:rsidR="009D0661">
        <w:rPr>
          <w:color w:val="004E98"/>
          <w:spacing w:val="75"/>
          <w:sz w:val="30"/>
          <w:szCs w:val="30"/>
        </w:rPr>
        <w:t xml:space="preserve"> </w:t>
      </w:r>
      <w:r w:rsidR="009D0661">
        <w:rPr>
          <w:color w:val="004E98"/>
          <w:sz w:val="30"/>
          <w:szCs w:val="30"/>
        </w:rPr>
        <w:t>of</w:t>
      </w:r>
      <w:r w:rsidR="009D0661">
        <w:rPr>
          <w:color w:val="004E98"/>
          <w:spacing w:val="8"/>
          <w:sz w:val="30"/>
          <w:szCs w:val="30"/>
        </w:rPr>
        <w:t xml:space="preserve"> </w:t>
      </w:r>
      <w:r w:rsidR="009D0661">
        <w:rPr>
          <w:color w:val="004E98"/>
          <w:w w:val="108"/>
          <w:sz w:val="30"/>
          <w:szCs w:val="30"/>
        </w:rPr>
        <w:t>implementation</w:t>
      </w:r>
    </w:p>
    <w:p w14:paraId="71675D6F" w14:textId="77777777" w:rsidR="00304370" w:rsidRDefault="00304370">
      <w:pPr>
        <w:spacing w:before="10" w:line="120" w:lineRule="exact"/>
        <w:rPr>
          <w:sz w:val="13"/>
          <w:szCs w:val="13"/>
        </w:rPr>
      </w:pPr>
    </w:p>
    <w:p w14:paraId="25784EAE" w14:textId="77777777" w:rsidR="00304370" w:rsidRDefault="00304370">
      <w:pPr>
        <w:spacing w:line="200" w:lineRule="exact"/>
      </w:pPr>
    </w:p>
    <w:p w14:paraId="136F3DA8" w14:textId="77777777" w:rsidR="00304370" w:rsidRDefault="00304370">
      <w:pPr>
        <w:spacing w:line="200" w:lineRule="exact"/>
      </w:pPr>
    </w:p>
    <w:p w14:paraId="2D9D24B5" w14:textId="77777777" w:rsidR="00304370" w:rsidRDefault="00304370">
      <w:pPr>
        <w:spacing w:line="200" w:lineRule="exact"/>
      </w:pPr>
    </w:p>
    <w:p w14:paraId="009602F5" w14:textId="77777777" w:rsidR="00304370" w:rsidRDefault="00304370">
      <w:pPr>
        <w:spacing w:line="200" w:lineRule="exact"/>
      </w:pPr>
    </w:p>
    <w:p w14:paraId="15FC2442" w14:textId="77777777" w:rsidR="00304370" w:rsidRDefault="00304370">
      <w:pPr>
        <w:spacing w:line="200" w:lineRule="exact"/>
      </w:pPr>
    </w:p>
    <w:p w14:paraId="0507B4C0" w14:textId="77777777" w:rsidR="00304370" w:rsidRDefault="00304370">
      <w:pPr>
        <w:spacing w:line="200" w:lineRule="exact"/>
      </w:pPr>
    </w:p>
    <w:p w14:paraId="13ADCE48" w14:textId="77777777" w:rsidR="00304370" w:rsidRDefault="00304370">
      <w:pPr>
        <w:spacing w:line="200" w:lineRule="exact"/>
      </w:pPr>
    </w:p>
    <w:p w14:paraId="0DCF558C" w14:textId="77777777" w:rsidR="00304370" w:rsidRDefault="00304370">
      <w:pPr>
        <w:spacing w:line="200" w:lineRule="exact"/>
      </w:pPr>
    </w:p>
    <w:p w14:paraId="66118C39" w14:textId="77777777" w:rsidR="00304370" w:rsidRDefault="00304370">
      <w:pPr>
        <w:spacing w:line="200" w:lineRule="exact"/>
      </w:pPr>
    </w:p>
    <w:p w14:paraId="4A3D5D48" w14:textId="77777777" w:rsidR="00304370" w:rsidRDefault="00304370">
      <w:pPr>
        <w:spacing w:line="200" w:lineRule="exact"/>
      </w:pPr>
    </w:p>
    <w:p w14:paraId="2F306AF9" w14:textId="77777777" w:rsidR="00304370" w:rsidRDefault="00304370">
      <w:pPr>
        <w:spacing w:line="200" w:lineRule="exact"/>
      </w:pPr>
    </w:p>
    <w:p w14:paraId="6F84A7CC" w14:textId="77777777" w:rsidR="00304370" w:rsidRDefault="00304370">
      <w:pPr>
        <w:spacing w:line="200" w:lineRule="exact"/>
      </w:pPr>
    </w:p>
    <w:p w14:paraId="4F26390A" w14:textId="77777777" w:rsidR="00304370" w:rsidRDefault="00304370">
      <w:pPr>
        <w:spacing w:line="200" w:lineRule="exact"/>
      </w:pPr>
    </w:p>
    <w:p w14:paraId="08671F42" w14:textId="77777777" w:rsidR="00304370" w:rsidRDefault="00304370">
      <w:pPr>
        <w:spacing w:line="200" w:lineRule="exact"/>
      </w:pPr>
    </w:p>
    <w:p w14:paraId="7726ECA8" w14:textId="77777777" w:rsidR="00304370" w:rsidRDefault="00304370">
      <w:pPr>
        <w:spacing w:line="200" w:lineRule="exact"/>
      </w:pPr>
    </w:p>
    <w:p w14:paraId="2B51E663" w14:textId="77777777" w:rsidR="00304370" w:rsidRDefault="00304370">
      <w:pPr>
        <w:spacing w:line="200" w:lineRule="exact"/>
      </w:pPr>
    </w:p>
    <w:p w14:paraId="00003976" w14:textId="77777777" w:rsidR="00304370" w:rsidRDefault="00304370">
      <w:pPr>
        <w:spacing w:line="200" w:lineRule="exact"/>
      </w:pPr>
    </w:p>
    <w:p w14:paraId="23A92103" w14:textId="77777777" w:rsidR="00304370" w:rsidRDefault="00304370">
      <w:pPr>
        <w:spacing w:line="200" w:lineRule="exact"/>
      </w:pPr>
    </w:p>
    <w:p w14:paraId="2A642BF6" w14:textId="77777777" w:rsidR="00304370" w:rsidRDefault="00304370">
      <w:pPr>
        <w:spacing w:line="200" w:lineRule="exact"/>
      </w:pPr>
    </w:p>
    <w:p w14:paraId="5FF742A6" w14:textId="77777777" w:rsidR="00304370" w:rsidRDefault="00304370">
      <w:pPr>
        <w:spacing w:line="200" w:lineRule="exact"/>
      </w:pPr>
    </w:p>
    <w:p w14:paraId="2BC4C2AE" w14:textId="77777777" w:rsidR="00304370" w:rsidRDefault="00304370">
      <w:pPr>
        <w:spacing w:line="200" w:lineRule="exact"/>
      </w:pPr>
    </w:p>
    <w:p w14:paraId="366D6806" w14:textId="77777777" w:rsidR="00304370" w:rsidRDefault="00304370">
      <w:pPr>
        <w:spacing w:line="200" w:lineRule="exact"/>
      </w:pPr>
    </w:p>
    <w:p w14:paraId="1E3C8DB7" w14:textId="77777777" w:rsidR="00304370" w:rsidRDefault="00304370">
      <w:pPr>
        <w:spacing w:line="200" w:lineRule="exact"/>
      </w:pPr>
    </w:p>
    <w:p w14:paraId="14156FAA" w14:textId="77777777" w:rsidR="00304370" w:rsidRDefault="00304370">
      <w:pPr>
        <w:spacing w:line="200" w:lineRule="exact"/>
      </w:pPr>
    </w:p>
    <w:p w14:paraId="1569797E" w14:textId="77777777" w:rsidR="00304370" w:rsidRDefault="00304370">
      <w:pPr>
        <w:spacing w:line="200" w:lineRule="exact"/>
      </w:pPr>
    </w:p>
    <w:p w14:paraId="0A669B1D" w14:textId="77777777" w:rsidR="00304370" w:rsidRDefault="00304370">
      <w:pPr>
        <w:spacing w:line="200" w:lineRule="exact"/>
      </w:pPr>
    </w:p>
    <w:p w14:paraId="1D594DD3" w14:textId="77777777" w:rsidR="00304370" w:rsidRDefault="00304370">
      <w:pPr>
        <w:spacing w:line="200" w:lineRule="exact"/>
      </w:pPr>
    </w:p>
    <w:p w14:paraId="060B6A87" w14:textId="77777777" w:rsidR="00304370" w:rsidRDefault="00304370">
      <w:pPr>
        <w:spacing w:line="200" w:lineRule="exact"/>
      </w:pPr>
    </w:p>
    <w:p w14:paraId="7F026C78" w14:textId="77777777" w:rsidR="00304370" w:rsidRDefault="00304370">
      <w:pPr>
        <w:spacing w:line="200" w:lineRule="exact"/>
      </w:pPr>
    </w:p>
    <w:p w14:paraId="1B0836F9" w14:textId="77777777" w:rsidR="00304370" w:rsidRDefault="00304370">
      <w:pPr>
        <w:spacing w:line="200" w:lineRule="exact"/>
      </w:pPr>
    </w:p>
    <w:p w14:paraId="2531C035" w14:textId="77777777" w:rsidR="00304370" w:rsidRDefault="00304370">
      <w:pPr>
        <w:spacing w:line="200" w:lineRule="exact"/>
      </w:pPr>
    </w:p>
    <w:p w14:paraId="00A76B41" w14:textId="77777777" w:rsidR="00304370" w:rsidRDefault="00304370">
      <w:pPr>
        <w:spacing w:line="200" w:lineRule="exact"/>
      </w:pPr>
    </w:p>
    <w:p w14:paraId="31CA405B" w14:textId="77777777" w:rsidR="00304370" w:rsidRDefault="00304370">
      <w:pPr>
        <w:spacing w:line="200" w:lineRule="exact"/>
      </w:pPr>
    </w:p>
    <w:p w14:paraId="3713AF30" w14:textId="77777777" w:rsidR="00304370" w:rsidRDefault="00304370">
      <w:pPr>
        <w:spacing w:line="200" w:lineRule="exact"/>
      </w:pPr>
    </w:p>
    <w:p w14:paraId="09349866" w14:textId="77777777" w:rsidR="00304370" w:rsidRDefault="00304370">
      <w:pPr>
        <w:spacing w:line="200" w:lineRule="exact"/>
      </w:pPr>
    </w:p>
    <w:p w14:paraId="41C735A8" w14:textId="77777777" w:rsidR="00304370" w:rsidRDefault="00304370">
      <w:pPr>
        <w:spacing w:line="200" w:lineRule="exact"/>
      </w:pPr>
    </w:p>
    <w:p w14:paraId="12623524" w14:textId="77777777" w:rsidR="00304370" w:rsidRDefault="00304370">
      <w:pPr>
        <w:spacing w:line="200" w:lineRule="exact"/>
      </w:pPr>
    </w:p>
    <w:p w14:paraId="5C9D6803" w14:textId="77777777" w:rsidR="00304370" w:rsidRDefault="00304370">
      <w:pPr>
        <w:spacing w:line="200" w:lineRule="exact"/>
      </w:pPr>
    </w:p>
    <w:p w14:paraId="1DAC354D" w14:textId="77777777" w:rsidR="00304370" w:rsidRDefault="00304370">
      <w:pPr>
        <w:spacing w:line="200" w:lineRule="exact"/>
      </w:pPr>
    </w:p>
    <w:p w14:paraId="72858843" w14:textId="77777777" w:rsidR="00304370" w:rsidRDefault="00304370">
      <w:pPr>
        <w:spacing w:line="200" w:lineRule="exact"/>
      </w:pPr>
    </w:p>
    <w:p w14:paraId="07C96283" w14:textId="77777777" w:rsidR="00304370" w:rsidRDefault="00304370">
      <w:pPr>
        <w:spacing w:line="200" w:lineRule="exact"/>
      </w:pPr>
    </w:p>
    <w:p w14:paraId="53D4EBEB" w14:textId="77777777" w:rsidR="00304370" w:rsidRDefault="00304370">
      <w:pPr>
        <w:spacing w:line="200" w:lineRule="exact"/>
      </w:pPr>
    </w:p>
    <w:p w14:paraId="2A6B7648" w14:textId="77777777" w:rsidR="00304370" w:rsidRDefault="00304370">
      <w:pPr>
        <w:spacing w:line="200" w:lineRule="exact"/>
      </w:pPr>
    </w:p>
    <w:p w14:paraId="77A56ED0" w14:textId="77777777" w:rsidR="00304370" w:rsidRDefault="00304370">
      <w:pPr>
        <w:spacing w:line="200" w:lineRule="exact"/>
      </w:pPr>
    </w:p>
    <w:p w14:paraId="2099066B" w14:textId="77777777" w:rsidR="00304370" w:rsidRDefault="00304370">
      <w:pPr>
        <w:spacing w:line="200" w:lineRule="exact"/>
      </w:pPr>
    </w:p>
    <w:p w14:paraId="2997FD3B" w14:textId="77777777" w:rsidR="00304370" w:rsidRDefault="00304370">
      <w:pPr>
        <w:spacing w:line="200" w:lineRule="exact"/>
      </w:pPr>
    </w:p>
    <w:p w14:paraId="46DA896A" w14:textId="77777777" w:rsidR="00304370" w:rsidRDefault="00304370">
      <w:pPr>
        <w:spacing w:line="200" w:lineRule="exact"/>
      </w:pPr>
    </w:p>
    <w:p w14:paraId="48D67E33" w14:textId="77777777" w:rsidR="00304370" w:rsidRDefault="00304370">
      <w:pPr>
        <w:spacing w:line="200" w:lineRule="exact"/>
      </w:pPr>
    </w:p>
    <w:p w14:paraId="67B44A6F" w14:textId="77777777" w:rsidR="00304370" w:rsidRDefault="00304370">
      <w:pPr>
        <w:spacing w:line="200" w:lineRule="exact"/>
      </w:pPr>
    </w:p>
    <w:p w14:paraId="0A987159" w14:textId="77777777" w:rsidR="00304370" w:rsidRDefault="00304370">
      <w:pPr>
        <w:spacing w:line="200" w:lineRule="exact"/>
      </w:pPr>
    </w:p>
    <w:p w14:paraId="154121D3" w14:textId="77777777" w:rsidR="00304370" w:rsidRDefault="00304370">
      <w:pPr>
        <w:spacing w:line="200" w:lineRule="exact"/>
      </w:pPr>
    </w:p>
    <w:p w14:paraId="7EBB61DB" w14:textId="77777777" w:rsidR="00304370" w:rsidRDefault="00304370">
      <w:pPr>
        <w:spacing w:line="200" w:lineRule="exact"/>
      </w:pPr>
    </w:p>
    <w:p w14:paraId="75A61653" w14:textId="77777777" w:rsidR="00304370" w:rsidRDefault="00304370">
      <w:pPr>
        <w:spacing w:line="200" w:lineRule="exact"/>
      </w:pPr>
    </w:p>
    <w:p w14:paraId="7FB37372" w14:textId="77777777" w:rsidR="00304370" w:rsidRDefault="00304370">
      <w:pPr>
        <w:spacing w:line="200" w:lineRule="exact"/>
      </w:pPr>
    </w:p>
    <w:p w14:paraId="2260E203" w14:textId="77777777" w:rsidR="00304370" w:rsidRDefault="00304370">
      <w:pPr>
        <w:spacing w:line="200" w:lineRule="exact"/>
      </w:pPr>
    </w:p>
    <w:p w14:paraId="79CB61D5" w14:textId="77777777" w:rsidR="00304370" w:rsidRDefault="00304370">
      <w:pPr>
        <w:spacing w:line="200" w:lineRule="exact"/>
      </w:pPr>
    </w:p>
    <w:p w14:paraId="0A7512EE" w14:textId="77777777" w:rsidR="00304370" w:rsidRDefault="00304370">
      <w:pPr>
        <w:spacing w:line="200" w:lineRule="exact"/>
      </w:pPr>
    </w:p>
    <w:p w14:paraId="4863F353" w14:textId="77777777" w:rsidR="00304370" w:rsidRDefault="00304370">
      <w:pPr>
        <w:spacing w:line="200" w:lineRule="exact"/>
      </w:pPr>
    </w:p>
    <w:p w14:paraId="3D7AA034" w14:textId="77777777" w:rsidR="00304370" w:rsidRDefault="00304370">
      <w:pPr>
        <w:spacing w:line="200" w:lineRule="exact"/>
      </w:pPr>
    </w:p>
    <w:p w14:paraId="2460B7B2" w14:textId="77777777" w:rsidR="00304370" w:rsidRDefault="00304370">
      <w:pPr>
        <w:spacing w:line="200" w:lineRule="exact"/>
      </w:pPr>
    </w:p>
    <w:p w14:paraId="2D73E21C"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24</w:t>
      </w:r>
    </w:p>
    <w:p w14:paraId="51B619B9" w14:textId="77777777" w:rsidR="00304370" w:rsidRDefault="0036270E">
      <w:pPr>
        <w:spacing w:before="57"/>
        <w:ind w:left="115"/>
        <w:rPr>
          <w:sz w:val="21"/>
          <w:szCs w:val="21"/>
        </w:rPr>
      </w:pPr>
      <w:r>
        <w:pict w14:anchorId="6961B567">
          <v:group id="_x0000_s1141" style="position:absolute;left:0;text-align:left;margin-left:530.2pt;margin-top:64.6pt;width:1.75pt;height:37.75pt;z-index:-3768;mso-position-horizontal-relative:page" coordorigin="10604,1292" coordsize="35,755">
            <v:shape id="_x0000_s1145" style="position:absolute;left:10614;top:1302;width:15;height:375" coordorigin="10614,1302" coordsize="15,375" path="m10629,1302r-15,15l10614,1662r15,15l10629,1302xe" fillcolor="#bababa" stroked="f">
              <v:path arrowok="t"/>
            </v:shape>
            <v:shape id="_x0000_s1144" style="position:absolute;left:10614;top:1302;width:15;height:375" coordorigin="10614,1302" coordsize="15,375" path="m10614,1677r15,-15l10629,1317r-15,-15l10614,1677xe" fillcolor="#bababa" stroked="f">
              <v:path arrowok="t"/>
            </v:shape>
            <v:shape id="_x0000_s1143" style="position:absolute;left:10614;top:1662;width:15;height:375" coordorigin="10614,1662" coordsize="15,375" path="m10629,1662r-15,15l10614,2022r15,15l10629,1662xe" fillcolor="#bababa" stroked="f">
              <v:path arrowok="t"/>
            </v:shape>
            <v:shape id="_x0000_s1142" style="position:absolute;left:10614;top:1662;width:15;height:375" coordorigin="10614,1662" coordsize="15,375" path="m10614,2037r15,-15l10629,1677r-15,-15l10614,2037xe" fillcolor="#bababa" stroked="f">
              <v:path arrowok="t"/>
            </v:shape>
            <w10:wrap anchorx="page"/>
          </v:group>
        </w:pict>
      </w:r>
      <w:r>
        <w:pict w14:anchorId="64792E5F">
          <v:group id="_x0000_s1138" style="position:absolute;left:0;text-align:left;margin-left:760.85pt;margin-top:109.85pt;width:1.75pt;height:37.75pt;z-index:-3767;mso-position-horizontal-relative:page;mso-position-vertical-relative:page" coordorigin="15217,2197" coordsize="35,755">
            <v:shape id="_x0000_s1140" style="position:absolute;left:15227;top:2207;width:15;height:375" coordorigin="15227,2207" coordsize="15,375" path="m15242,2207r-15,15l15227,2567r15,15l15242,2207xe" fillcolor="#bababa" stroked="f">
              <v:path arrowok="t"/>
            </v:shape>
            <v:shape id="_x0000_s1139" style="position:absolute;left:15227;top:2567;width:15;height:375" coordorigin="15227,2567" coordsize="15,375" path="m15242,2567r-15,15l15227,2927r15,15l15242,256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5205A7F8" w14:textId="77777777" w:rsidR="00304370" w:rsidRDefault="0036270E">
      <w:pPr>
        <w:spacing w:before="78"/>
        <w:ind w:left="115"/>
        <w:rPr>
          <w:sz w:val="21"/>
          <w:szCs w:val="21"/>
        </w:rPr>
      </w:pPr>
      <w:r>
        <w:pict w14:anchorId="17F4D951">
          <v:group id="_x0000_s1133" style="position:absolute;left:0;text-align:left;margin-left:299.55pt;margin-top:49.65pt;width:1.75pt;height:37.75pt;z-index:-3770;mso-position-horizontal-relative:page" coordorigin="5991,993" coordsize="35,755">
            <v:shape id="_x0000_s1137" style="position:absolute;left:6001;top:1003;width:15;height:375" coordorigin="6001,1003" coordsize="15,375" path="m6016,1003r-15,15l6001,1363r15,15l6016,1003xe" fillcolor="#bababa" stroked="f">
              <v:path arrowok="t"/>
            </v:shape>
            <v:shape id="_x0000_s1136" style="position:absolute;left:6001;top:1003;width:15;height:375" coordorigin="6001,1003" coordsize="15,375" path="m6001,1378r15,-15l6016,1018r-15,-15l6001,1378xe" fillcolor="#bababa" stroked="f">
              <v:path arrowok="t"/>
            </v:shape>
            <v:shape id="_x0000_s1135" style="position:absolute;left:6001;top:1363;width:15;height:375" coordorigin="6001,1363" coordsize="15,375" path="m6016,1363r-15,15l6001,1723r15,15l6016,1363xe" fillcolor="#bababa" stroked="f">
              <v:path arrowok="t"/>
            </v:shape>
            <v:shape id="_x0000_s1134" style="position:absolute;left:6001;top:1363;width:15;height:375" coordorigin="6001,1363" coordsize="15,375" path="m6001,1738r15,-15l6016,1378r-15,-15l6001,1738xe" fillcolor="#bababa" stroked="f">
              <v:path arrowok="t"/>
            </v:shape>
            <w10:wrap anchorx="page"/>
          </v:group>
        </w:pict>
      </w:r>
      <w:r>
        <w:pict w14:anchorId="2741B3FF">
          <v:group id="_x0000_s1130" style="position:absolute;left:0;text-align:left;margin-left:68.9pt;margin-top:49.65pt;width:1.75pt;height:37.75pt;z-index:-3769;mso-position-horizontal-relative:page" coordorigin="1378,993" coordsize="35,755">
            <v:shape id="_x0000_s1132" style="position:absolute;left:1388;top:1003;width:15;height:375" coordorigin="1388,1003" coordsize="15,375" path="m1388,1378r15,-15l1403,1018r-15,-15l1388,1378xe" fillcolor="#bababa" stroked="f">
              <v:path arrowok="t"/>
            </v:shape>
            <v:shape id="_x0000_s1131" style="position:absolute;left:1388;top:1363;width:15;height:375" coordorigin="1388,1363" coordsize="15,375" path="m1388,1738r15,-15l1403,1378r-15,-15l1388,173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3E09C629"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304370" w14:paraId="2A117157"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803F068"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A2A93A1" w14:textId="77777777" w:rsidR="00304370" w:rsidRDefault="00304370">
            <w:pPr>
              <w:spacing w:before="4" w:line="160" w:lineRule="exact"/>
              <w:rPr>
                <w:sz w:val="17"/>
                <w:szCs w:val="17"/>
              </w:rPr>
            </w:pPr>
          </w:p>
          <w:p w14:paraId="7E6E7D1F"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FC31534"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51E37027" w14:textId="77777777" w:rsidTr="00980215">
        <w:trPr>
          <w:trHeight w:hRule="exact" w:val="2411"/>
        </w:trPr>
        <w:tc>
          <w:tcPr>
            <w:tcW w:w="4613" w:type="dxa"/>
            <w:tcBorders>
              <w:top w:val="single" w:sz="7" w:space="0" w:color="BABABA"/>
              <w:left w:val="nil"/>
              <w:bottom w:val="single" w:sz="7" w:space="0" w:color="BABABA"/>
              <w:right w:val="nil"/>
            </w:tcBorders>
            <w:shd w:val="clear" w:color="auto" w:fill="EDEDED"/>
          </w:tcPr>
          <w:p w14:paraId="7A35DD69" w14:textId="77777777" w:rsidR="00304370" w:rsidRDefault="009D0661">
            <w:pPr>
              <w:spacing w:before="50"/>
              <w:ind w:left="158"/>
            </w:pPr>
            <w:r>
              <w:rPr>
                <w:color w:val="333333"/>
              </w:rPr>
              <w:t>Article</w:t>
            </w:r>
            <w:r>
              <w:rPr>
                <w:color w:val="333333"/>
                <w:spacing w:val="15"/>
              </w:rPr>
              <w:t xml:space="preserve"> </w:t>
            </w:r>
            <w:r>
              <w:rPr>
                <w:color w:val="333333"/>
                <w:w w:val="114"/>
              </w:rPr>
              <w:t>56</w:t>
            </w:r>
          </w:p>
        </w:tc>
        <w:tc>
          <w:tcPr>
            <w:tcW w:w="9226" w:type="dxa"/>
            <w:gridSpan w:val="2"/>
            <w:tcBorders>
              <w:top w:val="single" w:sz="7" w:space="0" w:color="BABABA"/>
              <w:left w:val="nil"/>
              <w:bottom w:val="single" w:sz="7" w:space="0" w:color="BABABA"/>
              <w:right w:val="nil"/>
            </w:tcBorders>
          </w:tcPr>
          <w:p w14:paraId="04CFED99" w14:textId="77777777" w:rsidR="00980215" w:rsidRPr="00980215" w:rsidRDefault="00980215">
            <w:r>
              <w:rPr>
                <w:lang/>
              </w:rPr>
              <w:t xml:space="preserve">On 56.1 proposal to add: </w:t>
            </w:r>
          </w:p>
          <w:p w14:paraId="7C5D487D" w14:textId="77777777" w:rsidR="00980215" w:rsidRDefault="00980215" w:rsidP="00980215">
            <w:r w:rsidRPr="00980215">
              <w:t xml:space="preserve">No later than six months after the entry into force of this Regulation, the ENTSO for Electricity </w:t>
            </w:r>
            <w:r w:rsidRPr="00980215">
              <w:rPr>
                <w:b/>
                <w:bCs/>
              </w:rPr>
              <w:t xml:space="preserve">in cooperation with the EU DSO Entity </w:t>
            </w:r>
            <w:r w:rsidRPr="00980215">
              <w:t xml:space="preserve">shall prepare and thereafter every two years provide non-binding written guidance to its members and other system operators concerning the elements of this Regulation requiring national decisions. The ENTSO for Electricity </w:t>
            </w:r>
            <w:r w:rsidRPr="00980215">
              <w:rPr>
                <w:b/>
                <w:bCs/>
              </w:rPr>
              <w:t xml:space="preserve">and the EU DSO Entity </w:t>
            </w:r>
            <w:r w:rsidRPr="00980215">
              <w:t>shall publish this guidance on its website.</w:t>
            </w:r>
          </w:p>
          <w:p w14:paraId="6F8FA111" w14:textId="0787655E" w:rsidR="00980215" w:rsidRDefault="00980215" w:rsidP="00980215">
            <w:pPr>
              <w:rPr>
                <w:lang/>
              </w:rPr>
            </w:pPr>
            <w:r>
              <w:rPr>
                <w:lang/>
              </w:rPr>
              <w:t xml:space="preserve">Justification: The EU DSO Entity is now established next to ENTSO-E and should therefore be involved on a level playing field. </w:t>
            </w:r>
          </w:p>
          <w:p w14:paraId="5C7CC483" w14:textId="77777777" w:rsidR="00980215" w:rsidRPr="00980215" w:rsidRDefault="00980215" w:rsidP="00980215">
            <w:r>
              <w:rPr>
                <w:lang/>
              </w:rPr>
              <w:t xml:space="preserve">The same for 56.2 with the same justification: </w:t>
            </w:r>
          </w:p>
          <w:p w14:paraId="16BEBD7A" w14:textId="77777777" w:rsidR="00980215" w:rsidRPr="00980215" w:rsidRDefault="00980215" w:rsidP="00980215">
            <w:r w:rsidRPr="00980215">
              <w:t xml:space="preserve">ENTSO for Electricity </w:t>
            </w:r>
            <w:r w:rsidRPr="00980215">
              <w:rPr>
                <w:b/>
                <w:bCs/>
              </w:rPr>
              <w:t>and the EU DSO Entity</w:t>
            </w:r>
            <w:r w:rsidRPr="00980215">
              <w:t xml:space="preserve"> shall consult stakeholders when providing non-binding guidance.</w:t>
            </w:r>
          </w:p>
          <w:p w14:paraId="25421892" w14:textId="35F03DB9" w:rsidR="00980215" w:rsidRPr="00980215" w:rsidRDefault="00980215" w:rsidP="00980215"/>
          <w:p w14:paraId="7F7BF7EE" w14:textId="45E1DC5E" w:rsidR="00304370" w:rsidRPr="00980215" w:rsidRDefault="00304370"/>
        </w:tc>
      </w:tr>
      <w:tr w:rsidR="00304370" w14:paraId="162B4E34"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1D526A67" w14:textId="77777777" w:rsidR="00304370" w:rsidRDefault="009D0661">
            <w:pPr>
              <w:spacing w:before="50"/>
              <w:ind w:left="158"/>
            </w:pPr>
            <w:r>
              <w:rPr>
                <w:color w:val="333333"/>
              </w:rPr>
              <w:t>Article</w:t>
            </w:r>
            <w:r>
              <w:rPr>
                <w:color w:val="333333"/>
                <w:spacing w:val="15"/>
              </w:rPr>
              <w:t xml:space="preserve"> </w:t>
            </w:r>
            <w:r>
              <w:rPr>
                <w:color w:val="333333"/>
                <w:w w:val="114"/>
              </w:rPr>
              <w:t>57</w:t>
            </w:r>
          </w:p>
        </w:tc>
        <w:tc>
          <w:tcPr>
            <w:tcW w:w="9226" w:type="dxa"/>
            <w:gridSpan w:val="2"/>
            <w:tcBorders>
              <w:top w:val="single" w:sz="7" w:space="0" w:color="BABABA"/>
              <w:left w:val="nil"/>
              <w:bottom w:val="single" w:sz="7" w:space="0" w:color="BABABA"/>
              <w:right w:val="nil"/>
            </w:tcBorders>
          </w:tcPr>
          <w:p w14:paraId="7DC8A9E9" w14:textId="77777777" w:rsidR="00304370" w:rsidRDefault="00304370"/>
        </w:tc>
      </w:tr>
    </w:tbl>
    <w:p w14:paraId="1663CC6D" w14:textId="77777777" w:rsidR="00304370" w:rsidRDefault="00304370">
      <w:pPr>
        <w:spacing w:line="200" w:lineRule="exact"/>
      </w:pPr>
    </w:p>
    <w:p w14:paraId="0DA63988" w14:textId="77777777" w:rsidR="00304370" w:rsidRDefault="00304370">
      <w:pPr>
        <w:spacing w:line="200" w:lineRule="exact"/>
      </w:pPr>
    </w:p>
    <w:p w14:paraId="3CF9D845" w14:textId="77777777" w:rsidR="00304370" w:rsidRDefault="00304370">
      <w:pPr>
        <w:spacing w:line="200" w:lineRule="exact"/>
      </w:pPr>
    </w:p>
    <w:p w14:paraId="57EA9BF1" w14:textId="77777777" w:rsidR="00304370" w:rsidRDefault="00304370">
      <w:pPr>
        <w:spacing w:line="200" w:lineRule="exact"/>
      </w:pPr>
    </w:p>
    <w:p w14:paraId="5E6D5453" w14:textId="77777777" w:rsidR="00304370" w:rsidRDefault="00304370">
      <w:pPr>
        <w:spacing w:line="200" w:lineRule="exact"/>
      </w:pPr>
    </w:p>
    <w:p w14:paraId="2348E3F3" w14:textId="77777777" w:rsidR="00304370" w:rsidRDefault="00304370">
      <w:pPr>
        <w:spacing w:line="200" w:lineRule="exact"/>
      </w:pPr>
    </w:p>
    <w:p w14:paraId="3E5D950E" w14:textId="77777777" w:rsidR="00304370" w:rsidRDefault="00304370">
      <w:pPr>
        <w:spacing w:line="200" w:lineRule="exact"/>
      </w:pPr>
    </w:p>
    <w:p w14:paraId="272C0145" w14:textId="77777777" w:rsidR="00304370" w:rsidRDefault="00304370">
      <w:pPr>
        <w:spacing w:line="200" w:lineRule="exact"/>
      </w:pPr>
    </w:p>
    <w:p w14:paraId="5E397CF8" w14:textId="77777777" w:rsidR="00304370" w:rsidRDefault="00304370">
      <w:pPr>
        <w:spacing w:line="200" w:lineRule="exact"/>
      </w:pPr>
    </w:p>
    <w:p w14:paraId="5E7C2C2E" w14:textId="77777777" w:rsidR="00304370" w:rsidRDefault="00304370">
      <w:pPr>
        <w:spacing w:line="200" w:lineRule="exact"/>
      </w:pPr>
    </w:p>
    <w:p w14:paraId="5CB7C4BD" w14:textId="77777777" w:rsidR="00304370" w:rsidRDefault="00304370">
      <w:pPr>
        <w:spacing w:line="200" w:lineRule="exact"/>
      </w:pPr>
    </w:p>
    <w:p w14:paraId="1103734F" w14:textId="77777777" w:rsidR="00304370" w:rsidRDefault="00304370">
      <w:pPr>
        <w:spacing w:line="200" w:lineRule="exact"/>
      </w:pPr>
    </w:p>
    <w:p w14:paraId="4C6B5FB6" w14:textId="77777777" w:rsidR="00304370" w:rsidRDefault="00304370">
      <w:pPr>
        <w:spacing w:line="200" w:lineRule="exact"/>
      </w:pPr>
    </w:p>
    <w:p w14:paraId="4E43A3EE" w14:textId="77777777" w:rsidR="00304370" w:rsidRDefault="00304370">
      <w:pPr>
        <w:spacing w:line="200" w:lineRule="exact"/>
      </w:pPr>
    </w:p>
    <w:p w14:paraId="13F4C0FF" w14:textId="77777777" w:rsidR="00304370" w:rsidRDefault="00304370">
      <w:pPr>
        <w:spacing w:line="200" w:lineRule="exact"/>
      </w:pPr>
    </w:p>
    <w:p w14:paraId="2F9CC0D1" w14:textId="77777777" w:rsidR="00304370" w:rsidRDefault="00304370">
      <w:pPr>
        <w:spacing w:line="200" w:lineRule="exact"/>
      </w:pPr>
    </w:p>
    <w:p w14:paraId="2B9DE506" w14:textId="77777777" w:rsidR="00304370" w:rsidRDefault="00304370">
      <w:pPr>
        <w:spacing w:line="200" w:lineRule="exact"/>
      </w:pPr>
    </w:p>
    <w:p w14:paraId="6367DB83" w14:textId="77777777" w:rsidR="00304370" w:rsidRDefault="00304370">
      <w:pPr>
        <w:spacing w:line="200" w:lineRule="exact"/>
      </w:pPr>
    </w:p>
    <w:p w14:paraId="225D239B" w14:textId="77777777" w:rsidR="00304370" w:rsidRDefault="00304370">
      <w:pPr>
        <w:spacing w:line="200" w:lineRule="exact"/>
      </w:pPr>
    </w:p>
    <w:p w14:paraId="6A2BC42D" w14:textId="77777777" w:rsidR="00304370" w:rsidRDefault="00304370">
      <w:pPr>
        <w:spacing w:line="200" w:lineRule="exact"/>
      </w:pPr>
    </w:p>
    <w:p w14:paraId="2C11EE81" w14:textId="77777777" w:rsidR="00304370" w:rsidRDefault="00304370">
      <w:pPr>
        <w:spacing w:line="200" w:lineRule="exact"/>
      </w:pPr>
    </w:p>
    <w:p w14:paraId="46F7A3E1" w14:textId="77777777" w:rsidR="00304370" w:rsidRDefault="00304370">
      <w:pPr>
        <w:spacing w:line="200" w:lineRule="exact"/>
      </w:pPr>
    </w:p>
    <w:p w14:paraId="2556C07D" w14:textId="77777777" w:rsidR="00304370" w:rsidRDefault="00304370">
      <w:pPr>
        <w:spacing w:line="200" w:lineRule="exact"/>
      </w:pPr>
    </w:p>
    <w:p w14:paraId="0C233568" w14:textId="77777777" w:rsidR="00304370" w:rsidRDefault="00304370">
      <w:pPr>
        <w:spacing w:line="200" w:lineRule="exact"/>
      </w:pPr>
    </w:p>
    <w:p w14:paraId="3DC4A0E3" w14:textId="77777777" w:rsidR="00304370" w:rsidRDefault="00304370">
      <w:pPr>
        <w:spacing w:line="200" w:lineRule="exact"/>
      </w:pPr>
    </w:p>
    <w:p w14:paraId="3B5CF098" w14:textId="77777777" w:rsidR="00304370" w:rsidRDefault="00304370">
      <w:pPr>
        <w:spacing w:line="200" w:lineRule="exact"/>
      </w:pPr>
    </w:p>
    <w:p w14:paraId="7786BFAC" w14:textId="77777777" w:rsidR="00304370" w:rsidRDefault="00304370">
      <w:pPr>
        <w:spacing w:line="200" w:lineRule="exact"/>
      </w:pPr>
    </w:p>
    <w:p w14:paraId="07741C21" w14:textId="77777777" w:rsidR="00304370" w:rsidRDefault="00304370">
      <w:pPr>
        <w:spacing w:line="200" w:lineRule="exact"/>
      </w:pPr>
    </w:p>
    <w:p w14:paraId="0C67CE2C" w14:textId="77777777" w:rsidR="00304370" w:rsidRDefault="00304370">
      <w:pPr>
        <w:spacing w:line="200" w:lineRule="exact"/>
      </w:pPr>
    </w:p>
    <w:p w14:paraId="055D1999" w14:textId="77777777" w:rsidR="00304370" w:rsidRDefault="00304370">
      <w:pPr>
        <w:spacing w:line="200" w:lineRule="exact"/>
      </w:pPr>
    </w:p>
    <w:p w14:paraId="5FABAB1E" w14:textId="77777777" w:rsidR="00304370" w:rsidRDefault="00304370">
      <w:pPr>
        <w:spacing w:line="200" w:lineRule="exact"/>
      </w:pPr>
    </w:p>
    <w:p w14:paraId="57D08200" w14:textId="77777777" w:rsidR="00304370" w:rsidRDefault="00304370">
      <w:pPr>
        <w:spacing w:line="200" w:lineRule="exact"/>
      </w:pPr>
    </w:p>
    <w:p w14:paraId="75182D9D" w14:textId="77777777" w:rsidR="00304370" w:rsidRDefault="00304370">
      <w:pPr>
        <w:spacing w:line="200" w:lineRule="exact"/>
      </w:pPr>
    </w:p>
    <w:p w14:paraId="3B9AC44A" w14:textId="77777777" w:rsidR="00304370" w:rsidRDefault="00304370">
      <w:pPr>
        <w:spacing w:line="200" w:lineRule="exact"/>
      </w:pPr>
    </w:p>
    <w:p w14:paraId="3B692639" w14:textId="77777777" w:rsidR="00304370" w:rsidRDefault="00304370">
      <w:pPr>
        <w:spacing w:line="200" w:lineRule="exact"/>
      </w:pPr>
    </w:p>
    <w:p w14:paraId="4BEC1C4B" w14:textId="77777777" w:rsidR="00304370" w:rsidRDefault="00304370">
      <w:pPr>
        <w:spacing w:line="200" w:lineRule="exact"/>
      </w:pPr>
    </w:p>
    <w:p w14:paraId="3C063CF1" w14:textId="77777777" w:rsidR="00304370" w:rsidRDefault="00304370">
      <w:pPr>
        <w:spacing w:line="200" w:lineRule="exact"/>
      </w:pPr>
    </w:p>
    <w:p w14:paraId="565CBF45" w14:textId="77777777" w:rsidR="00304370" w:rsidRDefault="00304370">
      <w:pPr>
        <w:spacing w:line="200" w:lineRule="exact"/>
      </w:pPr>
    </w:p>
    <w:p w14:paraId="3F228C1D" w14:textId="77777777" w:rsidR="00304370" w:rsidRDefault="00304370">
      <w:pPr>
        <w:spacing w:line="200" w:lineRule="exact"/>
      </w:pPr>
    </w:p>
    <w:p w14:paraId="2B660A68" w14:textId="77777777" w:rsidR="00304370" w:rsidRDefault="00304370">
      <w:pPr>
        <w:spacing w:line="200" w:lineRule="exact"/>
      </w:pPr>
    </w:p>
    <w:p w14:paraId="04A9F168" w14:textId="77777777" w:rsidR="00304370" w:rsidRDefault="00304370">
      <w:pPr>
        <w:spacing w:line="200" w:lineRule="exact"/>
      </w:pPr>
    </w:p>
    <w:p w14:paraId="069ECA0C" w14:textId="77777777" w:rsidR="00304370" w:rsidRDefault="00304370">
      <w:pPr>
        <w:spacing w:before="10" w:line="220" w:lineRule="exact"/>
        <w:rPr>
          <w:sz w:val="22"/>
          <w:szCs w:val="22"/>
        </w:rPr>
      </w:pPr>
    </w:p>
    <w:p w14:paraId="14B9E8BB"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25</w:t>
      </w:r>
    </w:p>
    <w:p w14:paraId="3B221484"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2579E9D7" w14:textId="77777777" w:rsidR="00304370" w:rsidRDefault="00304370">
      <w:pPr>
        <w:spacing w:before="8" w:line="100" w:lineRule="exact"/>
        <w:rPr>
          <w:sz w:val="11"/>
          <w:szCs w:val="11"/>
        </w:rPr>
      </w:pPr>
    </w:p>
    <w:p w14:paraId="510CA76F" w14:textId="77777777" w:rsidR="00304370" w:rsidRDefault="0036270E">
      <w:pPr>
        <w:ind w:left="5642"/>
      </w:pPr>
      <w:r>
        <w:pict w14:anchorId="1EA300A0">
          <v:group id="_x0000_s1110" style="position:absolute;left:0;text-align:left;margin-left:68.9pt;margin-top:-2.6pt;width:463.2pt;height:35.3pt;z-index:-3766;mso-position-horizontal-relative:page" coordorigin="1378,-52" coordsize="9264,706">
            <v:shape id="_x0000_s1129" style="position:absolute;left:1395;top:-35;width:4615;height:311" coordorigin="1395,-35" coordsize="4615,311" path="m1395,-35r,312l6010,277r,-312l1395,-35xe" fillcolor="#ededed" stroked="f">
              <v:path arrowok="t"/>
            </v:shape>
            <v:shape id="_x0000_s1128" style="position:absolute;left:6010;top:-35;width:4615;height:311" coordorigin="6010,-35" coordsize="4615,311" path="m6010,-35r,312l10625,277r,-312l6010,-35xe" fillcolor="#ededed" stroked="f">
              <v:path arrowok="t"/>
            </v:shape>
            <v:shape id="_x0000_s1127" style="position:absolute;left:1395;top:277;width:4615;height:360" coordorigin="1395,277" coordsize="4615,360" path="m1395,277r,360l6010,637r,-360l1395,277xe" fillcolor="#ededed" stroked="f">
              <v:path arrowok="t"/>
            </v:shape>
            <v:shape id="_x0000_s1126" style="position:absolute;left:1388;top:-35;width:4630;height:0" coordorigin="1388,-35" coordsize="4630,0" path="m1388,-35r4629,e" filled="f" strokecolor="#bababa" strokeweight=".85pt">
              <v:path arrowok="t"/>
            </v:shape>
            <v:shape id="_x0000_s1125" style="position:absolute;left:6002;top:-42;width:15;height:326" coordorigin="6002,-42" coordsize="15,326" path="m6017,-42r-15,15l6002,269r15,15l6017,-42xe" fillcolor="#bababa" stroked="f">
              <v:path arrowok="t"/>
            </v:shape>
            <v:shape id="_x0000_s1124" style="position:absolute;left:1388;top:276;width:4630;height:0" coordorigin="1388,276" coordsize="4630,0" path="m1388,276r4629,e" filled="f" strokecolor="#bababa" strokeweight=".85pt">
              <v:path arrowok="t"/>
            </v:shape>
            <v:shape id="_x0000_s1123" style="position:absolute;left:1388;top:-42;width:15;height:326" coordorigin="1388,-42" coordsize="15,326" path="m1388,284r15,-15l1403,-27r-15,-15l1388,284xe" fillcolor="#bababa" stroked="f">
              <v:path arrowok="t"/>
            </v:shape>
            <v:shape id="_x0000_s1122" style="position:absolute;left:6002;top:-35;width:4630;height:0" coordorigin="6002,-35" coordsize="4630,0" path="m6002,-35r4630,e" filled="f" strokecolor="#bababa" strokeweight=".85pt">
              <v:path arrowok="t"/>
            </v:shape>
            <v:shape id="_x0000_s1121" style="position:absolute;left:10617;top:-42;width:15;height:326" coordorigin="10617,-42" coordsize="15,326" path="m10632,-42r-15,15l10617,269r15,15l10632,-42xe" fillcolor="#bababa" stroked="f">
              <v:path arrowok="t"/>
            </v:shape>
            <v:shape id="_x0000_s1120" style="position:absolute;left:6002;top:276;width:4630;height:0" coordorigin="6002,276" coordsize="4630,0" path="m6002,276r4630,e" filled="f" strokecolor="#bababa" strokeweight=".85pt">
              <v:path arrowok="t"/>
            </v:shape>
            <v:shape id="_x0000_s1119" style="position:absolute;left:6002;top:-42;width:15;height:326" coordorigin="6002,-42" coordsize="15,326" path="m6002,284r15,-15l6017,-27r-15,-15l6002,284xe" fillcolor="#bababa" stroked="f">
              <v:path arrowok="t"/>
            </v:shape>
            <v:shape id="_x0000_s1118" style="position:absolute;left:1388;top:276;width:4630;height:0" coordorigin="1388,276" coordsize="4630,0" path="m1388,276r4629,e" filled="f" strokecolor="#bababa" strokeweight=".85pt">
              <v:path arrowok="t"/>
            </v:shape>
            <v:shape id="_x0000_s1117" style="position:absolute;left:6002;top:269;width:15;height:375" coordorigin="6002,269" coordsize="15,375" path="m6017,269r-15,15l6002,629r15,15l6017,269xe" fillcolor="#bababa" stroked="f">
              <v:path arrowok="t"/>
            </v:shape>
            <v:shape id="_x0000_s1116" style="position:absolute;left:1388;top:636;width:4630;height:0" coordorigin="1388,636" coordsize="4630,0" path="m1388,636r4629,e" filled="f" strokecolor="#bababa" strokeweight=".85pt">
              <v:path arrowok="t"/>
            </v:shape>
            <v:shape id="_x0000_s1115" style="position:absolute;left:1388;top:269;width:15;height:375" coordorigin="1388,269" coordsize="15,375" path="m1388,644r15,-15l1403,284r-15,-15l1388,644xe" fillcolor="#bababa" stroked="f">
              <v:path arrowok="t"/>
            </v:shape>
            <v:shape id="_x0000_s1114" style="position:absolute;left:6002;top:276;width:4630;height:0" coordorigin="6002,276" coordsize="4630,0" path="m6002,276r4630,e" filled="f" strokecolor="#bababa" strokeweight=".85pt">
              <v:path arrowok="t"/>
            </v:shape>
            <v:shape id="_x0000_s1113" style="position:absolute;left:10617;top:269;width:15;height:375" coordorigin="10617,269" coordsize="15,375" path="m10632,269r-15,15l10617,629r15,15l10632,269xe" fillcolor="#bababa" stroked="f">
              <v:path arrowok="t"/>
            </v:shape>
            <v:shape id="_x0000_s1112" style="position:absolute;left:6002;top:636;width:4630;height:0" coordorigin="6002,636" coordsize="4630,0" path="m6002,636r4630,e" filled="f" strokecolor="#bababa" strokeweight=".85pt">
              <v:path arrowok="t"/>
            </v:shape>
            <v:shape id="_x0000_s1111"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6D802E5B" w14:textId="77777777" w:rsidR="00304370" w:rsidRDefault="00304370">
      <w:pPr>
        <w:spacing w:before="7" w:line="100" w:lineRule="exact"/>
        <w:rPr>
          <w:sz w:val="11"/>
          <w:szCs w:val="11"/>
        </w:rPr>
      </w:pPr>
    </w:p>
    <w:p w14:paraId="697F3B83" w14:textId="77777777" w:rsidR="00304370" w:rsidRDefault="009D0661">
      <w:pPr>
        <w:ind w:left="573"/>
      </w:pPr>
      <w:r>
        <w:rPr>
          <w:color w:val="333333"/>
        </w:rPr>
        <w:t>New</w:t>
      </w:r>
      <w:r>
        <w:rPr>
          <w:color w:val="333333"/>
          <w:spacing w:val="34"/>
        </w:rPr>
        <w:t xml:space="preserve"> </w:t>
      </w:r>
      <w:r>
        <w:rPr>
          <w:color w:val="333333"/>
          <w:w w:val="109"/>
        </w:rPr>
        <w:t>article</w:t>
      </w:r>
    </w:p>
    <w:p w14:paraId="511B0481" w14:textId="77777777" w:rsidR="00304370" w:rsidRDefault="00304370">
      <w:pPr>
        <w:spacing w:line="200" w:lineRule="exact"/>
      </w:pPr>
    </w:p>
    <w:p w14:paraId="1488A2A1" w14:textId="77777777" w:rsidR="00304370" w:rsidRDefault="00304370">
      <w:pPr>
        <w:spacing w:line="200" w:lineRule="exact"/>
      </w:pPr>
    </w:p>
    <w:p w14:paraId="58D3C531" w14:textId="77777777" w:rsidR="00304370" w:rsidRDefault="00304370">
      <w:pPr>
        <w:spacing w:line="200" w:lineRule="exact"/>
      </w:pPr>
    </w:p>
    <w:p w14:paraId="4F40C650" w14:textId="77777777" w:rsidR="00304370" w:rsidRDefault="00304370">
      <w:pPr>
        <w:spacing w:before="8" w:line="200" w:lineRule="exact"/>
      </w:pPr>
    </w:p>
    <w:p w14:paraId="0304B8EB"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6736B848" w14:textId="77777777" w:rsidR="00304370" w:rsidRDefault="00304370">
      <w:pPr>
        <w:spacing w:before="8" w:line="100" w:lineRule="exact"/>
        <w:rPr>
          <w:sz w:val="10"/>
          <w:szCs w:val="10"/>
        </w:rPr>
      </w:pPr>
    </w:p>
    <w:p w14:paraId="394882BE"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2DCC82AC" w14:textId="77777777" w:rsidR="00304370" w:rsidRDefault="00304370">
      <w:pPr>
        <w:spacing w:line="200" w:lineRule="exact"/>
      </w:pPr>
    </w:p>
    <w:p w14:paraId="19BDDD8C" w14:textId="77777777" w:rsidR="00304370" w:rsidRDefault="00304370">
      <w:pPr>
        <w:spacing w:line="200" w:lineRule="exact"/>
      </w:pPr>
    </w:p>
    <w:p w14:paraId="23E90E44" w14:textId="77777777" w:rsidR="00304370" w:rsidRDefault="00304370">
      <w:pPr>
        <w:spacing w:before="3" w:line="200" w:lineRule="exact"/>
      </w:pPr>
    </w:p>
    <w:p w14:paraId="3ED50857" w14:textId="77777777" w:rsidR="00304370" w:rsidRDefault="0036270E">
      <w:pPr>
        <w:ind w:left="115"/>
        <w:rPr>
          <w:sz w:val="30"/>
          <w:szCs w:val="30"/>
        </w:rPr>
      </w:pPr>
      <w:r>
        <w:pict w14:anchorId="6E5BBC6F">
          <v:group id="_x0000_s1108" style="position:absolute;left:0;text-align:left;margin-left:54.75pt;margin-top:21.8pt;width:485.8pt;height:0;z-index:-3765;mso-position-horizontal-relative:page" coordorigin="1095,436" coordsize="9716,0">
            <v:shape id="_x0000_s1109" style="position:absolute;left:1095;top:436;width:9716;height:0" coordorigin="1095,436" coordsize="9716,0" path="m1095,436r9716,e" filled="f" strokecolor="#004e98" strokeweight="1.6pt">
              <v:path arrowok="t"/>
            </v:shape>
            <w10:wrap anchorx="page"/>
          </v:group>
        </w:pict>
      </w:r>
      <w:r w:rsidR="009D0661">
        <w:rPr>
          <w:color w:val="004E98"/>
          <w:sz w:val="30"/>
          <w:szCs w:val="30"/>
        </w:rPr>
        <w:t>TITLE</w:t>
      </w:r>
      <w:r w:rsidR="009D0661">
        <w:rPr>
          <w:color w:val="004E98"/>
          <w:spacing w:val="-9"/>
          <w:sz w:val="30"/>
          <w:szCs w:val="30"/>
        </w:rPr>
        <w:t xml:space="preserve"> </w:t>
      </w:r>
      <w:r w:rsidR="009D0661">
        <w:rPr>
          <w:color w:val="004E98"/>
          <w:w w:val="88"/>
          <w:sz w:val="30"/>
          <w:szCs w:val="30"/>
        </w:rPr>
        <w:t>VII</w:t>
      </w:r>
      <w:r w:rsidR="009D0661">
        <w:rPr>
          <w:color w:val="004E98"/>
          <w:spacing w:val="17"/>
          <w:w w:val="88"/>
          <w:sz w:val="30"/>
          <w:szCs w:val="30"/>
        </w:rPr>
        <w:t xml:space="preserve"> </w:t>
      </w:r>
      <w:r w:rsidR="009D0661">
        <w:rPr>
          <w:color w:val="004E98"/>
          <w:sz w:val="30"/>
          <w:szCs w:val="30"/>
        </w:rPr>
        <w:t>-</w:t>
      </w:r>
      <w:r w:rsidR="009D0661">
        <w:rPr>
          <w:color w:val="004E98"/>
          <w:spacing w:val="8"/>
          <w:sz w:val="30"/>
          <w:szCs w:val="30"/>
        </w:rPr>
        <w:t xml:space="preserve"> </w:t>
      </w:r>
      <w:r w:rsidR="009D0661">
        <w:rPr>
          <w:color w:val="004E98"/>
          <w:sz w:val="30"/>
          <w:szCs w:val="30"/>
        </w:rPr>
        <w:t>Final</w:t>
      </w:r>
      <w:r w:rsidR="009D0661">
        <w:rPr>
          <w:color w:val="004E98"/>
          <w:spacing w:val="39"/>
          <w:sz w:val="30"/>
          <w:szCs w:val="30"/>
        </w:rPr>
        <w:t xml:space="preserve"> </w:t>
      </w:r>
      <w:r w:rsidR="009D0661">
        <w:rPr>
          <w:color w:val="004E98"/>
          <w:w w:val="108"/>
          <w:sz w:val="30"/>
          <w:szCs w:val="30"/>
        </w:rPr>
        <w:t>provisions</w:t>
      </w:r>
    </w:p>
    <w:p w14:paraId="0DADCFF2" w14:textId="77777777" w:rsidR="00304370" w:rsidRDefault="00304370">
      <w:pPr>
        <w:spacing w:before="10" w:line="120" w:lineRule="exact"/>
        <w:rPr>
          <w:sz w:val="13"/>
          <w:szCs w:val="13"/>
        </w:rPr>
      </w:pPr>
    </w:p>
    <w:p w14:paraId="600F1E53" w14:textId="77777777" w:rsidR="00304370" w:rsidRDefault="00304370">
      <w:pPr>
        <w:spacing w:line="200" w:lineRule="exact"/>
      </w:pPr>
    </w:p>
    <w:p w14:paraId="3F0B44D2" w14:textId="77777777" w:rsidR="00304370" w:rsidRDefault="00304370">
      <w:pPr>
        <w:spacing w:line="200" w:lineRule="exact"/>
      </w:pPr>
    </w:p>
    <w:p w14:paraId="2E5C10FE" w14:textId="77777777" w:rsidR="00304370" w:rsidRDefault="00304370">
      <w:pPr>
        <w:spacing w:line="200" w:lineRule="exact"/>
      </w:pPr>
    </w:p>
    <w:p w14:paraId="1D04BEE9" w14:textId="77777777" w:rsidR="00304370" w:rsidRDefault="00304370">
      <w:pPr>
        <w:spacing w:line="200" w:lineRule="exact"/>
      </w:pPr>
    </w:p>
    <w:p w14:paraId="5A1CB3EE" w14:textId="77777777" w:rsidR="00304370" w:rsidRDefault="00304370">
      <w:pPr>
        <w:spacing w:line="200" w:lineRule="exact"/>
      </w:pPr>
    </w:p>
    <w:p w14:paraId="1A2F8FA6" w14:textId="77777777" w:rsidR="00304370" w:rsidRDefault="00304370">
      <w:pPr>
        <w:spacing w:line="200" w:lineRule="exact"/>
      </w:pPr>
    </w:p>
    <w:p w14:paraId="2DA69325" w14:textId="77777777" w:rsidR="00304370" w:rsidRDefault="00304370">
      <w:pPr>
        <w:spacing w:line="200" w:lineRule="exact"/>
      </w:pPr>
    </w:p>
    <w:p w14:paraId="6A67C2FD" w14:textId="77777777" w:rsidR="00304370" w:rsidRDefault="00304370">
      <w:pPr>
        <w:spacing w:line="200" w:lineRule="exact"/>
      </w:pPr>
    </w:p>
    <w:p w14:paraId="29B047DE" w14:textId="77777777" w:rsidR="00304370" w:rsidRDefault="00304370">
      <w:pPr>
        <w:spacing w:line="200" w:lineRule="exact"/>
      </w:pPr>
    </w:p>
    <w:p w14:paraId="6AC1CEF6" w14:textId="77777777" w:rsidR="00304370" w:rsidRDefault="00304370">
      <w:pPr>
        <w:spacing w:line="200" w:lineRule="exact"/>
      </w:pPr>
    </w:p>
    <w:p w14:paraId="282D9FDD" w14:textId="77777777" w:rsidR="00304370" w:rsidRDefault="00304370">
      <w:pPr>
        <w:spacing w:line="200" w:lineRule="exact"/>
      </w:pPr>
    </w:p>
    <w:p w14:paraId="795ABBB8" w14:textId="77777777" w:rsidR="00304370" w:rsidRDefault="00304370">
      <w:pPr>
        <w:spacing w:line="200" w:lineRule="exact"/>
      </w:pPr>
    </w:p>
    <w:p w14:paraId="28E08B44" w14:textId="77777777" w:rsidR="00304370" w:rsidRDefault="00304370">
      <w:pPr>
        <w:spacing w:line="200" w:lineRule="exact"/>
      </w:pPr>
    </w:p>
    <w:p w14:paraId="494B6846" w14:textId="77777777" w:rsidR="00304370" w:rsidRDefault="00304370">
      <w:pPr>
        <w:spacing w:line="200" w:lineRule="exact"/>
      </w:pPr>
    </w:p>
    <w:p w14:paraId="6CEC2496" w14:textId="77777777" w:rsidR="00304370" w:rsidRDefault="00304370">
      <w:pPr>
        <w:spacing w:line="200" w:lineRule="exact"/>
      </w:pPr>
    </w:p>
    <w:p w14:paraId="3A44828F" w14:textId="77777777" w:rsidR="00304370" w:rsidRDefault="00304370">
      <w:pPr>
        <w:spacing w:line="200" w:lineRule="exact"/>
      </w:pPr>
    </w:p>
    <w:p w14:paraId="7151695C" w14:textId="77777777" w:rsidR="00304370" w:rsidRDefault="00304370">
      <w:pPr>
        <w:spacing w:line="200" w:lineRule="exact"/>
      </w:pPr>
    </w:p>
    <w:p w14:paraId="5B43DE37" w14:textId="77777777" w:rsidR="00304370" w:rsidRDefault="00304370">
      <w:pPr>
        <w:spacing w:line="200" w:lineRule="exact"/>
      </w:pPr>
    </w:p>
    <w:p w14:paraId="55B0BE1E" w14:textId="77777777" w:rsidR="00304370" w:rsidRDefault="00304370">
      <w:pPr>
        <w:spacing w:line="200" w:lineRule="exact"/>
      </w:pPr>
    </w:p>
    <w:p w14:paraId="787A7271" w14:textId="77777777" w:rsidR="00304370" w:rsidRDefault="00304370">
      <w:pPr>
        <w:spacing w:line="200" w:lineRule="exact"/>
      </w:pPr>
    </w:p>
    <w:p w14:paraId="0C854853" w14:textId="77777777" w:rsidR="00304370" w:rsidRDefault="00304370">
      <w:pPr>
        <w:spacing w:line="200" w:lineRule="exact"/>
      </w:pPr>
    </w:p>
    <w:p w14:paraId="70344196" w14:textId="77777777" w:rsidR="00304370" w:rsidRDefault="00304370">
      <w:pPr>
        <w:spacing w:line="200" w:lineRule="exact"/>
      </w:pPr>
    </w:p>
    <w:p w14:paraId="1FC5027E" w14:textId="77777777" w:rsidR="00304370" w:rsidRDefault="00304370">
      <w:pPr>
        <w:spacing w:line="200" w:lineRule="exact"/>
      </w:pPr>
    </w:p>
    <w:p w14:paraId="63FD5DEF" w14:textId="77777777" w:rsidR="00304370" w:rsidRDefault="00304370">
      <w:pPr>
        <w:spacing w:line="200" w:lineRule="exact"/>
      </w:pPr>
    </w:p>
    <w:p w14:paraId="0A098294" w14:textId="77777777" w:rsidR="00304370" w:rsidRDefault="00304370">
      <w:pPr>
        <w:spacing w:line="200" w:lineRule="exact"/>
      </w:pPr>
    </w:p>
    <w:p w14:paraId="29E318B2" w14:textId="77777777" w:rsidR="00304370" w:rsidRDefault="00304370">
      <w:pPr>
        <w:spacing w:line="200" w:lineRule="exact"/>
      </w:pPr>
    </w:p>
    <w:p w14:paraId="08372F99" w14:textId="77777777" w:rsidR="00304370" w:rsidRDefault="00304370">
      <w:pPr>
        <w:spacing w:line="200" w:lineRule="exact"/>
      </w:pPr>
    </w:p>
    <w:p w14:paraId="4829A645" w14:textId="77777777" w:rsidR="00304370" w:rsidRDefault="00304370">
      <w:pPr>
        <w:spacing w:line="200" w:lineRule="exact"/>
      </w:pPr>
    </w:p>
    <w:p w14:paraId="00DC8CEC" w14:textId="77777777" w:rsidR="00304370" w:rsidRDefault="00304370">
      <w:pPr>
        <w:spacing w:line="200" w:lineRule="exact"/>
      </w:pPr>
    </w:p>
    <w:p w14:paraId="2816E3C5" w14:textId="77777777" w:rsidR="00304370" w:rsidRDefault="00304370">
      <w:pPr>
        <w:spacing w:line="200" w:lineRule="exact"/>
      </w:pPr>
    </w:p>
    <w:p w14:paraId="112CD297" w14:textId="77777777" w:rsidR="00304370" w:rsidRDefault="00304370">
      <w:pPr>
        <w:spacing w:line="200" w:lineRule="exact"/>
      </w:pPr>
    </w:p>
    <w:p w14:paraId="7F97978C" w14:textId="77777777" w:rsidR="00304370" w:rsidRDefault="00304370">
      <w:pPr>
        <w:spacing w:line="200" w:lineRule="exact"/>
      </w:pPr>
    </w:p>
    <w:p w14:paraId="759DD040" w14:textId="77777777" w:rsidR="00304370" w:rsidRDefault="00304370">
      <w:pPr>
        <w:spacing w:line="200" w:lineRule="exact"/>
      </w:pPr>
    </w:p>
    <w:p w14:paraId="424B2F8B" w14:textId="77777777" w:rsidR="00304370" w:rsidRDefault="00304370">
      <w:pPr>
        <w:spacing w:line="200" w:lineRule="exact"/>
      </w:pPr>
    </w:p>
    <w:p w14:paraId="596BD0EB" w14:textId="77777777" w:rsidR="00304370" w:rsidRDefault="00304370">
      <w:pPr>
        <w:spacing w:line="200" w:lineRule="exact"/>
      </w:pPr>
    </w:p>
    <w:p w14:paraId="183AB704" w14:textId="77777777" w:rsidR="00304370" w:rsidRDefault="00304370">
      <w:pPr>
        <w:spacing w:line="200" w:lineRule="exact"/>
      </w:pPr>
    </w:p>
    <w:p w14:paraId="1F8BE0A8" w14:textId="77777777" w:rsidR="00304370" w:rsidRDefault="00304370">
      <w:pPr>
        <w:spacing w:line="200" w:lineRule="exact"/>
      </w:pPr>
    </w:p>
    <w:p w14:paraId="54365C74" w14:textId="77777777" w:rsidR="00304370" w:rsidRDefault="00304370">
      <w:pPr>
        <w:spacing w:line="200" w:lineRule="exact"/>
      </w:pPr>
    </w:p>
    <w:p w14:paraId="4485BCA9" w14:textId="77777777" w:rsidR="00304370" w:rsidRDefault="00304370">
      <w:pPr>
        <w:spacing w:line="200" w:lineRule="exact"/>
      </w:pPr>
    </w:p>
    <w:p w14:paraId="59A37629" w14:textId="77777777" w:rsidR="00304370" w:rsidRDefault="00304370">
      <w:pPr>
        <w:spacing w:line="200" w:lineRule="exact"/>
      </w:pPr>
    </w:p>
    <w:p w14:paraId="6EF8E9C5" w14:textId="77777777" w:rsidR="00304370" w:rsidRDefault="00304370">
      <w:pPr>
        <w:spacing w:line="200" w:lineRule="exact"/>
      </w:pPr>
    </w:p>
    <w:p w14:paraId="5E2D1377" w14:textId="77777777" w:rsidR="00304370" w:rsidRDefault="00304370">
      <w:pPr>
        <w:spacing w:line="200" w:lineRule="exact"/>
      </w:pPr>
    </w:p>
    <w:p w14:paraId="0250A176" w14:textId="77777777" w:rsidR="00304370" w:rsidRDefault="00304370">
      <w:pPr>
        <w:spacing w:line="200" w:lineRule="exact"/>
      </w:pPr>
    </w:p>
    <w:p w14:paraId="6A4EEE8D" w14:textId="77777777" w:rsidR="00304370" w:rsidRDefault="00304370">
      <w:pPr>
        <w:spacing w:line="200" w:lineRule="exact"/>
      </w:pPr>
    </w:p>
    <w:p w14:paraId="71228A63" w14:textId="77777777" w:rsidR="00304370" w:rsidRDefault="00304370">
      <w:pPr>
        <w:spacing w:line="200" w:lineRule="exact"/>
      </w:pPr>
    </w:p>
    <w:p w14:paraId="5523EFC6" w14:textId="77777777" w:rsidR="00304370" w:rsidRDefault="00304370">
      <w:pPr>
        <w:spacing w:line="200" w:lineRule="exact"/>
      </w:pPr>
    </w:p>
    <w:p w14:paraId="5EB269DA" w14:textId="77777777" w:rsidR="00304370" w:rsidRDefault="00304370">
      <w:pPr>
        <w:spacing w:line="200" w:lineRule="exact"/>
      </w:pPr>
    </w:p>
    <w:p w14:paraId="7D93B1C0" w14:textId="77777777" w:rsidR="00304370" w:rsidRDefault="00304370">
      <w:pPr>
        <w:spacing w:line="200" w:lineRule="exact"/>
      </w:pPr>
    </w:p>
    <w:p w14:paraId="2616FF9F" w14:textId="77777777" w:rsidR="00304370" w:rsidRDefault="00304370">
      <w:pPr>
        <w:spacing w:line="200" w:lineRule="exact"/>
      </w:pPr>
    </w:p>
    <w:p w14:paraId="5B594DC1" w14:textId="77777777" w:rsidR="00304370" w:rsidRDefault="00304370">
      <w:pPr>
        <w:spacing w:line="200" w:lineRule="exact"/>
      </w:pPr>
    </w:p>
    <w:p w14:paraId="0C08BA89" w14:textId="77777777" w:rsidR="00304370" w:rsidRDefault="00304370">
      <w:pPr>
        <w:spacing w:line="200" w:lineRule="exact"/>
      </w:pPr>
    </w:p>
    <w:p w14:paraId="45E8CFF1" w14:textId="77777777" w:rsidR="00304370" w:rsidRDefault="00304370">
      <w:pPr>
        <w:spacing w:line="200" w:lineRule="exact"/>
      </w:pPr>
    </w:p>
    <w:p w14:paraId="0F7E36E8" w14:textId="77777777" w:rsidR="00304370" w:rsidRDefault="00304370">
      <w:pPr>
        <w:spacing w:line="200" w:lineRule="exact"/>
      </w:pPr>
    </w:p>
    <w:p w14:paraId="780D1A66" w14:textId="77777777" w:rsidR="00304370" w:rsidRDefault="00304370">
      <w:pPr>
        <w:spacing w:line="200" w:lineRule="exact"/>
      </w:pPr>
    </w:p>
    <w:p w14:paraId="29BABD22" w14:textId="77777777" w:rsidR="00304370" w:rsidRDefault="00304370">
      <w:pPr>
        <w:spacing w:line="200" w:lineRule="exact"/>
      </w:pPr>
    </w:p>
    <w:p w14:paraId="7BF68169" w14:textId="77777777" w:rsidR="00304370" w:rsidRDefault="00304370">
      <w:pPr>
        <w:spacing w:line="200" w:lineRule="exact"/>
      </w:pPr>
    </w:p>
    <w:p w14:paraId="3ACFA4F6" w14:textId="77777777" w:rsidR="00304370" w:rsidRDefault="00304370">
      <w:pPr>
        <w:spacing w:line="200" w:lineRule="exact"/>
      </w:pPr>
    </w:p>
    <w:p w14:paraId="4AF8491C" w14:textId="77777777" w:rsidR="00304370" w:rsidRDefault="00304370">
      <w:pPr>
        <w:spacing w:line="200" w:lineRule="exact"/>
      </w:pPr>
    </w:p>
    <w:p w14:paraId="3219858C" w14:textId="77777777" w:rsidR="00304370" w:rsidRDefault="00304370">
      <w:pPr>
        <w:spacing w:line="200" w:lineRule="exact"/>
      </w:pPr>
    </w:p>
    <w:p w14:paraId="1825258D" w14:textId="77777777" w:rsidR="00304370" w:rsidRDefault="00304370">
      <w:pPr>
        <w:spacing w:line="200" w:lineRule="exact"/>
      </w:pPr>
    </w:p>
    <w:p w14:paraId="641E55F5"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26</w:t>
      </w:r>
    </w:p>
    <w:p w14:paraId="7AD479A2" w14:textId="77777777" w:rsidR="00304370" w:rsidRDefault="0036270E">
      <w:pPr>
        <w:spacing w:before="57"/>
        <w:ind w:left="115"/>
        <w:rPr>
          <w:sz w:val="21"/>
          <w:szCs w:val="21"/>
        </w:rPr>
      </w:pPr>
      <w:r>
        <w:pict w14:anchorId="5058E503">
          <v:group id="_x0000_s1103" style="position:absolute;left:0;text-align:left;margin-left:530.2pt;margin-top:64.6pt;width:1.75pt;height:37.75pt;z-index:-3762;mso-position-horizontal-relative:page" coordorigin="10604,1292" coordsize="35,755">
            <v:shape id="_x0000_s1107" style="position:absolute;left:10614;top:1302;width:15;height:375" coordorigin="10614,1302" coordsize="15,375" path="m10629,1302r-15,15l10614,1662r15,15l10629,1302xe" fillcolor="#bababa" stroked="f">
              <v:path arrowok="t"/>
            </v:shape>
            <v:shape id="_x0000_s1106" style="position:absolute;left:10614;top:1302;width:15;height:375" coordorigin="10614,1302" coordsize="15,375" path="m10614,1677r15,-15l10629,1317r-15,-15l10614,1677xe" fillcolor="#bababa" stroked="f">
              <v:path arrowok="t"/>
            </v:shape>
            <v:shape id="_x0000_s1105" style="position:absolute;left:10614;top:1662;width:15;height:375" coordorigin="10614,1662" coordsize="15,375" path="m10629,1662r-15,15l10614,2022r15,15l10629,1662xe" fillcolor="#bababa" stroked="f">
              <v:path arrowok="t"/>
            </v:shape>
            <v:shape id="_x0000_s1104" style="position:absolute;left:10614;top:1662;width:15;height:375" coordorigin="10614,1662" coordsize="15,375" path="m10614,2037r15,-15l10629,1677r-15,-15l10614,2037xe" fillcolor="#bababa" stroked="f">
              <v:path arrowok="t"/>
            </v:shape>
            <w10:wrap anchorx="page"/>
          </v:group>
        </w:pict>
      </w:r>
      <w:r>
        <w:pict w14:anchorId="7D567323">
          <v:group id="_x0000_s1100" style="position:absolute;left:0;text-align:left;margin-left:760.85pt;margin-top:109.85pt;width:1.75pt;height:37.75pt;z-index:-3761;mso-position-horizontal-relative:page;mso-position-vertical-relative:page" coordorigin="15217,2197" coordsize="35,755">
            <v:shape id="_x0000_s1102" style="position:absolute;left:15227;top:2207;width:15;height:375" coordorigin="15227,2207" coordsize="15,375" path="m15242,2207r-15,15l15227,2567r15,15l15242,2207xe" fillcolor="#bababa" stroked="f">
              <v:path arrowok="t"/>
            </v:shape>
            <v:shape id="_x0000_s1101" style="position:absolute;left:15227;top:2567;width:15;height:375" coordorigin="15227,2567" coordsize="15,375" path="m15242,2567r-15,15l15227,2927r15,15l15242,256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444B2FB1" w14:textId="77777777" w:rsidR="00304370" w:rsidRDefault="0036270E">
      <w:pPr>
        <w:spacing w:before="78"/>
        <w:ind w:left="115"/>
        <w:rPr>
          <w:sz w:val="21"/>
          <w:szCs w:val="21"/>
        </w:rPr>
      </w:pPr>
      <w:r>
        <w:pict w14:anchorId="788BF7C1">
          <v:group id="_x0000_s1095" style="position:absolute;left:0;text-align:left;margin-left:299.55pt;margin-top:49.65pt;width:1.75pt;height:37.75pt;z-index:-3764;mso-position-horizontal-relative:page" coordorigin="5991,993" coordsize="35,755">
            <v:shape id="_x0000_s1099" style="position:absolute;left:6001;top:1003;width:15;height:375" coordorigin="6001,1003" coordsize="15,375" path="m6016,1003r-15,15l6001,1363r15,15l6016,1003xe" fillcolor="#bababa" stroked="f">
              <v:path arrowok="t"/>
            </v:shape>
            <v:shape id="_x0000_s1098" style="position:absolute;left:6001;top:1003;width:15;height:375" coordorigin="6001,1003" coordsize="15,375" path="m6001,1378r15,-15l6016,1018r-15,-15l6001,1378xe" fillcolor="#bababa" stroked="f">
              <v:path arrowok="t"/>
            </v:shape>
            <v:shape id="_x0000_s1097" style="position:absolute;left:6001;top:1363;width:15;height:375" coordorigin="6001,1363" coordsize="15,375" path="m6016,1363r-15,15l6001,1723r15,15l6016,1363xe" fillcolor="#bababa" stroked="f">
              <v:path arrowok="t"/>
            </v:shape>
            <v:shape id="_x0000_s1096" style="position:absolute;left:6001;top:1363;width:15;height:375" coordorigin="6001,1363" coordsize="15,375" path="m6001,1738r15,-15l6016,1378r-15,-15l6001,1738xe" fillcolor="#bababa" stroked="f">
              <v:path arrowok="t"/>
            </v:shape>
            <w10:wrap anchorx="page"/>
          </v:group>
        </w:pict>
      </w:r>
      <w:r>
        <w:pict w14:anchorId="2CAC92A3">
          <v:group id="_x0000_s1092" style="position:absolute;left:0;text-align:left;margin-left:68.9pt;margin-top:49.65pt;width:1.75pt;height:37.75pt;z-index:-3763;mso-position-horizontal-relative:page" coordorigin="1378,993" coordsize="35,755">
            <v:shape id="_x0000_s1094" style="position:absolute;left:1388;top:1003;width:15;height:375" coordorigin="1388,1003" coordsize="15,375" path="m1388,1378r15,-15l1403,1018r-15,-15l1388,1378xe" fillcolor="#bababa" stroked="f">
              <v:path arrowok="t"/>
            </v:shape>
            <v:shape id="_x0000_s1093" style="position:absolute;left:1388;top:1363;width:15;height:375" coordorigin="1388,1363" coordsize="15,375" path="m1388,1738r15,-15l1403,1378r-15,-15l1388,173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13716C40"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304370" w14:paraId="1161BE28"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15289A7"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56777A33" w14:textId="77777777" w:rsidR="00304370" w:rsidRDefault="00304370">
            <w:pPr>
              <w:spacing w:before="4" w:line="160" w:lineRule="exact"/>
              <w:rPr>
                <w:sz w:val="17"/>
                <w:szCs w:val="17"/>
              </w:rPr>
            </w:pPr>
          </w:p>
          <w:p w14:paraId="4097C8A6"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19F9709C"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79CCB031"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DC8C1D2" w14:textId="77777777" w:rsidR="00304370" w:rsidRDefault="009D0661">
            <w:pPr>
              <w:spacing w:before="50"/>
              <w:ind w:left="158"/>
            </w:pPr>
            <w:r>
              <w:rPr>
                <w:color w:val="333333"/>
              </w:rPr>
              <w:t>Article</w:t>
            </w:r>
            <w:r>
              <w:rPr>
                <w:color w:val="333333"/>
                <w:spacing w:val="15"/>
              </w:rPr>
              <w:t xml:space="preserve"> </w:t>
            </w:r>
            <w:r>
              <w:rPr>
                <w:color w:val="333333"/>
                <w:w w:val="114"/>
              </w:rPr>
              <w:t>58</w:t>
            </w:r>
          </w:p>
        </w:tc>
        <w:tc>
          <w:tcPr>
            <w:tcW w:w="9226" w:type="dxa"/>
            <w:gridSpan w:val="2"/>
            <w:tcBorders>
              <w:top w:val="single" w:sz="7" w:space="0" w:color="BABABA"/>
              <w:left w:val="nil"/>
              <w:bottom w:val="single" w:sz="7" w:space="0" w:color="BABABA"/>
              <w:right w:val="nil"/>
            </w:tcBorders>
          </w:tcPr>
          <w:p w14:paraId="49C08575" w14:textId="77777777" w:rsidR="00304370" w:rsidRDefault="00304370"/>
        </w:tc>
      </w:tr>
      <w:tr w:rsidR="00304370" w14:paraId="0A4C53CE"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3C904E13" w14:textId="77777777" w:rsidR="00304370" w:rsidRDefault="009D0661">
            <w:pPr>
              <w:spacing w:before="50"/>
              <w:ind w:left="158"/>
            </w:pPr>
            <w:r>
              <w:rPr>
                <w:color w:val="333333"/>
              </w:rPr>
              <w:t>Article</w:t>
            </w:r>
            <w:r>
              <w:rPr>
                <w:color w:val="333333"/>
                <w:spacing w:val="15"/>
              </w:rPr>
              <w:t xml:space="preserve"> </w:t>
            </w:r>
            <w:r>
              <w:rPr>
                <w:color w:val="333333"/>
                <w:w w:val="114"/>
              </w:rPr>
              <w:t>59</w:t>
            </w:r>
          </w:p>
        </w:tc>
        <w:tc>
          <w:tcPr>
            <w:tcW w:w="9226" w:type="dxa"/>
            <w:gridSpan w:val="2"/>
            <w:tcBorders>
              <w:top w:val="single" w:sz="7" w:space="0" w:color="BABABA"/>
              <w:left w:val="nil"/>
              <w:bottom w:val="single" w:sz="7" w:space="0" w:color="BABABA"/>
              <w:right w:val="nil"/>
            </w:tcBorders>
          </w:tcPr>
          <w:p w14:paraId="070FF590" w14:textId="77777777" w:rsidR="00304370" w:rsidRDefault="00304370"/>
        </w:tc>
      </w:tr>
    </w:tbl>
    <w:p w14:paraId="2D37CC0C" w14:textId="77777777" w:rsidR="00304370" w:rsidRDefault="00304370">
      <w:pPr>
        <w:spacing w:line="200" w:lineRule="exact"/>
      </w:pPr>
    </w:p>
    <w:p w14:paraId="509BA367" w14:textId="77777777" w:rsidR="00304370" w:rsidRDefault="00304370">
      <w:pPr>
        <w:spacing w:line="200" w:lineRule="exact"/>
      </w:pPr>
    </w:p>
    <w:p w14:paraId="7DD88559" w14:textId="77777777" w:rsidR="00304370" w:rsidRDefault="00304370">
      <w:pPr>
        <w:spacing w:line="200" w:lineRule="exact"/>
      </w:pPr>
    </w:p>
    <w:p w14:paraId="7680ACDA" w14:textId="77777777" w:rsidR="00304370" w:rsidRDefault="00304370">
      <w:pPr>
        <w:spacing w:line="200" w:lineRule="exact"/>
      </w:pPr>
    </w:p>
    <w:p w14:paraId="41741B69" w14:textId="77777777" w:rsidR="00304370" w:rsidRDefault="00304370">
      <w:pPr>
        <w:spacing w:line="200" w:lineRule="exact"/>
      </w:pPr>
    </w:p>
    <w:p w14:paraId="1E4C5A7F" w14:textId="77777777" w:rsidR="00304370" w:rsidRDefault="00304370">
      <w:pPr>
        <w:spacing w:line="200" w:lineRule="exact"/>
      </w:pPr>
    </w:p>
    <w:p w14:paraId="72387B52" w14:textId="77777777" w:rsidR="00304370" w:rsidRDefault="00304370">
      <w:pPr>
        <w:spacing w:line="200" w:lineRule="exact"/>
      </w:pPr>
    </w:p>
    <w:p w14:paraId="7BDFFA09" w14:textId="77777777" w:rsidR="00304370" w:rsidRDefault="00304370">
      <w:pPr>
        <w:spacing w:line="200" w:lineRule="exact"/>
      </w:pPr>
    </w:p>
    <w:p w14:paraId="5A883835" w14:textId="77777777" w:rsidR="00304370" w:rsidRDefault="00304370">
      <w:pPr>
        <w:spacing w:line="200" w:lineRule="exact"/>
      </w:pPr>
    </w:p>
    <w:p w14:paraId="36E13CB8" w14:textId="77777777" w:rsidR="00304370" w:rsidRDefault="00304370">
      <w:pPr>
        <w:spacing w:line="200" w:lineRule="exact"/>
      </w:pPr>
    </w:p>
    <w:p w14:paraId="79E33528" w14:textId="77777777" w:rsidR="00304370" w:rsidRDefault="00304370">
      <w:pPr>
        <w:spacing w:line="200" w:lineRule="exact"/>
      </w:pPr>
    </w:p>
    <w:p w14:paraId="1C7B4954" w14:textId="77777777" w:rsidR="00304370" w:rsidRDefault="00304370">
      <w:pPr>
        <w:spacing w:line="200" w:lineRule="exact"/>
      </w:pPr>
    </w:p>
    <w:p w14:paraId="40B8D07D" w14:textId="77777777" w:rsidR="00304370" w:rsidRDefault="00304370">
      <w:pPr>
        <w:spacing w:line="200" w:lineRule="exact"/>
      </w:pPr>
    </w:p>
    <w:p w14:paraId="0D23355D" w14:textId="77777777" w:rsidR="00304370" w:rsidRDefault="00304370">
      <w:pPr>
        <w:spacing w:line="200" w:lineRule="exact"/>
      </w:pPr>
    </w:p>
    <w:p w14:paraId="1AC2DE1F" w14:textId="77777777" w:rsidR="00304370" w:rsidRDefault="00304370">
      <w:pPr>
        <w:spacing w:line="200" w:lineRule="exact"/>
      </w:pPr>
    </w:p>
    <w:p w14:paraId="40CFFA9E" w14:textId="77777777" w:rsidR="00304370" w:rsidRDefault="00304370">
      <w:pPr>
        <w:spacing w:line="200" w:lineRule="exact"/>
      </w:pPr>
    </w:p>
    <w:p w14:paraId="05CE5173" w14:textId="77777777" w:rsidR="00304370" w:rsidRDefault="00304370">
      <w:pPr>
        <w:spacing w:line="200" w:lineRule="exact"/>
      </w:pPr>
    </w:p>
    <w:p w14:paraId="57175848" w14:textId="77777777" w:rsidR="00304370" w:rsidRDefault="00304370">
      <w:pPr>
        <w:spacing w:line="200" w:lineRule="exact"/>
      </w:pPr>
    </w:p>
    <w:p w14:paraId="35A2A224" w14:textId="77777777" w:rsidR="00304370" w:rsidRDefault="00304370">
      <w:pPr>
        <w:spacing w:line="200" w:lineRule="exact"/>
      </w:pPr>
    </w:p>
    <w:p w14:paraId="3B330CB4" w14:textId="77777777" w:rsidR="00304370" w:rsidRDefault="00304370">
      <w:pPr>
        <w:spacing w:line="200" w:lineRule="exact"/>
      </w:pPr>
    </w:p>
    <w:p w14:paraId="307B3620" w14:textId="77777777" w:rsidR="00304370" w:rsidRDefault="00304370">
      <w:pPr>
        <w:spacing w:line="200" w:lineRule="exact"/>
      </w:pPr>
    </w:p>
    <w:p w14:paraId="01D83036" w14:textId="77777777" w:rsidR="00304370" w:rsidRDefault="00304370">
      <w:pPr>
        <w:spacing w:line="200" w:lineRule="exact"/>
      </w:pPr>
    </w:p>
    <w:p w14:paraId="5DBE3F23" w14:textId="77777777" w:rsidR="00304370" w:rsidRDefault="00304370">
      <w:pPr>
        <w:spacing w:line="200" w:lineRule="exact"/>
      </w:pPr>
    </w:p>
    <w:p w14:paraId="66891268" w14:textId="77777777" w:rsidR="00304370" w:rsidRDefault="00304370">
      <w:pPr>
        <w:spacing w:line="200" w:lineRule="exact"/>
      </w:pPr>
    </w:p>
    <w:p w14:paraId="339417D1" w14:textId="77777777" w:rsidR="00304370" w:rsidRDefault="00304370">
      <w:pPr>
        <w:spacing w:line="200" w:lineRule="exact"/>
      </w:pPr>
    </w:p>
    <w:p w14:paraId="53628650" w14:textId="77777777" w:rsidR="00304370" w:rsidRDefault="00304370">
      <w:pPr>
        <w:spacing w:line="200" w:lineRule="exact"/>
      </w:pPr>
    </w:p>
    <w:p w14:paraId="05C79FA8" w14:textId="77777777" w:rsidR="00304370" w:rsidRDefault="00304370">
      <w:pPr>
        <w:spacing w:line="200" w:lineRule="exact"/>
      </w:pPr>
    </w:p>
    <w:p w14:paraId="5644956B" w14:textId="77777777" w:rsidR="00304370" w:rsidRDefault="00304370">
      <w:pPr>
        <w:spacing w:line="200" w:lineRule="exact"/>
      </w:pPr>
    </w:p>
    <w:p w14:paraId="20251C37" w14:textId="77777777" w:rsidR="00304370" w:rsidRDefault="00304370">
      <w:pPr>
        <w:spacing w:line="200" w:lineRule="exact"/>
      </w:pPr>
    </w:p>
    <w:p w14:paraId="4AB82480" w14:textId="77777777" w:rsidR="00304370" w:rsidRDefault="00304370">
      <w:pPr>
        <w:spacing w:line="200" w:lineRule="exact"/>
      </w:pPr>
    </w:p>
    <w:p w14:paraId="155D1706" w14:textId="77777777" w:rsidR="00304370" w:rsidRDefault="00304370">
      <w:pPr>
        <w:spacing w:line="200" w:lineRule="exact"/>
      </w:pPr>
    </w:p>
    <w:p w14:paraId="2F48F076" w14:textId="77777777" w:rsidR="00304370" w:rsidRDefault="00304370">
      <w:pPr>
        <w:spacing w:line="200" w:lineRule="exact"/>
      </w:pPr>
    </w:p>
    <w:p w14:paraId="1C3DA9F3" w14:textId="77777777" w:rsidR="00304370" w:rsidRDefault="00304370">
      <w:pPr>
        <w:spacing w:line="200" w:lineRule="exact"/>
      </w:pPr>
    </w:p>
    <w:p w14:paraId="04AD82E8" w14:textId="77777777" w:rsidR="00304370" w:rsidRDefault="00304370">
      <w:pPr>
        <w:spacing w:line="200" w:lineRule="exact"/>
      </w:pPr>
    </w:p>
    <w:p w14:paraId="0F83B788" w14:textId="77777777" w:rsidR="00304370" w:rsidRDefault="00304370">
      <w:pPr>
        <w:spacing w:line="200" w:lineRule="exact"/>
      </w:pPr>
    </w:p>
    <w:p w14:paraId="4B248731" w14:textId="77777777" w:rsidR="00304370" w:rsidRDefault="00304370">
      <w:pPr>
        <w:spacing w:line="200" w:lineRule="exact"/>
      </w:pPr>
    </w:p>
    <w:p w14:paraId="536331C6" w14:textId="77777777" w:rsidR="00304370" w:rsidRDefault="00304370">
      <w:pPr>
        <w:spacing w:line="200" w:lineRule="exact"/>
      </w:pPr>
    </w:p>
    <w:p w14:paraId="1F796401" w14:textId="77777777" w:rsidR="00304370" w:rsidRDefault="00304370">
      <w:pPr>
        <w:spacing w:line="200" w:lineRule="exact"/>
      </w:pPr>
    </w:p>
    <w:p w14:paraId="0EFE437F" w14:textId="77777777" w:rsidR="00304370" w:rsidRDefault="00304370">
      <w:pPr>
        <w:spacing w:line="200" w:lineRule="exact"/>
      </w:pPr>
    </w:p>
    <w:p w14:paraId="4B701D67" w14:textId="77777777" w:rsidR="00304370" w:rsidRDefault="00304370">
      <w:pPr>
        <w:spacing w:line="200" w:lineRule="exact"/>
      </w:pPr>
    </w:p>
    <w:p w14:paraId="2724D016" w14:textId="77777777" w:rsidR="00304370" w:rsidRDefault="00304370">
      <w:pPr>
        <w:spacing w:line="200" w:lineRule="exact"/>
      </w:pPr>
    </w:p>
    <w:p w14:paraId="4A4FA366" w14:textId="77777777" w:rsidR="00304370" w:rsidRDefault="00304370">
      <w:pPr>
        <w:spacing w:before="10" w:line="220" w:lineRule="exact"/>
        <w:rPr>
          <w:sz w:val="22"/>
          <w:szCs w:val="22"/>
        </w:rPr>
      </w:pPr>
    </w:p>
    <w:p w14:paraId="6C3C5DDD"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27</w:t>
      </w:r>
    </w:p>
    <w:p w14:paraId="62E9D102" w14:textId="77777777" w:rsidR="00304370" w:rsidRDefault="009D0661">
      <w:pPr>
        <w:spacing w:before="65"/>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3F041EF4" w14:textId="77777777" w:rsidR="00304370" w:rsidRDefault="00304370">
      <w:pPr>
        <w:spacing w:before="8" w:line="100" w:lineRule="exact"/>
        <w:rPr>
          <w:sz w:val="11"/>
          <w:szCs w:val="11"/>
        </w:rPr>
      </w:pPr>
    </w:p>
    <w:p w14:paraId="1C245FB1" w14:textId="77777777" w:rsidR="00304370" w:rsidRDefault="0036270E">
      <w:pPr>
        <w:ind w:left="5642"/>
      </w:pPr>
      <w:r>
        <w:pict w14:anchorId="738243DD">
          <v:group id="_x0000_s1072" style="position:absolute;left:0;text-align:left;margin-left:68.9pt;margin-top:-2.6pt;width:463.2pt;height:35.3pt;z-index:-3760;mso-position-horizontal-relative:page" coordorigin="1378,-52" coordsize="9264,706">
            <v:shape id="_x0000_s1091" style="position:absolute;left:1395;top:-35;width:4615;height:311" coordorigin="1395,-35" coordsize="4615,311" path="m1395,-35r,312l6010,277r,-312l1395,-35xe" fillcolor="#ededed" stroked="f">
              <v:path arrowok="t"/>
            </v:shape>
            <v:shape id="_x0000_s1090" style="position:absolute;left:6010;top:-35;width:4615;height:311" coordorigin="6010,-35" coordsize="4615,311" path="m6010,-35r,312l10625,277r,-312l6010,-35xe" fillcolor="#ededed" stroked="f">
              <v:path arrowok="t"/>
            </v:shape>
            <v:shape id="_x0000_s1089" style="position:absolute;left:1395;top:277;width:4615;height:360" coordorigin="1395,277" coordsize="4615,360" path="m1395,277r,360l6010,637r,-360l1395,277xe" fillcolor="#ededed" stroked="f">
              <v:path arrowok="t"/>
            </v:shape>
            <v:shape id="_x0000_s1088" style="position:absolute;left:1388;top:-35;width:4630;height:0" coordorigin="1388,-35" coordsize="4630,0" path="m1388,-35r4629,e" filled="f" strokecolor="#bababa" strokeweight=".85pt">
              <v:path arrowok="t"/>
            </v:shape>
            <v:shape id="_x0000_s1087" style="position:absolute;left:6002;top:-42;width:15;height:326" coordorigin="6002,-42" coordsize="15,326" path="m6017,-42r-15,15l6002,269r15,15l6017,-42xe" fillcolor="#bababa" stroked="f">
              <v:path arrowok="t"/>
            </v:shape>
            <v:shape id="_x0000_s1086" style="position:absolute;left:1388;top:276;width:4630;height:0" coordorigin="1388,276" coordsize="4630,0" path="m1388,276r4629,e" filled="f" strokecolor="#bababa" strokeweight=".85pt">
              <v:path arrowok="t"/>
            </v:shape>
            <v:shape id="_x0000_s1085" style="position:absolute;left:1388;top:-42;width:15;height:326" coordorigin="1388,-42" coordsize="15,326" path="m1388,284r15,-15l1403,-27r-15,-15l1388,284xe" fillcolor="#bababa" stroked="f">
              <v:path arrowok="t"/>
            </v:shape>
            <v:shape id="_x0000_s1084" style="position:absolute;left:6002;top:-35;width:4630;height:0" coordorigin="6002,-35" coordsize="4630,0" path="m6002,-35r4630,e" filled="f" strokecolor="#bababa" strokeweight=".85pt">
              <v:path arrowok="t"/>
            </v:shape>
            <v:shape id="_x0000_s1083" style="position:absolute;left:10617;top:-42;width:15;height:326" coordorigin="10617,-42" coordsize="15,326" path="m10632,-42r-15,15l10617,269r15,15l10632,-42xe" fillcolor="#bababa" stroked="f">
              <v:path arrowok="t"/>
            </v:shape>
            <v:shape id="_x0000_s1082" style="position:absolute;left:6002;top:276;width:4630;height:0" coordorigin="6002,276" coordsize="4630,0" path="m6002,276r4630,e" filled="f" strokecolor="#bababa" strokeweight=".85pt">
              <v:path arrowok="t"/>
            </v:shape>
            <v:shape id="_x0000_s1081" style="position:absolute;left:6002;top:-42;width:15;height:326" coordorigin="6002,-42" coordsize="15,326" path="m6002,284r15,-15l6017,-27r-15,-15l6002,284xe" fillcolor="#bababa" stroked="f">
              <v:path arrowok="t"/>
            </v:shape>
            <v:shape id="_x0000_s1080" style="position:absolute;left:1388;top:276;width:4630;height:0" coordorigin="1388,276" coordsize="4630,0" path="m1388,276r4629,e" filled="f" strokecolor="#bababa" strokeweight=".85pt">
              <v:path arrowok="t"/>
            </v:shape>
            <v:shape id="_x0000_s1079" style="position:absolute;left:6002;top:269;width:15;height:375" coordorigin="6002,269" coordsize="15,375" path="m6017,269r-15,15l6002,629r15,15l6017,269xe" fillcolor="#bababa" stroked="f">
              <v:path arrowok="t"/>
            </v:shape>
            <v:shape id="_x0000_s1078" style="position:absolute;left:1388;top:636;width:4630;height:0" coordorigin="1388,636" coordsize="4630,0" path="m1388,636r4629,e" filled="f" strokecolor="#bababa" strokeweight=".85pt">
              <v:path arrowok="t"/>
            </v:shape>
            <v:shape id="_x0000_s1077" style="position:absolute;left:1388;top:269;width:15;height:375" coordorigin="1388,269" coordsize="15,375" path="m1388,644r15,-15l1403,284r-15,-15l1388,644xe" fillcolor="#bababa" stroked="f">
              <v:path arrowok="t"/>
            </v:shape>
            <v:shape id="_x0000_s1076" style="position:absolute;left:6002;top:276;width:4630;height:0" coordorigin="6002,276" coordsize="4630,0" path="m6002,276r4630,e" filled="f" strokecolor="#bababa" strokeweight=".85pt">
              <v:path arrowok="t"/>
            </v:shape>
            <v:shape id="_x0000_s1075" style="position:absolute;left:10617;top:269;width:15;height:375" coordorigin="10617,269" coordsize="15,375" path="m10632,269r-15,15l10617,629r15,15l10632,269xe" fillcolor="#bababa" stroked="f">
              <v:path arrowok="t"/>
            </v:shape>
            <v:shape id="_x0000_s1074" style="position:absolute;left:6002;top:636;width:4630;height:0" coordorigin="6002,636" coordsize="4630,0" path="m6002,636r4630,e" filled="f" strokecolor="#bababa" strokeweight=".85pt">
              <v:path arrowok="t"/>
            </v:shape>
            <v:shape id="_x0000_s1073"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3A77D61A" w14:textId="77777777" w:rsidR="00304370" w:rsidRDefault="00304370">
      <w:pPr>
        <w:spacing w:before="7" w:line="100" w:lineRule="exact"/>
        <w:rPr>
          <w:sz w:val="11"/>
          <w:szCs w:val="11"/>
        </w:rPr>
      </w:pPr>
    </w:p>
    <w:p w14:paraId="225D8441" w14:textId="77777777" w:rsidR="00304370" w:rsidRDefault="009D0661">
      <w:pPr>
        <w:ind w:left="573"/>
      </w:pPr>
      <w:r>
        <w:rPr>
          <w:color w:val="333333"/>
        </w:rPr>
        <w:t>New</w:t>
      </w:r>
      <w:r>
        <w:rPr>
          <w:color w:val="333333"/>
          <w:spacing w:val="34"/>
        </w:rPr>
        <w:t xml:space="preserve"> </w:t>
      </w:r>
      <w:r>
        <w:rPr>
          <w:color w:val="333333"/>
          <w:w w:val="109"/>
        </w:rPr>
        <w:t>article</w:t>
      </w:r>
    </w:p>
    <w:p w14:paraId="78A77F29" w14:textId="77777777" w:rsidR="00304370" w:rsidRDefault="00304370">
      <w:pPr>
        <w:spacing w:line="200" w:lineRule="exact"/>
      </w:pPr>
    </w:p>
    <w:p w14:paraId="4CC64805" w14:textId="77777777" w:rsidR="00304370" w:rsidRDefault="00304370">
      <w:pPr>
        <w:spacing w:line="200" w:lineRule="exact"/>
      </w:pPr>
    </w:p>
    <w:p w14:paraId="6DC5D908" w14:textId="77777777" w:rsidR="00304370" w:rsidRDefault="00304370">
      <w:pPr>
        <w:spacing w:line="200" w:lineRule="exact"/>
      </w:pPr>
    </w:p>
    <w:p w14:paraId="5A23F35A" w14:textId="77777777" w:rsidR="00304370" w:rsidRDefault="00304370">
      <w:pPr>
        <w:spacing w:before="8" w:line="200" w:lineRule="exact"/>
      </w:pPr>
    </w:p>
    <w:p w14:paraId="303BAFD1"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7CD4C2E2" w14:textId="77777777" w:rsidR="00304370" w:rsidRDefault="00304370">
      <w:pPr>
        <w:spacing w:before="8" w:line="100" w:lineRule="exact"/>
        <w:rPr>
          <w:sz w:val="10"/>
          <w:szCs w:val="10"/>
        </w:rPr>
      </w:pPr>
    </w:p>
    <w:p w14:paraId="09454FC4"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4311C8D3" w14:textId="77777777" w:rsidR="00304370" w:rsidRDefault="00304370">
      <w:pPr>
        <w:spacing w:line="200" w:lineRule="exact"/>
      </w:pPr>
    </w:p>
    <w:p w14:paraId="1C523074" w14:textId="77777777" w:rsidR="00304370" w:rsidRDefault="00304370">
      <w:pPr>
        <w:spacing w:line="200" w:lineRule="exact"/>
      </w:pPr>
    </w:p>
    <w:p w14:paraId="181997E7" w14:textId="77777777" w:rsidR="00304370" w:rsidRDefault="00304370">
      <w:pPr>
        <w:spacing w:before="3" w:line="200" w:lineRule="exact"/>
      </w:pPr>
    </w:p>
    <w:p w14:paraId="28E53084" w14:textId="77777777" w:rsidR="00304370" w:rsidRDefault="0036270E">
      <w:pPr>
        <w:ind w:left="115"/>
        <w:rPr>
          <w:sz w:val="30"/>
          <w:szCs w:val="30"/>
        </w:rPr>
      </w:pPr>
      <w:r>
        <w:pict w14:anchorId="67726E84">
          <v:group id="_x0000_s1070" style="position:absolute;left:0;text-align:left;margin-left:54.75pt;margin-top:21.8pt;width:485.8pt;height:0;z-index:-3759;mso-position-horizontal-relative:page" coordorigin="1095,436" coordsize="9716,0">
            <v:shape id="_x0000_s1071" style="position:absolute;left:1095;top:436;width:9716;height:0" coordorigin="1095,436" coordsize="9716,0" path="m1095,436r9716,e" filled="f" strokecolor="#004e98" strokeweight="1.6pt">
              <v:path arrowok="t"/>
            </v:shape>
            <w10:wrap anchorx="page"/>
          </v:group>
        </w:pict>
      </w:r>
      <w:r w:rsidR="009D0661">
        <w:rPr>
          <w:color w:val="004E98"/>
          <w:sz w:val="30"/>
          <w:szCs w:val="30"/>
        </w:rPr>
        <w:t>ANNEX</w:t>
      </w:r>
      <w:r w:rsidR="009D0661">
        <w:rPr>
          <w:color w:val="004E98"/>
          <w:spacing w:val="-13"/>
          <w:sz w:val="30"/>
          <w:szCs w:val="30"/>
        </w:rPr>
        <w:t xml:space="preserve"> </w:t>
      </w:r>
      <w:r w:rsidR="009D0661">
        <w:rPr>
          <w:color w:val="004E98"/>
          <w:w w:val="83"/>
          <w:sz w:val="30"/>
          <w:szCs w:val="30"/>
        </w:rPr>
        <w:t>I</w:t>
      </w:r>
    </w:p>
    <w:p w14:paraId="7B83093F" w14:textId="77777777" w:rsidR="00304370" w:rsidRDefault="00304370">
      <w:pPr>
        <w:spacing w:before="10" w:line="120" w:lineRule="exact"/>
        <w:rPr>
          <w:sz w:val="13"/>
          <w:szCs w:val="13"/>
        </w:rPr>
      </w:pPr>
    </w:p>
    <w:p w14:paraId="6D06B929" w14:textId="77777777" w:rsidR="00304370" w:rsidRDefault="00304370">
      <w:pPr>
        <w:spacing w:line="200" w:lineRule="exact"/>
      </w:pPr>
    </w:p>
    <w:p w14:paraId="35FA3CBA" w14:textId="77777777" w:rsidR="00304370" w:rsidRDefault="00304370">
      <w:pPr>
        <w:spacing w:line="200" w:lineRule="exact"/>
      </w:pPr>
    </w:p>
    <w:p w14:paraId="5BF87586" w14:textId="77777777" w:rsidR="00304370" w:rsidRDefault="00304370">
      <w:pPr>
        <w:spacing w:line="200" w:lineRule="exact"/>
      </w:pPr>
    </w:p>
    <w:p w14:paraId="65C17A3B" w14:textId="77777777" w:rsidR="00304370" w:rsidRDefault="00304370">
      <w:pPr>
        <w:spacing w:line="200" w:lineRule="exact"/>
      </w:pPr>
    </w:p>
    <w:p w14:paraId="4A7B207F" w14:textId="77777777" w:rsidR="00304370" w:rsidRDefault="00304370">
      <w:pPr>
        <w:spacing w:line="200" w:lineRule="exact"/>
      </w:pPr>
    </w:p>
    <w:p w14:paraId="709A73A9" w14:textId="77777777" w:rsidR="00304370" w:rsidRDefault="00304370">
      <w:pPr>
        <w:spacing w:line="200" w:lineRule="exact"/>
      </w:pPr>
    </w:p>
    <w:p w14:paraId="70541E31" w14:textId="77777777" w:rsidR="00304370" w:rsidRDefault="00304370">
      <w:pPr>
        <w:spacing w:line="200" w:lineRule="exact"/>
      </w:pPr>
    </w:p>
    <w:p w14:paraId="66172B1F" w14:textId="77777777" w:rsidR="00304370" w:rsidRDefault="00304370">
      <w:pPr>
        <w:spacing w:line="200" w:lineRule="exact"/>
      </w:pPr>
    </w:p>
    <w:p w14:paraId="21DE1EB4" w14:textId="77777777" w:rsidR="00304370" w:rsidRDefault="00304370">
      <w:pPr>
        <w:spacing w:line="200" w:lineRule="exact"/>
      </w:pPr>
    </w:p>
    <w:p w14:paraId="614C9C15" w14:textId="77777777" w:rsidR="00304370" w:rsidRDefault="00304370">
      <w:pPr>
        <w:spacing w:line="200" w:lineRule="exact"/>
      </w:pPr>
    </w:p>
    <w:p w14:paraId="530CB06A" w14:textId="77777777" w:rsidR="00304370" w:rsidRDefault="00304370">
      <w:pPr>
        <w:spacing w:line="200" w:lineRule="exact"/>
      </w:pPr>
    </w:p>
    <w:p w14:paraId="28D8A3BB" w14:textId="77777777" w:rsidR="00304370" w:rsidRDefault="00304370">
      <w:pPr>
        <w:spacing w:line="200" w:lineRule="exact"/>
      </w:pPr>
    </w:p>
    <w:p w14:paraId="1A0E12E1" w14:textId="77777777" w:rsidR="00304370" w:rsidRDefault="00304370">
      <w:pPr>
        <w:spacing w:line="200" w:lineRule="exact"/>
      </w:pPr>
    </w:p>
    <w:p w14:paraId="28F70254" w14:textId="77777777" w:rsidR="00304370" w:rsidRDefault="00304370">
      <w:pPr>
        <w:spacing w:line="200" w:lineRule="exact"/>
      </w:pPr>
    </w:p>
    <w:p w14:paraId="27211A06" w14:textId="77777777" w:rsidR="00304370" w:rsidRDefault="00304370">
      <w:pPr>
        <w:spacing w:line="200" w:lineRule="exact"/>
      </w:pPr>
    </w:p>
    <w:p w14:paraId="3BF012ED" w14:textId="77777777" w:rsidR="00304370" w:rsidRDefault="00304370">
      <w:pPr>
        <w:spacing w:line="200" w:lineRule="exact"/>
      </w:pPr>
    </w:p>
    <w:p w14:paraId="0412D12A" w14:textId="77777777" w:rsidR="00304370" w:rsidRDefault="00304370">
      <w:pPr>
        <w:spacing w:line="200" w:lineRule="exact"/>
      </w:pPr>
    </w:p>
    <w:p w14:paraId="60EEDB2C" w14:textId="77777777" w:rsidR="00304370" w:rsidRDefault="00304370">
      <w:pPr>
        <w:spacing w:line="200" w:lineRule="exact"/>
      </w:pPr>
    </w:p>
    <w:p w14:paraId="465B198D" w14:textId="77777777" w:rsidR="00304370" w:rsidRDefault="00304370">
      <w:pPr>
        <w:spacing w:line="200" w:lineRule="exact"/>
      </w:pPr>
    </w:p>
    <w:p w14:paraId="2FF005A6" w14:textId="77777777" w:rsidR="00304370" w:rsidRDefault="00304370">
      <w:pPr>
        <w:spacing w:line="200" w:lineRule="exact"/>
      </w:pPr>
    </w:p>
    <w:p w14:paraId="26157976" w14:textId="77777777" w:rsidR="00304370" w:rsidRDefault="00304370">
      <w:pPr>
        <w:spacing w:line="200" w:lineRule="exact"/>
      </w:pPr>
    </w:p>
    <w:p w14:paraId="20E17AA3" w14:textId="77777777" w:rsidR="00304370" w:rsidRDefault="00304370">
      <w:pPr>
        <w:spacing w:line="200" w:lineRule="exact"/>
      </w:pPr>
    </w:p>
    <w:p w14:paraId="052A7FBB" w14:textId="77777777" w:rsidR="00304370" w:rsidRDefault="00304370">
      <w:pPr>
        <w:spacing w:line="200" w:lineRule="exact"/>
      </w:pPr>
    </w:p>
    <w:p w14:paraId="4A72EB78" w14:textId="77777777" w:rsidR="00304370" w:rsidRDefault="00304370">
      <w:pPr>
        <w:spacing w:line="200" w:lineRule="exact"/>
      </w:pPr>
    </w:p>
    <w:p w14:paraId="35C03FD3" w14:textId="77777777" w:rsidR="00304370" w:rsidRDefault="00304370">
      <w:pPr>
        <w:spacing w:line="200" w:lineRule="exact"/>
      </w:pPr>
    </w:p>
    <w:p w14:paraId="2B5D4457" w14:textId="77777777" w:rsidR="00304370" w:rsidRDefault="00304370">
      <w:pPr>
        <w:spacing w:line="200" w:lineRule="exact"/>
      </w:pPr>
    </w:p>
    <w:p w14:paraId="34138A68" w14:textId="77777777" w:rsidR="00304370" w:rsidRDefault="00304370">
      <w:pPr>
        <w:spacing w:line="200" w:lineRule="exact"/>
      </w:pPr>
    </w:p>
    <w:p w14:paraId="6CB19896" w14:textId="77777777" w:rsidR="00304370" w:rsidRDefault="00304370">
      <w:pPr>
        <w:spacing w:line="200" w:lineRule="exact"/>
      </w:pPr>
    </w:p>
    <w:p w14:paraId="7437A667" w14:textId="77777777" w:rsidR="00304370" w:rsidRDefault="00304370">
      <w:pPr>
        <w:spacing w:line="200" w:lineRule="exact"/>
      </w:pPr>
    </w:p>
    <w:p w14:paraId="15F7BDA0" w14:textId="77777777" w:rsidR="00304370" w:rsidRDefault="00304370">
      <w:pPr>
        <w:spacing w:line="200" w:lineRule="exact"/>
      </w:pPr>
    </w:p>
    <w:p w14:paraId="5C324E82" w14:textId="77777777" w:rsidR="00304370" w:rsidRDefault="00304370">
      <w:pPr>
        <w:spacing w:line="200" w:lineRule="exact"/>
      </w:pPr>
    </w:p>
    <w:p w14:paraId="10FAB196" w14:textId="77777777" w:rsidR="00304370" w:rsidRDefault="00304370">
      <w:pPr>
        <w:spacing w:line="200" w:lineRule="exact"/>
      </w:pPr>
    </w:p>
    <w:p w14:paraId="7C7B9198" w14:textId="77777777" w:rsidR="00304370" w:rsidRDefault="00304370">
      <w:pPr>
        <w:spacing w:line="200" w:lineRule="exact"/>
      </w:pPr>
    </w:p>
    <w:p w14:paraId="2B8D66B6" w14:textId="77777777" w:rsidR="00304370" w:rsidRDefault="00304370">
      <w:pPr>
        <w:spacing w:line="200" w:lineRule="exact"/>
      </w:pPr>
    </w:p>
    <w:p w14:paraId="6AAA1C92" w14:textId="77777777" w:rsidR="00304370" w:rsidRDefault="00304370">
      <w:pPr>
        <w:spacing w:line="200" w:lineRule="exact"/>
      </w:pPr>
    </w:p>
    <w:p w14:paraId="1B16FFAF" w14:textId="77777777" w:rsidR="00304370" w:rsidRDefault="00304370">
      <w:pPr>
        <w:spacing w:line="200" w:lineRule="exact"/>
      </w:pPr>
    </w:p>
    <w:p w14:paraId="5C5B8C9A" w14:textId="77777777" w:rsidR="00304370" w:rsidRDefault="00304370">
      <w:pPr>
        <w:spacing w:line="200" w:lineRule="exact"/>
      </w:pPr>
    </w:p>
    <w:p w14:paraId="3F2DDA58" w14:textId="77777777" w:rsidR="00304370" w:rsidRDefault="00304370">
      <w:pPr>
        <w:spacing w:line="200" w:lineRule="exact"/>
      </w:pPr>
    </w:p>
    <w:p w14:paraId="5D1E391C" w14:textId="77777777" w:rsidR="00304370" w:rsidRDefault="00304370">
      <w:pPr>
        <w:spacing w:line="200" w:lineRule="exact"/>
      </w:pPr>
    </w:p>
    <w:p w14:paraId="6B81CA86" w14:textId="77777777" w:rsidR="00304370" w:rsidRDefault="00304370">
      <w:pPr>
        <w:spacing w:line="200" w:lineRule="exact"/>
      </w:pPr>
    </w:p>
    <w:p w14:paraId="6D437156" w14:textId="77777777" w:rsidR="00304370" w:rsidRDefault="00304370">
      <w:pPr>
        <w:spacing w:line="200" w:lineRule="exact"/>
      </w:pPr>
    </w:p>
    <w:p w14:paraId="4F5FD76B" w14:textId="77777777" w:rsidR="00304370" w:rsidRDefault="00304370">
      <w:pPr>
        <w:spacing w:line="200" w:lineRule="exact"/>
      </w:pPr>
    </w:p>
    <w:p w14:paraId="2AD8025B" w14:textId="77777777" w:rsidR="00304370" w:rsidRDefault="00304370">
      <w:pPr>
        <w:spacing w:line="200" w:lineRule="exact"/>
      </w:pPr>
    </w:p>
    <w:p w14:paraId="3BDF38C5" w14:textId="77777777" w:rsidR="00304370" w:rsidRDefault="00304370">
      <w:pPr>
        <w:spacing w:line="200" w:lineRule="exact"/>
      </w:pPr>
    </w:p>
    <w:p w14:paraId="7D91C3FD" w14:textId="77777777" w:rsidR="00304370" w:rsidRDefault="00304370">
      <w:pPr>
        <w:spacing w:line="200" w:lineRule="exact"/>
      </w:pPr>
    </w:p>
    <w:p w14:paraId="5C18CCBA" w14:textId="77777777" w:rsidR="00304370" w:rsidRDefault="00304370">
      <w:pPr>
        <w:spacing w:line="200" w:lineRule="exact"/>
      </w:pPr>
    </w:p>
    <w:p w14:paraId="3E72D350" w14:textId="77777777" w:rsidR="00304370" w:rsidRDefault="00304370">
      <w:pPr>
        <w:spacing w:line="200" w:lineRule="exact"/>
      </w:pPr>
    </w:p>
    <w:p w14:paraId="56217270" w14:textId="77777777" w:rsidR="00304370" w:rsidRDefault="00304370">
      <w:pPr>
        <w:spacing w:line="200" w:lineRule="exact"/>
      </w:pPr>
    </w:p>
    <w:p w14:paraId="5C300C60" w14:textId="77777777" w:rsidR="00304370" w:rsidRDefault="00304370">
      <w:pPr>
        <w:spacing w:line="200" w:lineRule="exact"/>
      </w:pPr>
    </w:p>
    <w:p w14:paraId="3A57A8F9" w14:textId="77777777" w:rsidR="00304370" w:rsidRDefault="00304370">
      <w:pPr>
        <w:spacing w:line="200" w:lineRule="exact"/>
      </w:pPr>
    </w:p>
    <w:p w14:paraId="4FFA3A17" w14:textId="77777777" w:rsidR="00304370" w:rsidRDefault="00304370">
      <w:pPr>
        <w:spacing w:line="200" w:lineRule="exact"/>
      </w:pPr>
    </w:p>
    <w:p w14:paraId="4D9351D5" w14:textId="77777777" w:rsidR="00304370" w:rsidRDefault="00304370">
      <w:pPr>
        <w:spacing w:line="200" w:lineRule="exact"/>
      </w:pPr>
    </w:p>
    <w:p w14:paraId="27B72B2D" w14:textId="77777777" w:rsidR="00304370" w:rsidRDefault="00304370">
      <w:pPr>
        <w:spacing w:line="200" w:lineRule="exact"/>
      </w:pPr>
    </w:p>
    <w:p w14:paraId="39002C2C" w14:textId="77777777" w:rsidR="00304370" w:rsidRDefault="00304370">
      <w:pPr>
        <w:spacing w:line="200" w:lineRule="exact"/>
      </w:pPr>
    </w:p>
    <w:p w14:paraId="56AB711F" w14:textId="77777777" w:rsidR="00304370" w:rsidRDefault="00304370">
      <w:pPr>
        <w:spacing w:line="200" w:lineRule="exact"/>
      </w:pPr>
    </w:p>
    <w:p w14:paraId="0A1F83A3" w14:textId="77777777" w:rsidR="00304370" w:rsidRDefault="00304370">
      <w:pPr>
        <w:spacing w:line="200" w:lineRule="exact"/>
      </w:pPr>
    </w:p>
    <w:p w14:paraId="7609C1BA" w14:textId="77777777" w:rsidR="00304370" w:rsidRDefault="00304370">
      <w:pPr>
        <w:spacing w:line="200" w:lineRule="exact"/>
      </w:pPr>
    </w:p>
    <w:p w14:paraId="6F5A01A4" w14:textId="77777777" w:rsidR="00304370" w:rsidRDefault="00304370">
      <w:pPr>
        <w:spacing w:line="200" w:lineRule="exact"/>
      </w:pPr>
    </w:p>
    <w:p w14:paraId="6AFDE131" w14:textId="77777777" w:rsidR="00304370" w:rsidRDefault="00304370">
      <w:pPr>
        <w:spacing w:line="200" w:lineRule="exact"/>
      </w:pPr>
    </w:p>
    <w:p w14:paraId="28B5154E" w14:textId="77777777" w:rsidR="00304370" w:rsidRDefault="00304370">
      <w:pPr>
        <w:spacing w:line="200" w:lineRule="exact"/>
      </w:pPr>
    </w:p>
    <w:p w14:paraId="45FF1898" w14:textId="77777777" w:rsidR="00304370" w:rsidRDefault="009D0661">
      <w:pPr>
        <w:spacing w:before="29"/>
        <w:ind w:right="100"/>
        <w:jc w:val="right"/>
        <w:rPr>
          <w:sz w:val="24"/>
          <w:szCs w:val="24"/>
        </w:rPr>
        <w:sectPr w:rsidR="00304370">
          <w:pgSz w:w="11920" w:h="16840"/>
          <w:pgMar w:top="880" w:right="620" w:bottom="0" w:left="980" w:header="720" w:footer="720" w:gutter="0"/>
          <w:cols w:space="720"/>
        </w:sectPr>
      </w:pPr>
      <w:r>
        <w:rPr>
          <w:sz w:val="24"/>
          <w:szCs w:val="24"/>
        </w:rPr>
        <w:t>28</w:t>
      </w:r>
    </w:p>
    <w:p w14:paraId="665F4F17" w14:textId="77777777" w:rsidR="00304370" w:rsidRDefault="0036270E">
      <w:pPr>
        <w:spacing w:before="57"/>
        <w:ind w:left="115"/>
        <w:rPr>
          <w:sz w:val="21"/>
          <w:szCs w:val="21"/>
        </w:rPr>
      </w:pPr>
      <w:r>
        <w:pict w14:anchorId="2C06BA43">
          <v:group id="_x0000_s1067" style="position:absolute;left:0;text-align:left;margin-left:530.2pt;margin-top:64.6pt;width:1.75pt;height:19.75pt;z-index:-3756;mso-position-horizontal-relative:page" coordorigin="10604,1292" coordsize="35,395">
            <v:shape id="_x0000_s1069" style="position:absolute;left:10614;top:1302;width:15;height:375" coordorigin="10614,1302" coordsize="15,375" path="m10629,1302r-15,15l10614,1662r15,15l10629,1302xe" fillcolor="#bababa" stroked="f">
              <v:path arrowok="t"/>
            </v:shape>
            <v:shape id="_x0000_s1068" style="position:absolute;left:10614;top:1302;width:15;height:375" coordorigin="10614,1302" coordsize="15,375" path="m10614,1677r15,-15l10629,1317r-15,-15l10614,1677xe" fillcolor="#bababa" stroked="f">
              <v:path arrowok="t"/>
            </v:shape>
            <w10:wrap anchorx="page"/>
          </v:group>
        </w:pict>
      </w:r>
      <w:r>
        <w:pict w14:anchorId="19245CEE">
          <v:group id="_x0000_s1065" style="position:absolute;left:0;text-align:left;margin-left:761.35pt;margin-top:110.35pt;width:.75pt;height:18.75pt;z-index:-3755;mso-position-horizontal-relative:page;mso-position-vertical-relative:page" coordorigin="15227,2207" coordsize="15,375">
            <v:shape id="_x0000_s1066" style="position:absolute;left:15227;top:2207;width:15;height:375" coordorigin="15227,2207" coordsize="15,375" path="m15242,2207r-15,15l15227,2567r15,15l15242,220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716A1752" w14:textId="77777777" w:rsidR="00304370" w:rsidRDefault="0036270E">
      <w:pPr>
        <w:spacing w:before="78"/>
        <w:ind w:left="115"/>
        <w:rPr>
          <w:sz w:val="21"/>
          <w:szCs w:val="21"/>
        </w:rPr>
      </w:pPr>
      <w:r>
        <w:pict w14:anchorId="230DDFF8">
          <v:group id="_x0000_s1062" style="position:absolute;left:0;text-align:left;margin-left:299.55pt;margin-top:49.65pt;width:1.75pt;height:19.75pt;z-index:-3758;mso-position-horizontal-relative:page" coordorigin="5991,993" coordsize="35,395">
            <v:shape id="_x0000_s1064" style="position:absolute;left:6001;top:1003;width:15;height:375" coordorigin="6001,1003" coordsize="15,375" path="m6016,1003r-15,15l6001,1363r15,15l6016,1003xe" fillcolor="#bababa" stroked="f">
              <v:path arrowok="t"/>
            </v:shape>
            <v:shape id="_x0000_s1063" style="position:absolute;left:6001;top:1003;width:15;height:375" coordorigin="6001,1003" coordsize="15,375" path="m6001,1378r15,-15l6016,1018r-15,-15l6001,1378xe" fillcolor="#bababa" stroked="f">
              <v:path arrowok="t"/>
            </v:shape>
            <w10:wrap anchorx="page"/>
          </v:group>
        </w:pict>
      </w:r>
      <w:r>
        <w:pict w14:anchorId="6655E7D6">
          <v:group id="_x0000_s1060" style="position:absolute;left:0;text-align:left;margin-left:69.4pt;margin-top:50.15pt;width:.75pt;height:18.75pt;z-index:-3757;mso-position-horizontal-relative:page" coordorigin="1388,1003" coordsize="15,375">
            <v:shape id="_x0000_s1061" style="position:absolute;left:1388;top:1003;width:15;height:375" coordorigin="1388,1003" coordsize="15,375" path="m1388,1378r15,-15l1403,1018r-15,-15l1388,137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0E0D8932"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304370" w14:paraId="1B9945DE"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85505ED"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0D128DE" w14:textId="77777777" w:rsidR="00304370" w:rsidRDefault="00304370">
            <w:pPr>
              <w:spacing w:before="4" w:line="160" w:lineRule="exact"/>
              <w:rPr>
                <w:sz w:val="17"/>
                <w:szCs w:val="17"/>
              </w:rPr>
            </w:pPr>
          </w:p>
          <w:p w14:paraId="6319A955"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6A82162A"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1782D12D"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621A0BBF" w14:textId="77777777" w:rsidR="00304370" w:rsidRDefault="009D0661">
            <w:pPr>
              <w:spacing w:before="50"/>
              <w:ind w:left="158"/>
            </w:pPr>
            <w:proofErr w:type="gramStart"/>
            <w:r>
              <w:rPr>
                <w:color w:val="333333"/>
              </w:rPr>
              <w:t xml:space="preserve">Annex </w:t>
            </w:r>
            <w:r>
              <w:rPr>
                <w:color w:val="333333"/>
                <w:spacing w:val="2"/>
              </w:rPr>
              <w:t xml:space="preserve"> </w:t>
            </w:r>
            <w:r>
              <w:rPr>
                <w:color w:val="333333"/>
              </w:rPr>
              <w:t>I</w:t>
            </w:r>
            <w:proofErr w:type="gramEnd"/>
          </w:p>
        </w:tc>
        <w:tc>
          <w:tcPr>
            <w:tcW w:w="9226" w:type="dxa"/>
            <w:gridSpan w:val="2"/>
            <w:tcBorders>
              <w:top w:val="single" w:sz="7" w:space="0" w:color="BABABA"/>
              <w:left w:val="nil"/>
              <w:bottom w:val="single" w:sz="7" w:space="0" w:color="BABABA"/>
              <w:right w:val="nil"/>
            </w:tcBorders>
          </w:tcPr>
          <w:p w14:paraId="1C417DC6" w14:textId="77777777" w:rsidR="00304370" w:rsidRDefault="00304370"/>
        </w:tc>
      </w:tr>
    </w:tbl>
    <w:p w14:paraId="109F6053" w14:textId="77777777" w:rsidR="00304370" w:rsidRDefault="00304370">
      <w:pPr>
        <w:spacing w:line="180" w:lineRule="exact"/>
        <w:rPr>
          <w:sz w:val="19"/>
          <w:szCs w:val="19"/>
        </w:rPr>
      </w:pPr>
    </w:p>
    <w:p w14:paraId="4D3F13BD" w14:textId="77777777" w:rsidR="00304370" w:rsidRDefault="00304370">
      <w:pPr>
        <w:spacing w:line="200" w:lineRule="exact"/>
      </w:pPr>
    </w:p>
    <w:p w14:paraId="07E50D5C" w14:textId="77777777" w:rsidR="00304370" w:rsidRDefault="00304370">
      <w:pPr>
        <w:spacing w:line="200" w:lineRule="exact"/>
      </w:pPr>
    </w:p>
    <w:p w14:paraId="793E31C6" w14:textId="77777777" w:rsidR="00304370" w:rsidRDefault="00304370">
      <w:pPr>
        <w:spacing w:line="200" w:lineRule="exact"/>
      </w:pPr>
    </w:p>
    <w:p w14:paraId="62087156" w14:textId="77777777" w:rsidR="00304370" w:rsidRDefault="00304370">
      <w:pPr>
        <w:spacing w:line="200" w:lineRule="exact"/>
      </w:pPr>
    </w:p>
    <w:p w14:paraId="78F0EC8C" w14:textId="77777777" w:rsidR="00304370" w:rsidRDefault="00304370">
      <w:pPr>
        <w:spacing w:line="200" w:lineRule="exact"/>
      </w:pPr>
    </w:p>
    <w:p w14:paraId="4DAF9DCF" w14:textId="77777777" w:rsidR="00304370" w:rsidRDefault="00304370">
      <w:pPr>
        <w:spacing w:line="200" w:lineRule="exact"/>
      </w:pPr>
    </w:p>
    <w:p w14:paraId="6545FE37" w14:textId="77777777" w:rsidR="00304370" w:rsidRDefault="00304370">
      <w:pPr>
        <w:spacing w:line="200" w:lineRule="exact"/>
      </w:pPr>
    </w:p>
    <w:p w14:paraId="49367306" w14:textId="77777777" w:rsidR="00304370" w:rsidRDefault="00304370">
      <w:pPr>
        <w:spacing w:line="200" w:lineRule="exact"/>
      </w:pPr>
    </w:p>
    <w:p w14:paraId="48E78E5D" w14:textId="77777777" w:rsidR="00304370" w:rsidRDefault="00304370">
      <w:pPr>
        <w:spacing w:line="200" w:lineRule="exact"/>
      </w:pPr>
    </w:p>
    <w:p w14:paraId="764D4FD0" w14:textId="77777777" w:rsidR="00304370" w:rsidRDefault="00304370">
      <w:pPr>
        <w:spacing w:line="200" w:lineRule="exact"/>
      </w:pPr>
    </w:p>
    <w:p w14:paraId="0EFBCA17" w14:textId="77777777" w:rsidR="00304370" w:rsidRDefault="00304370">
      <w:pPr>
        <w:spacing w:line="200" w:lineRule="exact"/>
      </w:pPr>
    </w:p>
    <w:p w14:paraId="6C847AA4" w14:textId="77777777" w:rsidR="00304370" w:rsidRDefault="00304370">
      <w:pPr>
        <w:spacing w:line="200" w:lineRule="exact"/>
      </w:pPr>
    </w:p>
    <w:p w14:paraId="3161DED0" w14:textId="77777777" w:rsidR="00304370" w:rsidRDefault="00304370">
      <w:pPr>
        <w:spacing w:line="200" w:lineRule="exact"/>
      </w:pPr>
    </w:p>
    <w:p w14:paraId="12ADA782" w14:textId="77777777" w:rsidR="00304370" w:rsidRDefault="00304370">
      <w:pPr>
        <w:spacing w:line="200" w:lineRule="exact"/>
      </w:pPr>
    </w:p>
    <w:p w14:paraId="2AFFE6D1" w14:textId="77777777" w:rsidR="00304370" w:rsidRDefault="00304370">
      <w:pPr>
        <w:spacing w:line="200" w:lineRule="exact"/>
      </w:pPr>
    </w:p>
    <w:p w14:paraId="3646A96E" w14:textId="77777777" w:rsidR="00304370" w:rsidRDefault="00304370">
      <w:pPr>
        <w:spacing w:line="200" w:lineRule="exact"/>
      </w:pPr>
    </w:p>
    <w:p w14:paraId="4FDEC211" w14:textId="77777777" w:rsidR="00304370" w:rsidRDefault="00304370">
      <w:pPr>
        <w:spacing w:line="200" w:lineRule="exact"/>
      </w:pPr>
    </w:p>
    <w:p w14:paraId="2FC7EF9A" w14:textId="77777777" w:rsidR="00304370" w:rsidRDefault="00304370">
      <w:pPr>
        <w:spacing w:line="200" w:lineRule="exact"/>
      </w:pPr>
    </w:p>
    <w:p w14:paraId="243FB03A" w14:textId="77777777" w:rsidR="00304370" w:rsidRDefault="00304370">
      <w:pPr>
        <w:spacing w:line="200" w:lineRule="exact"/>
      </w:pPr>
    </w:p>
    <w:p w14:paraId="3A586D46" w14:textId="77777777" w:rsidR="00304370" w:rsidRDefault="00304370">
      <w:pPr>
        <w:spacing w:line="200" w:lineRule="exact"/>
      </w:pPr>
    </w:p>
    <w:p w14:paraId="6D64E5DA" w14:textId="77777777" w:rsidR="00304370" w:rsidRDefault="00304370">
      <w:pPr>
        <w:spacing w:line="200" w:lineRule="exact"/>
      </w:pPr>
    </w:p>
    <w:p w14:paraId="52D2CAB7" w14:textId="77777777" w:rsidR="00304370" w:rsidRDefault="00304370">
      <w:pPr>
        <w:spacing w:line="200" w:lineRule="exact"/>
      </w:pPr>
    </w:p>
    <w:p w14:paraId="7BB7A552" w14:textId="77777777" w:rsidR="00304370" w:rsidRDefault="00304370">
      <w:pPr>
        <w:spacing w:line="200" w:lineRule="exact"/>
      </w:pPr>
    </w:p>
    <w:p w14:paraId="4F4E28A2" w14:textId="77777777" w:rsidR="00304370" w:rsidRDefault="00304370">
      <w:pPr>
        <w:spacing w:line="200" w:lineRule="exact"/>
      </w:pPr>
    </w:p>
    <w:p w14:paraId="0479B3C9" w14:textId="77777777" w:rsidR="00304370" w:rsidRDefault="00304370">
      <w:pPr>
        <w:spacing w:line="200" w:lineRule="exact"/>
      </w:pPr>
    </w:p>
    <w:p w14:paraId="4BF2CCD5" w14:textId="77777777" w:rsidR="00304370" w:rsidRDefault="00304370">
      <w:pPr>
        <w:spacing w:line="200" w:lineRule="exact"/>
      </w:pPr>
    </w:p>
    <w:p w14:paraId="3CA8E4AA" w14:textId="77777777" w:rsidR="00304370" w:rsidRDefault="00304370">
      <w:pPr>
        <w:spacing w:line="200" w:lineRule="exact"/>
      </w:pPr>
    </w:p>
    <w:p w14:paraId="36592D11" w14:textId="77777777" w:rsidR="00304370" w:rsidRDefault="00304370">
      <w:pPr>
        <w:spacing w:line="200" w:lineRule="exact"/>
      </w:pPr>
    </w:p>
    <w:p w14:paraId="1622C0D1" w14:textId="77777777" w:rsidR="00304370" w:rsidRDefault="00304370">
      <w:pPr>
        <w:spacing w:line="200" w:lineRule="exact"/>
      </w:pPr>
    </w:p>
    <w:p w14:paraId="4E4BCB05" w14:textId="77777777" w:rsidR="00304370" w:rsidRDefault="00304370">
      <w:pPr>
        <w:spacing w:line="200" w:lineRule="exact"/>
      </w:pPr>
    </w:p>
    <w:p w14:paraId="4CB86864" w14:textId="77777777" w:rsidR="00304370" w:rsidRDefault="00304370">
      <w:pPr>
        <w:spacing w:line="200" w:lineRule="exact"/>
      </w:pPr>
    </w:p>
    <w:p w14:paraId="59899B8B" w14:textId="77777777" w:rsidR="00304370" w:rsidRDefault="00304370">
      <w:pPr>
        <w:spacing w:line="200" w:lineRule="exact"/>
      </w:pPr>
    </w:p>
    <w:p w14:paraId="0F210DD3" w14:textId="77777777" w:rsidR="00304370" w:rsidRDefault="00304370">
      <w:pPr>
        <w:spacing w:line="200" w:lineRule="exact"/>
      </w:pPr>
    </w:p>
    <w:p w14:paraId="021C0177" w14:textId="77777777" w:rsidR="00304370" w:rsidRDefault="00304370">
      <w:pPr>
        <w:spacing w:line="200" w:lineRule="exact"/>
      </w:pPr>
    </w:p>
    <w:p w14:paraId="0770F359" w14:textId="77777777" w:rsidR="00304370" w:rsidRDefault="00304370">
      <w:pPr>
        <w:spacing w:line="200" w:lineRule="exact"/>
      </w:pPr>
    </w:p>
    <w:p w14:paraId="13344AE5" w14:textId="77777777" w:rsidR="00304370" w:rsidRDefault="00304370">
      <w:pPr>
        <w:spacing w:line="200" w:lineRule="exact"/>
      </w:pPr>
    </w:p>
    <w:p w14:paraId="5829E815" w14:textId="77777777" w:rsidR="00304370" w:rsidRDefault="00304370">
      <w:pPr>
        <w:spacing w:line="200" w:lineRule="exact"/>
      </w:pPr>
    </w:p>
    <w:p w14:paraId="5AB9415C" w14:textId="77777777" w:rsidR="00304370" w:rsidRDefault="00304370">
      <w:pPr>
        <w:spacing w:line="200" w:lineRule="exact"/>
      </w:pPr>
    </w:p>
    <w:p w14:paraId="100D52C5" w14:textId="77777777" w:rsidR="00304370" w:rsidRDefault="00304370">
      <w:pPr>
        <w:spacing w:line="200" w:lineRule="exact"/>
      </w:pPr>
    </w:p>
    <w:p w14:paraId="6A2D1C11" w14:textId="77777777" w:rsidR="00304370" w:rsidRDefault="00304370">
      <w:pPr>
        <w:spacing w:line="200" w:lineRule="exact"/>
      </w:pPr>
    </w:p>
    <w:p w14:paraId="5F9AA379" w14:textId="77777777" w:rsidR="00304370" w:rsidRDefault="00304370">
      <w:pPr>
        <w:spacing w:line="200" w:lineRule="exact"/>
      </w:pPr>
    </w:p>
    <w:p w14:paraId="4A7E36FE" w14:textId="77777777" w:rsidR="00304370" w:rsidRDefault="00304370">
      <w:pPr>
        <w:spacing w:line="200" w:lineRule="exact"/>
      </w:pPr>
    </w:p>
    <w:p w14:paraId="67108689" w14:textId="77777777" w:rsidR="00304370" w:rsidRDefault="00304370">
      <w:pPr>
        <w:spacing w:line="200" w:lineRule="exact"/>
      </w:pPr>
    </w:p>
    <w:p w14:paraId="000634ED"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29</w:t>
      </w:r>
    </w:p>
    <w:p w14:paraId="092924F1" w14:textId="77777777" w:rsidR="00304370" w:rsidRDefault="009D0661">
      <w:pPr>
        <w:spacing w:before="71"/>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0A7AF7EA" w14:textId="77777777" w:rsidR="00304370" w:rsidRDefault="00304370">
      <w:pPr>
        <w:spacing w:before="8" w:line="100" w:lineRule="exact"/>
        <w:rPr>
          <w:sz w:val="10"/>
          <w:szCs w:val="10"/>
        </w:rPr>
      </w:pPr>
    </w:p>
    <w:p w14:paraId="2A857C48"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5DFDA73F" w14:textId="77777777" w:rsidR="00304370" w:rsidRDefault="00304370">
      <w:pPr>
        <w:spacing w:line="200" w:lineRule="exact"/>
      </w:pPr>
    </w:p>
    <w:p w14:paraId="67060263" w14:textId="77777777" w:rsidR="00304370" w:rsidRDefault="00304370">
      <w:pPr>
        <w:spacing w:line="200" w:lineRule="exact"/>
      </w:pPr>
    </w:p>
    <w:p w14:paraId="6C967C62" w14:textId="77777777" w:rsidR="00304370" w:rsidRDefault="00304370">
      <w:pPr>
        <w:spacing w:before="3" w:line="200" w:lineRule="exact"/>
      </w:pPr>
    </w:p>
    <w:p w14:paraId="642EB56F" w14:textId="77777777" w:rsidR="00304370" w:rsidRDefault="0036270E">
      <w:pPr>
        <w:ind w:left="115"/>
        <w:rPr>
          <w:sz w:val="30"/>
          <w:szCs w:val="30"/>
        </w:rPr>
      </w:pPr>
      <w:r>
        <w:pict w14:anchorId="08ABE62C">
          <v:group id="_x0000_s1058" style="position:absolute;left:0;text-align:left;margin-left:54.75pt;margin-top:21.8pt;width:485.8pt;height:0;z-index:-3754;mso-position-horizontal-relative:page" coordorigin="1095,436" coordsize="9716,0">
            <v:shape id="_x0000_s1059" style="position:absolute;left:1095;top:436;width:9716;height:0" coordorigin="1095,436" coordsize="9716,0" path="m1095,436r9716,e" filled="f" strokecolor="#004e98" strokeweight="1.6pt">
              <v:path arrowok="t"/>
            </v:shape>
            <w10:wrap anchorx="page"/>
          </v:group>
        </w:pict>
      </w:r>
      <w:r w:rsidR="009D0661">
        <w:rPr>
          <w:color w:val="004E98"/>
          <w:sz w:val="30"/>
          <w:szCs w:val="30"/>
        </w:rPr>
        <w:t>ANNEX</w:t>
      </w:r>
      <w:r w:rsidR="009D0661">
        <w:rPr>
          <w:color w:val="004E98"/>
          <w:spacing w:val="-13"/>
          <w:sz w:val="30"/>
          <w:szCs w:val="30"/>
        </w:rPr>
        <w:t xml:space="preserve"> </w:t>
      </w:r>
      <w:r w:rsidR="009D0661">
        <w:rPr>
          <w:color w:val="004E98"/>
          <w:w w:val="83"/>
          <w:sz w:val="30"/>
          <w:szCs w:val="30"/>
        </w:rPr>
        <w:t>II</w:t>
      </w:r>
    </w:p>
    <w:p w14:paraId="6EF34AA6" w14:textId="77777777" w:rsidR="00304370" w:rsidRDefault="00304370">
      <w:pPr>
        <w:spacing w:before="5" w:line="120" w:lineRule="exact"/>
        <w:rPr>
          <w:sz w:val="13"/>
          <w:szCs w:val="13"/>
        </w:rPr>
      </w:pPr>
    </w:p>
    <w:p w14:paraId="0683AEA8" w14:textId="77777777" w:rsidR="00304370" w:rsidRDefault="00304370">
      <w:pPr>
        <w:spacing w:line="200" w:lineRule="exact"/>
      </w:pPr>
    </w:p>
    <w:p w14:paraId="04D00953" w14:textId="77777777" w:rsidR="00304370" w:rsidRDefault="00304370">
      <w:pPr>
        <w:spacing w:line="200" w:lineRule="exact"/>
      </w:pPr>
    </w:p>
    <w:p w14:paraId="3C0261A9" w14:textId="77777777" w:rsidR="00304370" w:rsidRDefault="00304370">
      <w:pPr>
        <w:spacing w:line="200" w:lineRule="exact"/>
      </w:pPr>
    </w:p>
    <w:p w14:paraId="42696630" w14:textId="77777777" w:rsidR="00304370" w:rsidRDefault="00304370">
      <w:pPr>
        <w:spacing w:line="200" w:lineRule="exact"/>
      </w:pPr>
    </w:p>
    <w:p w14:paraId="60821873" w14:textId="77777777" w:rsidR="00304370" w:rsidRDefault="00304370">
      <w:pPr>
        <w:spacing w:line="200" w:lineRule="exact"/>
      </w:pPr>
    </w:p>
    <w:p w14:paraId="79F0EBE2" w14:textId="77777777" w:rsidR="00304370" w:rsidRDefault="00304370">
      <w:pPr>
        <w:spacing w:line="200" w:lineRule="exact"/>
      </w:pPr>
    </w:p>
    <w:p w14:paraId="2A9643D3" w14:textId="77777777" w:rsidR="00304370" w:rsidRDefault="00304370">
      <w:pPr>
        <w:spacing w:line="200" w:lineRule="exact"/>
      </w:pPr>
    </w:p>
    <w:p w14:paraId="61B4BFE8" w14:textId="77777777" w:rsidR="00304370" w:rsidRDefault="00304370">
      <w:pPr>
        <w:spacing w:line="200" w:lineRule="exact"/>
      </w:pPr>
    </w:p>
    <w:p w14:paraId="6E330158" w14:textId="77777777" w:rsidR="00304370" w:rsidRDefault="00304370">
      <w:pPr>
        <w:spacing w:line="200" w:lineRule="exact"/>
      </w:pPr>
    </w:p>
    <w:p w14:paraId="35C7738C" w14:textId="77777777" w:rsidR="00304370" w:rsidRDefault="00304370">
      <w:pPr>
        <w:spacing w:line="200" w:lineRule="exact"/>
      </w:pPr>
    </w:p>
    <w:p w14:paraId="3FA88EF6" w14:textId="77777777" w:rsidR="00304370" w:rsidRDefault="00304370">
      <w:pPr>
        <w:spacing w:line="200" w:lineRule="exact"/>
      </w:pPr>
    </w:p>
    <w:p w14:paraId="408149AF" w14:textId="77777777" w:rsidR="00304370" w:rsidRDefault="00304370">
      <w:pPr>
        <w:spacing w:line="200" w:lineRule="exact"/>
      </w:pPr>
    </w:p>
    <w:p w14:paraId="3AF4A201" w14:textId="77777777" w:rsidR="00304370" w:rsidRDefault="00304370">
      <w:pPr>
        <w:spacing w:line="200" w:lineRule="exact"/>
      </w:pPr>
    </w:p>
    <w:p w14:paraId="55F7DBA0" w14:textId="77777777" w:rsidR="00304370" w:rsidRDefault="00304370">
      <w:pPr>
        <w:spacing w:line="200" w:lineRule="exact"/>
      </w:pPr>
    </w:p>
    <w:p w14:paraId="20B16C1C" w14:textId="77777777" w:rsidR="00304370" w:rsidRDefault="00304370">
      <w:pPr>
        <w:spacing w:line="200" w:lineRule="exact"/>
      </w:pPr>
    </w:p>
    <w:p w14:paraId="518D1FA0" w14:textId="77777777" w:rsidR="00304370" w:rsidRDefault="00304370">
      <w:pPr>
        <w:spacing w:line="200" w:lineRule="exact"/>
      </w:pPr>
    </w:p>
    <w:p w14:paraId="2E031278" w14:textId="77777777" w:rsidR="00304370" w:rsidRDefault="00304370">
      <w:pPr>
        <w:spacing w:line="200" w:lineRule="exact"/>
      </w:pPr>
    </w:p>
    <w:p w14:paraId="46E85B29" w14:textId="77777777" w:rsidR="00304370" w:rsidRDefault="00304370">
      <w:pPr>
        <w:spacing w:line="200" w:lineRule="exact"/>
      </w:pPr>
    </w:p>
    <w:p w14:paraId="5AFE1E5E" w14:textId="77777777" w:rsidR="00304370" w:rsidRDefault="00304370">
      <w:pPr>
        <w:spacing w:line="200" w:lineRule="exact"/>
      </w:pPr>
    </w:p>
    <w:p w14:paraId="61DFDA42" w14:textId="77777777" w:rsidR="00304370" w:rsidRDefault="00304370">
      <w:pPr>
        <w:spacing w:line="200" w:lineRule="exact"/>
      </w:pPr>
    </w:p>
    <w:p w14:paraId="63C4F535" w14:textId="77777777" w:rsidR="00304370" w:rsidRDefault="00304370">
      <w:pPr>
        <w:spacing w:line="200" w:lineRule="exact"/>
      </w:pPr>
    </w:p>
    <w:p w14:paraId="15FFED4A" w14:textId="77777777" w:rsidR="00304370" w:rsidRDefault="00304370">
      <w:pPr>
        <w:spacing w:line="200" w:lineRule="exact"/>
      </w:pPr>
    </w:p>
    <w:p w14:paraId="163EED1A" w14:textId="77777777" w:rsidR="00304370" w:rsidRDefault="00304370">
      <w:pPr>
        <w:spacing w:line="200" w:lineRule="exact"/>
      </w:pPr>
    </w:p>
    <w:p w14:paraId="071AC149" w14:textId="77777777" w:rsidR="00304370" w:rsidRDefault="00304370">
      <w:pPr>
        <w:spacing w:line="200" w:lineRule="exact"/>
      </w:pPr>
    </w:p>
    <w:p w14:paraId="2875C1E5" w14:textId="77777777" w:rsidR="00304370" w:rsidRDefault="00304370">
      <w:pPr>
        <w:spacing w:line="200" w:lineRule="exact"/>
      </w:pPr>
    </w:p>
    <w:p w14:paraId="489C46C2" w14:textId="77777777" w:rsidR="00304370" w:rsidRDefault="00304370">
      <w:pPr>
        <w:spacing w:line="200" w:lineRule="exact"/>
      </w:pPr>
    </w:p>
    <w:p w14:paraId="2E534EC7" w14:textId="77777777" w:rsidR="00304370" w:rsidRDefault="00304370">
      <w:pPr>
        <w:spacing w:line="200" w:lineRule="exact"/>
      </w:pPr>
    </w:p>
    <w:p w14:paraId="4D01FB03" w14:textId="77777777" w:rsidR="00304370" w:rsidRDefault="00304370">
      <w:pPr>
        <w:spacing w:line="200" w:lineRule="exact"/>
      </w:pPr>
    </w:p>
    <w:p w14:paraId="6007904F" w14:textId="77777777" w:rsidR="00304370" w:rsidRDefault="00304370">
      <w:pPr>
        <w:spacing w:line="200" w:lineRule="exact"/>
      </w:pPr>
    </w:p>
    <w:p w14:paraId="1D3807F5" w14:textId="77777777" w:rsidR="00304370" w:rsidRDefault="00304370">
      <w:pPr>
        <w:spacing w:line="200" w:lineRule="exact"/>
      </w:pPr>
    </w:p>
    <w:p w14:paraId="09961301" w14:textId="77777777" w:rsidR="00304370" w:rsidRDefault="00304370">
      <w:pPr>
        <w:spacing w:line="200" w:lineRule="exact"/>
      </w:pPr>
    </w:p>
    <w:p w14:paraId="5D63CE66" w14:textId="77777777" w:rsidR="00304370" w:rsidRDefault="00304370">
      <w:pPr>
        <w:spacing w:line="200" w:lineRule="exact"/>
      </w:pPr>
    </w:p>
    <w:p w14:paraId="58F2125E" w14:textId="77777777" w:rsidR="00304370" w:rsidRDefault="00304370">
      <w:pPr>
        <w:spacing w:line="200" w:lineRule="exact"/>
      </w:pPr>
    </w:p>
    <w:p w14:paraId="59B78EE4" w14:textId="77777777" w:rsidR="00304370" w:rsidRDefault="00304370">
      <w:pPr>
        <w:spacing w:line="200" w:lineRule="exact"/>
      </w:pPr>
    </w:p>
    <w:p w14:paraId="71F1AC7F" w14:textId="77777777" w:rsidR="00304370" w:rsidRDefault="00304370">
      <w:pPr>
        <w:spacing w:line="200" w:lineRule="exact"/>
      </w:pPr>
    </w:p>
    <w:p w14:paraId="5F738503" w14:textId="77777777" w:rsidR="00304370" w:rsidRDefault="00304370">
      <w:pPr>
        <w:spacing w:line="200" w:lineRule="exact"/>
      </w:pPr>
    </w:p>
    <w:p w14:paraId="6DC2AE1C" w14:textId="77777777" w:rsidR="00304370" w:rsidRDefault="00304370">
      <w:pPr>
        <w:spacing w:line="200" w:lineRule="exact"/>
      </w:pPr>
    </w:p>
    <w:p w14:paraId="609E6932" w14:textId="77777777" w:rsidR="00304370" w:rsidRDefault="00304370">
      <w:pPr>
        <w:spacing w:line="200" w:lineRule="exact"/>
      </w:pPr>
    </w:p>
    <w:p w14:paraId="38369B46" w14:textId="77777777" w:rsidR="00304370" w:rsidRDefault="00304370">
      <w:pPr>
        <w:spacing w:line="200" w:lineRule="exact"/>
      </w:pPr>
    </w:p>
    <w:p w14:paraId="21EFACCA" w14:textId="77777777" w:rsidR="00304370" w:rsidRDefault="00304370">
      <w:pPr>
        <w:spacing w:line="200" w:lineRule="exact"/>
      </w:pPr>
    </w:p>
    <w:p w14:paraId="02C48B7E" w14:textId="77777777" w:rsidR="00304370" w:rsidRDefault="00304370">
      <w:pPr>
        <w:spacing w:line="200" w:lineRule="exact"/>
      </w:pPr>
    </w:p>
    <w:p w14:paraId="49280689" w14:textId="77777777" w:rsidR="00304370" w:rsidRDefault="00304370">
      <w:pPr>
        <w:spacing w:line="200" w:lineRule="exact"/>
      </w:pPr>
    </w:p>
    <w:p w14:paraId="1F8FA498" w14:textId="77777777" w:rsidR="00304370" w:rsidRDefault="00304370">
      <w:pPr>
        <w:spacing w:line="200" w:lineRule="exact"/>
      </w:pPr>
    </w:p>
    <w:p w14:paraId="64AA1822" w14:textId="77777777" w:rsidR="00304370" w:rsidRDefault="00304370">
      <w:pPr>
        <w:spacing w:line="200" w:lineRule="exact"/>
      </w:pPr>
    </w:p>
    <w:p w14:paraId="6C6CC40A" w14:textId="77777777" w:rsidR="00304370" w:rsidRDefault="00304370">
      <w:pPr>
        <w:spacing w:line="200" w:lineRule="exact"/>
      </w:pPr>
    </w:p>
    <w:p w14:paraId="23A99EDB" w14:textId="77777777" w:rsidR="00304370" w:rsidRDefault="00304370">
      <w:pPr>
        <w:spacing w:line="200" w:lineRule="exact"/>
      </w:pPr>
    </w:p>
    <w:p w14:paraId="3D400EB3" w14:textId="77777777" w:rsidR="00304370" w:rsidRDefault="00304370">
      <w:pPr>
        <w:spacing w:line="200" w:lineRule="exact"/>
      </w:pPr>
    </w:p>
    <w:p w14:paraId="5D80CC61" w14:textId="77777777" w:rsidR="00304370" w:rsidRDefault="00304370">
      <w:pPr>
        <w:spacing w:line="200" w:lineRule="exact"/>
      </w:pPr>
    </w:p>
    <w:p w14:paraId="312D9FE6" w14:textId="77777777" w:rsidR="00304370" w:rsidRDefault="00304370">
      <w:pPr>
        <w:spacing w:line="200" w:lineRule="exact"/>
      </w:pPr>
    </w:p>
    <w:p w14:paraId="3E5BFB4B" w14:textId="77777777" w:rsidR="00304370" w:rsidRDefault="00304370">
      <w:pPr>
        <w:spacing w:line="200" w:lineRule="exact"/>
      </w:pPr>
    </w:p>
    <w:p w14:paraId="69C443AF" w14:textId="77777777" w:rsidR="00304370" w:rsidRDefault="00304370">
      <w:pPr>
        <w:spacing w:line="200" w:lineRule="exact"/>
      </w:pPr>
    </w:p>
    <w:p w14:paraId="29658FCE" w14:textId="77777777" w:rsidR="00304370" w:rsidRDefault="00304370">
      <w:pPr>
        <w:spacing w:line="200" w:lineRule="exact"/>
      </w:pPr>
    </w:p>
    <w:p w14:paraId="384A95A6" w14:textId="77777777" w:rsidR="00304370" w:rsidRDefault="00304370">
      <w:pPr>
        <w:spacing w:line="200" w:lineRule="exact"/>
      </w:pPr>
    </w:p>
    <w:p w14:paraId="205BC38B" w14:textId="77777777" w:rsidR="00304370" w:rsidRDefault="00304370">
      <w:pPr>
        <w:spacing w:line="200" w:lineRule="exact"/>
      </w:pPr>
    </w:p>
    <w:p w14:paraId="7B6974D9" w14:textId="77777777" w:rsidR="00304370" w:rsidRDefault="00304370">
      <w:pPr>
        <w:spacing w:line="200" w:lineRule="exact"/>
      </w:pPr>
    </w:p>
    <w:p w14:paraId="17B4A25E" w14:textId="77777777" w:rsidR="00304370" w:rsidRDefault="00304370">
      <w:pPr>
        <w:spacing w:line="200" w:lineRule="exact"/>
      </w:pPr>
    </w:p>
    <w:p w14:paraId="07C5BB9B" w14:textId="77777777" w:rsidR="00304370" w:rsidRDefault="00304370">
      <w:pPr>
        <w:spacing w:line="200" w:lineRule="exact"/>
      </w:pPr>
    </w:p>
    <w:p w14:paraId="47BAD96A" w14:textId="77777777" w:rsidR="00304370" w:rsidRDefault="00304370">
      <w:pPr>
        <w:spacing w:line="200" w:lineRule="exact"/>
      </w:pPr>
    </w:p>
    <w:p w14:paraId="66338282" w14:textId="77777777" w:rsidR="00304370" w:rsidRDefault="00304370">
      <w:pPr>
        <w:spacing w:line="200" w:lineRule="exact"/>
      </w:pPr>
    </w:p>
    <w:p w14:paraId="6122AE9C" w14:textId="77777777" w:rsidR="00304370" w:rsidRDefault="00304370">
      <w:pPr>
        <w:spacing w:line="200" w:lineRule="exact"/>
      </w:pPr>
    </w:p>
    <w:p w14:paraId="0A917A68" w14:textId="77777777" w:rsidR="00304370" w:rsidRDefault="00304370">
      <w:pPr>
        <w:spacing w:line="200" w:lineRule="exact"/>
      </w:pPr>
    </w:p>
    <w:p w14:paraId="0A119232" w14:textId="77777777" w:rsidR="00304370" w:rsidRDefault="00304370">
      <w:pPr>
        <w:spacing w:line="200" w:lineRule="exact"/>
      </w:pPr>
    </w:p>
    <w:p w14:paraId="5F22344C" w14:textId="77777777" w:rsidR="00304370" w:rsidRDefault="00304370">
      <w:pPr>
        <w:spacing w:line="200" w:lineRule="exact"/>
      </w:pPr>
    </w:p>
    <w:p w14:paraId="3E3D20ED" w14:textId="77777777" w:rsidR="00304370" w:rsidRDefault="00304370">
      <w:pPr>
        <w:spacing w:line="200" w:lineRule="exact"/>
      </w:pPr>
    </w:p>
    <w:p w14:paraId="4A24EB5B" w14:textId="77777777" w:rsidR="00304370" w:rsidRDefault="00304370">
      <w:pPr>
        <w:spacing w:line="200" w:lineRule="exact"/>
      </w:pPr>
    </w:p>
    <w:p w14:paraId="0565D1F0" w14:textId="77777777" w:rsidR="00304370" w:rsidRDefault="00304370">
      <w:pPr>
        <w:spacing w:line="200" w:lineRule="exact"/>
      </w:pPr>
    </w:p>
    <w:p w14:paraId="2E33896E" w14:textId="77777777" w:rsidR="00304370" w:rsidRDefault="00304370">
      <w:pPr>
        <w:spacing w:line="200" w:lineRule="exact"/>
      </w:pPr>
    </w:p>
    <w:p w14:paraId="0A2BFF01" w14:textId="77777777" w:rsidR="00304370" w:rsidRDefault="009D0661">
      <w:pPr>
        <w:spacing w:before="29"/>
        <w:ind w:right="100"/>
        <w:jc w:val="right"/>
        <w:rPr>
          <w:sz w:val="24"/>
          <w:szCs w:val="24"/>
        </w:rPr>
        <w:sectPr w:rsidR="00304370">
          <w:pgSz w:w="11920" w:h="16840"/>
          <w:pgMar w:top="1200" w:right="620" w:bottom="0" w:left="980" w:header="720" w:footer="720" w:gutter="0"/>
          <w:cols w:space="720"/>
        </w:sectPr>
      </w:pPr>
      <w:r>
        <w:rPr>
          <w:sz w:val="24"/>
          <w:szCs w:val="24"/>
        </w:rPr>
        <w:t>30</w:t>
      </w:r>
    </w:p>
    <w:p w14:paraId="54E28C20" w14:textId="77777777" w:rsidR="00304370" w:rsidRDefault="0036270E">
      <w:pPr>
        <w:spacing w:before="57"/>
        <w:ind w:left="115"/>
        <w:rPr>
          <w:sz w:val="21"/>
          <w:szCs w:val="21"/>
        </w:rPr>
      </w:pPr>
      <w:r>
        <w:pict w14:anchorId="45A9C8E7">
          <v:group id="_x0000_s1055" style="position:absolute;left:0;text-align:left;margin-left:530.2pt;margin-top:64.6pt;width:1.75pt;height:19.75pt;z-index:-3751;mso-position-horizontal-relative:page" coordorigin="10604,1292" coordsize="35,395">
            <v:shape id="_x0000_s1057" style="position:absolute;left:10614;top:1302;width:15;height:375" coordorigin="10614,1302" coordsize="15,375" path="m10629,1302r-15,15l10614,1662r15,15l10629,1302xe" fillcolor="#bababa" stroked="f">
              <v:path arrowok="t"/>
            </v:shape>
            <v:shape id="_x0000_s1056" style="position:absolute;left:10614;top:1302;width:15;height:375" coordorigin="10614,1302" coordsize="15,375" path="m10614,1677r15,-15l10629,1317r-15,-15l10614,1677xe" fillcolor="#bababa" stroked="f">
              <v:path arrowok="t"/>
            </v:shape>
            <w10:wrap anchorx="page"/>
          </v:group>
        </w:pict>
      </w:r>
      <w:r>
        <w:pict w14:anchorId="1D8D121F">
          <v:group id="_x0000_s1053" style="position:absolute;left:0;text-align:left;margin-left:761.35pt;margin-top:110.35pt;width:.75pt;height:18.75pt;z-index:-3750;mso-position-horizontal-relative:page;mso-position-vertical-relative:page" coordorigin="15227,2207" coordsize="15,375">
            <v:shape id="_x0000_s1054" style="position:absolute;left:15227;top:2207;width:15;height:375" coordorigin="15227,2207" coordsize="15,375" path="m15242,2207r-15,15l15227,2567r15,15l15242,2207xe" fillcolor="#bababa" stroked="f">
              <v:path arrowok="t"/>
            </v:shape>
            <w10:wrap anchorx="page" anchory="page"/>
          </v:group>
        </w:pict>
      </w:r>
      <w:r w:rsidR="009D0661">
        <w:rPr>
          <w:color w:val="333333"/>
          <w:w w:val="119"/>
          <w:sz w:val="21"/>
          <w:szCs w:val="21"/>
        </w:rPr>
        <w:t>Please</w:t>
      </w:r>
      <w:r w:rsidR="009D0661">
        <w:rPr>
          <w:color w:val="333333"/>
          <w:spacing w:val="-4"/>
          <w:w w:val="119"/>
          <w:sz w:val="21"/>
          <w:szCs w:val="21"/>
        </w:rPr>
        <w:t xml:space="preserve"> </w:t>
      </w:r>
      <w:r w:rsidR="009D0661">
        <w:rPr>
          <w:color w:val="333333"/>
          <w:sz w:val="21"/>
          <w:szCs w:val="21"/>
        </w:rPr>
        <w:t>write</w:t>
      </w:r>
      <w:r w:rsidR="009D0661">
        <w:rPr>
          <w:color w:val="333333"/>
          <w:spacing w:val="15"/>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12"/>
          <w:sz w:val="21"/>
          <w:szCs w:val="21"/>
        </w:rPr>
        <w:t xml:space="preserve">comments </w:t>
      </w:r>
      <w:r w:rsidR="009D0661">
        <w:rPr>
          <w:color w:val="333333"/>
          <w:sz w:val="21"/>
          <w:szCs w:val="21"/>
        </w:rPr>
        <w:t>on</w:t>
      </w:r>
      <w:r w:rsidR="009D0661">
        <w:rPr>
          <w:color w:val="333333"/>
          <w:spacing w:val="29"/>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ACER</w:t>
      </w:r>
      <w:r w:rsidR="009D0661">
        <w:rPr>
          <w:color w:val="333333"/>
          <w:spacing w:val="28"/>
          <w:sz w:val="21"/>
          <w:szCs w:val="21"/>
        </w:rPr>
        <w:t xml:space="preserve"> </w:t>
      </w:r>
      <w:r w:rsidR="009D0661">
        <w:rPr>
          <w:color w:val="333333"/>
          <w:sz w:val="21"/>
          <w:szCs w:val="21"/>
        </w:rPr>
        <w:t>draft</w:t>
      </w:r>
      <w:r w:rsidR="009D0661">
        <w:rPr>
          <w:color w:val="333333"/>
          <w:spacing w:val="30"/>
          <w:sz w:val="21"/>
          <w:szCs w:val="21"/>
        </w:rPr>
        <w:t xml:space="preserve"> </w:t>
      </w:r>
      <w:r w:rsidR="009D0661">
        <w:rPr>
          <w:color w:val="333333"/>
          <w:w w:val="114"/>
          <w:sz w:val="21"/>
          <w:szCs w:val="21"/>
        </w:rPr>
        <w:t>amendments</w:t>
      </w:r>
      <w:r w:rsidR="009D0661">
        <w:rPr>
          <w:color w:val="333333"/>
          <w:spacing w:val="-1"/>
          <w:w w:val="114"/>
          <w:sz w:val="21"/>
          <w:szCs w:val="21"/>
        </w:rPr>
        <w:t xml:space="preserve"> </w:t>
      </w:r>
      <w:r w:rsidR="009D0661">
        <w:rPr>
          <w:color w:val="333333"/>
          <w:sz w:val="21"/>
          <w:szCs w:val="21"/>
        </w:rPr>
        <w:t>and</w:t>
      </w:r>
      <w:r w:rsidR="009D0661">
        <w:rPr>
          <w:color w:val="333333"/>
          <w:spacing w:val="51"/>
          <w:sz w:val="21"/>
          <w:szCs w:val="21"/>
        </w:rPr>
        <w:t xml:space="preserve"> </w:t>
      </w:r>
      <w:r w:rsidR="009D0661">
        <w:rPr>
          <w:color w:val="333333"/>
          <w:sz w:val="21"/>
          <w:szCs w:val="21"/>
        </w:rPr>
        <w:t>your</w:t>
      </w:r>
      <w:r w:rsidR="009D0661">
        <w:rPr>
          <w:color w:val="333333"/>
          <w:spacing w:val="29"/>
          <w:sz w:val="21"/>
          <w:szCs w:val="21"/>
        </w:rPr>
        <w:t xml:space="preserve"> </w:t>
      </w:r>
      <w:r w:rsidR="009D0661">
        <w:rPr>
          <w:color w:val="333333"/>
          <w:w w:val="109"/>
          <w:sz w:val="21"/>
          <w:szCs w:val="21"/>
        </w:rPr>
        <w:t>alternative</w:t>
      </w:r>
      <w:r w:rsidR="009D0661">
        <w:rPr>
          <w:color w:val="333333"/>
          <w:spacing w:val="1"/>
          <w:w w:val="109"/>
          <w:sz w:val="21"/>
          <w:szCs w:val="21"/>
        </w:rPr>
        <w:t xml:space="preserve"> </w:t>
      </w:r>
      <w:r w:rsidR="009D0661">
        <w:rPr>
          <w:color w:val="333333"/>
          <w:sz w:val="21"/>
          <w:szCs w:val="21"/>
        </w:rPr>
        <w:t>text</w:t>
      </w:r>
      <w:r w:rsidR="009D0661">
        <w:rPr>
          <w:color w:val="333333"/>
          <w:spacing w:val="28"/>
          <w:sz w:val="21"/>
          <w:szCs w:val="21"/>
        </w:rPr>
        <w:t xml:space="preserve"> </w:t>
      </w:r>
      <w:r w:rsidR="009D0661">
        <w:rPr>
          <w:color w:val="333333"/>
          <w:w w:val="113"/>
          <w:sz w:val="21"/>
          <w:szCs w:val="21"/>
        </w:rPr>
        <w:t>proposals,</w:t>
      </w:r>
      <w:r w:rsidR="009D0661">
        <w:rPr>
          <w:color w:val="333333"/>
          <w:spacing w:val="-1"/>
          <w:w w:val="113"/>
          <w:sz w:val="21"/>
          <w:szCs w:val="21"/>
        </w:rPr>
        <w:t xml:space="preserve"> </w:t>
      </w:r>
      <w:r w:rsidR="009D0661">
        <w:rPr>
          <w:color w:val="333333"/>
          <w:w w:val="81"/>
          <w:sz w:val="21"/>
          <w:szCs w:val="21"/>
        </w:rPr>
        <w:t>if</w:t>
      </w:r>
      <w:r w:rsidR="009D0661">
        <w:rPr>
          <w:color w:val="333333"/>
          <w:spacing w:val="16"/>
          <w:w w:val="81"/>
          <w:sz w:val="21"/>
          <w:szCs w:val="21"/>
        </w:rPr>
        <w:t xml:space="preserve"> </w:t>
      </w:r>
      <w:r w:rsidR="009D0661">
        <w:rPr>
          <w:color w:val="333333"/>
          <w:w w:val="111"/>
          <w:sz w:val="21"/>
          <w:szCs w:val="21"/>
        </w:rPr>
        <w:t>any,</w:t>
      </w:r>
    </w:p>
    <w:p w14:paraId="12267B66" w14:textId="77777777" w:rsidR="00304370" w:rsidRDefault="0036270E">
      <w:pPr>
        <w:spacing w:before="78"/>
        <w:ind w:left="115"/>
        <w:rPr>
          <w:sz w:val="21"/>
          <w:szCs w:val="21"/>
        </w:rPr>
      </w:pPr>
      <w:r>
        <w:pict w14:anchorId="47FCFEB0">
          <v:group id="_x0000_s1050" style="position:absolute;left:0;text-align:left;margin-left:299.55pt;margin-top:49.65pt;width:1.75pt;height:19.75pt;z-index:-3753;mso-position-horizontal-relative:page" coordorigin="5991,993" coordsize="35,395">
            <v:shape id="_x0000_s1052" style="position:absolute;left:6001;top:1003;width:15;height:375" coordorigin="6001,1003" coordsize="15,375" path="m6016,1003r-15,15l6001,1363r15,15l6016,1003xe" fillcolor="#bababa" stroked="f">
              <v:path arrowok="t"/>
            </v:shape>
            <v:shape id="_x0000_s1051" style="position:absolute;left:6001;top:1003;width:15;height:375" coordorigin="6001,1003" coordsize="15,375" path="m6001,1378r15,-15l6016,1018r-15,-15l6001,1378xe" fillcolor="#bababa" stroked="f">
              <v:path arrowok="t"/>
            </v:shape>
            <w10:wrap anchorx="page"/>
          </v:group>
        </w:pict>
      </w:r>
      <w:r>
        <w:pict w14:anchorId="4FC36E18">
          <v:group id="_x0000_s1048" style="position:absolute;left:0;text-align:left;margin-left:69.4pt;margin-top:50.15pt;width:.75pt;height:18.75pt;z-index:-3752;mso-position-horizontal-relative:page" coordorigin="1388,1003" coordsize="15,375">
            <v:shape id="_x0000_s1049" style="position:absolute;left:1388;top:1003;width:15;height:375" coordorigin="1388,1003" coordsize="15,375" path="m1388,1378r15,-15l1403,1018r-15,-15l1388,1378xe" fillcolor="#bababa" stroked="f">
              <v:path arrowok="t"/>
            </v:shape>
            <w10:wrap anchorx="page"/>
          </v:group>
        </w:pict>
      </w:r>
      <w:r w:rsidR="009D0661">
        <w:rPr>
          <w:color w:val="333333"/>
          <w:sz w:val="21"/>
          <w:szCs w:val="21"/>
        </w:rPr>
        <w:t>in</w:t>
      </w:r>
      <w:r w:rsidR="009D0661">
        <w:rPr>
          <w:color w:val="333333"/>
          <w:spacing w:val="6"/>
          <w:sz w:val="21"/>
          <w:szCs w:val="21"/>
        </w:rPr>
        <w:t xml:space="preserve"> </w:t>
      </w:r>
      <w:r w:rsidR="009D0661">
        <w:rPr>
          <w:color w:val="333333"/>
          <w:sz w:val="21"/>
          <w:szCs w:val="21"/>
        </w:rPr>
        <w:t>the</w:t>
      </w:r>
      <w:r w:rsidR="009D0661">
        <w:rPr>
          <w:color w:val="333333"/>
          <w:spacing w:val="39"/>
          <w:sz w:val="21"/>
          <w:szCs w:val="21"/>
        </w:rPr>
        <w:t xml:space="preserve"> </w:t>
      </w:r>
      <w:r w:rsidR="009D0661">
        <w:rPr>
          <w:color w:val="333333"/>
          <w:sz w:val="21"/>
          <w:szCs w:val="21"/>
        </w:rPr>
        <w:t>table</w:t>
      </w:r>
      <w:r w:rsidR="009D0661">
        <w:rPr>
          <w:color w:val="333333"/>
          <w:spacing w:val="51"/>
          <w:sz w:val="21"/>
          <w:szCs w:val="21"/>
        </w:rPr>
        <w:t xml:space="preserve"> </w:t>
      </w:r>
      <w:r w:rsidR="009D0661">
        <w:rPr>
          <w:color w:val="333333"/>
          <w:w w:val="106"/>
          <w:sz w:val="21"/>
          <w:szCs w:val="21"/>
        </w:rPr>
        <w:t>below</w:t>
      </w:r>
    </w:p>
    <w:p w14:paraId="6958AE60" w14:textId="77777777" w:rsidR="00304370" w:rsidRDefault="00304370">
      <w:pPr>
        <w:spacing w:before="7" w:line="60" w:lineRule="exact"/>
        <w:rPr>
          <w:sz w:val="6"/>
          <w:szCs w:val="6"/>
        </w:rPr>
      </w:pPr>
    </w:p>
    <w:tbl>
      <w:tblPr>
        <w:tblW w:w="0" w:type="auto"/>
        <w:tblInd w:w="399" w:type="dxa"/>
        <w:tblLayout w:type="fixed"/>
        <w:tblCellMar>
          <w:left w:w="0" w:type="dxa"/>
          <w:right w:w="0" w:type="dxa"/>
        </w:tblCellMar>
        <w:tblLook w:val="01E0" w:firstRow="1" w:lastRow="1" w:firstColumn="1" w:lastColumn="1" w:noHBand="0" w:noVBand="0"/>
      </w:tblPr>
      <w:tblGrid>
        <w:gridCol w:w="4613"/>
        <w:gridCol w:w="4613"/>
        <w:gridCol w:w="4613"/>
      </w:tblGrid>
      <w:tr w:rsidR="00304370" w14:paraId="6008905B" w14:textId="77777777">
        <w:trPr>
          <w:trHeight w:hRule="exact" w:val="607"/>
        </w:trPr>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A268D2B" w14:textId="77777777" w:rsidR="00304370" w:rsidRDefault="00304370"/>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04025A81" w14:textId="77777777" w:rsidR="00304370" w:rsidRDefault="00304370">
            <w:pPr>
              <w:spacing w:before="4" w:line="160" w:lineRule="exact"/>
              <w:rPr>
                <w:sz w:val="17"/>
                <w:szCs w:val="17"/>
              </w:rPr>
            </w:pPr>
          </w:p>
          <w:p w14:paraId="6956BCF6" w14:textId="77777777" w:rsidR="00304370" w:rsidRDefault="009D0661">
            <w:pPr>
              <w:ind w:left="510"/>
            </w:pPr>
            <w:r>
              <w:rPr>
                <w:color w:val="333333"/>
                <w:w w:val="112"/>
              </w:rPr>
              <w:t>Comment</w:t>
            </w:r>
            <w:r>
              <w:rPr>
                <w:color w:val="333333"/>
                <w:spacing w:val="-2"/>
                <w:w w:val="112"/>
              </w:rPr>
              <w:t xml:space="preserve"> </w:t>
            </w:r>
            <w:r>
              <w:rPr>
                <w:color w:val="333333"/>
              </w:rPr>
              <w:t>on</w:t>
            </w:r>
            <w:r>
              <w:rPr>
                <w:color w:val="333333"/>
                <w:spacing w:val="32"/>
              </w:rPr>
              <w:t xml:space="preserve"> </w:t>
            </w:r>
            <w:r>
              <w:rPr>
                <w:color w:val="333333"/>
              </w:rPr>
              <w:t>the</w:t>
            </w:r>
            <w:r>
              <w:rPr>
                <w:color w:val="333333"/>
                <w:spacing w:val="43"/>
              </w:rPr>
              <w:t xml:space="preserve"> </w:t>
            </w:r>
            <w:r>
              <w:rPr>
                <w:color w:val="333333"/>
              </w:rPr>
              <w:t>ACER</w:t>
            </w:r>
            <w:r>
              <w:rPr>
                <w:color w:val="333333"/>
                <w:spacing w:val="41"/>
              </w:rPr>
              <w:t xml:space="preserve"> </w:t>
            </w:r>
            <w:r>
              <w:rPr>
                <w:color w:val="333333"/>
              </w:rPr>
              <w:t>draft</w:t>
            </w:r>
            <w:r>
              <w:rPr>
                <w:color w:val="333333"/>
                <w:spacing w:val="34"/>
              </w:rPr>
              <w:t xml:space="preserve"> </w:t>
            </w:r>
            <w:r>
              <w:rPr>
                <w:color w:val="333333"/>
                <w:w w:val="117"/>
              </w:rPr>
              <w:t>amendments</w:t>
            </w:r>
          </w:p>
        </w:tc>
        <w:tc>
          <w:tcPr>
            <w:tcW w:w="4613" w:type="dxa"/>
            <w:tcBorders>
              <w:top w:val="single" w:sz="7" w:space="0" w:color="BABABA"/>
              <w:left w:val="single" w:sz="7" w:space="0" w:color="BABABA"/>
              <w:bottom w:val="single" w:sz="7" w:space="0" w:color="BABABA"/>
              <w:right w:val="single" w:sz="7" w:space="0" w:color="BABABA"/>
            </w:tcBorders>
            <w:shd w:val="clear" w:color="auto" w:fill="EDEDED"/>
          </w:tcPr>
          <w:p w14:paraId="3F9C08C0" w14:textId="77777777" w:rsidR="00304370" w:rsidRDefault="009D0661">
            <w:pPr>
              <w:spacing w:before="26" w:line="325" w:lineRule="auto"/>
              <w:ind w:left="1871" w:right="553" w:hanging="1253"/>
            </w:pPr>
            <w:r>
              <w:rPr>
                <w:color w:val="333333"/>
                <w:w w:val="107"/>
                <w:sz w:val="19"/>
                <w:szCs w:val="19"/>
              </w:rPr>
              <w:t>Alternative</w:t>
            </w:r>
            <w:r>
              <w:rPr>
                <w:color w:val="333333"/>
                <w:spacing w:val="4"/>
                <w:w w:val="107"/>
                <w:sz w:val="19"/>
                <w:szCs w:val="19"/>
              </w:rPr>
              <w:t xml:space="preserve"> </w:t>
            </w:r>
            <w:r>
              <w:rPr>
                <w:color w:val="333333"/>
                <w:sz w:val="19"/>
                <w:szCs w:val="19"/>
              </w:rPr>
              <w:t>text</w:t>
            </w:r>
            <w:r>
              <w:rPr>
                <w:color w:val="333333"/>
                <w:spacing w:val="35"/>
                <w:sz w:val="19"/>
                <w:szCs w:val="19"/>
              </w:rPr>
              <w:t xml:space="preserve"> </w:t>
            </w:r>
            <w:r>
              <w:rPr>
                <w:color w:val="333333"/>
                <w:w w:val="115"/>
                <w:sz w:val="19"/>
                <w:szCs w:val="19"/>
              </w:rPr>
              <w:t>amendment</w:t>
            </w:r>
            <w:r>
              <w:rPr>
                <w:color w:val="333333"/>
                <w:spacing w:val="9"/>
                <w:w w:val="115"/>
                <w:sz w:val="19"/>
                <w:szCs w:val="19"/>
              </w:rPr>
              <w:t xml:space="preserve"> </w:t>
            </w:r>
            <w:r>
              <w:rPr>
                <w:color w:val="333333"/>
                <w:w w:val="115"/>
                <w:sz w:val="19"/>
                <w:szCs w:val="19"/>
              </w:rPr>
              <w:t>proposal</w:t>
            </w:r>
            <w:r>
              <w:rPr>
                <w:color w:val="333333"/>
                <w:spacing w:val="-7"/>
                <w:w w:val="115"/>
                <w:sz w:val="19"/>
                <w:szCs w:val="19"/>
              </w:rPr>
              <w:t xml:space="preserve"> </w:t>
            </w:r>
            <w:r>
              <w:rPr>
                <w:color w:val="333333"/>
                <w:sz w:val="19"/>
                <w:szCs w:val="19"/>
              </w:rPr>
              <w:t xml:space="preserve">(if </w:t>
            </w:r>
            <w:r>
              <w:rPr>
                <w:color w:val="333333"/>
                <w:w w:val="111"/>
              </w:rPr>
              <w:t>applicable)</w:t>
            </w:r>
          </w:p>
        </w:tc>
      </w:tr>
      <w:tr w:rsidR="00304370" w14:paraId="379B8146" w14:textId="77777777">
        <w:trPr>
          <w:trHeight w:hRule="exact" w:val="360"/>
        </w:trPr>
        <w:tc>
          <w:tcPr>
            <w:tcW w:w="4613" w:type="dxa"/>
            <w:tcBorders>
              <w:top w:val="single" w:sz="7" w:space="0" w:color="BABABA"/>
              <w:left w:val="nil"/>
              <w:bottom w:val="single" w:sz="7" w:space="0" w:color="BABABA"/>
              <w:right w:val="nil"/>
            </w:tcBorders>
            <w:shd w:val="clear" w:color="auto" w:fill="EDEDED"/>
          </w:tcPr>
          <w:p w14:paraId="4396CE65" w14:textId="77777777" w:rsidR="00304370" w:rsidRDefault="009D0661">
            <w:pPr>
              <w:spacing w:before="50"/>
              <w:ind w:left="158"/>
            </w:pPr>
            <w:proofErr w:type="gramStart"/>
            <w:r>
              <w:rPr>
                <w:color w:val="333333"/>
              </w:rPr>
              <w:t xml:space="preserve">Annex </w:t>
            </w:r>
            <w:r>
              <w:rPr>
                <w:color w:val="333333"/>
                <w:spacing w:val="2"/>
              </w:rPr>
              <w:t xml:space="preserve"> </w:t>
            </w:r>
            <w:r>
              <w:rPr>
                <w:color w:val="333333"/>
              </w:rPr>
              <w:t>II</w:t>
            </w:r>
            <w:proofErr w:type="gramEnd"/>
          </w:p>
        </w:tc>
        <w:tc>
          <w:tcPr>
            <w:tcW w:w="9226" w:type="dxa"/>
            <w:gridSpan w:val="2"/>
            <w:tcBorders>
              <w:top w:val="single" w:sz="7" w:space="0" w:color="BABABA"/>
              <w:left w:val="nil"/>
              <w:bottom w:val="single" w:sz="7" w:space="0" w:color="BABABA"/>
              <w:right w:val="nil"/>
            </w:tcBorders>
          </w:tcPr>
          <w:p w14:paraId="0B78E2A5" w14:textId="77777777" w:rsidR="00304370" w:rsidRDefault="00304370"/>
        </w:tc>
      </w:tr>
    </w:tbl>
    <w:p w14:paraId="63BB3025" w14:textId="77777777" w:rsidR="00304370" w:rsidRDefault="00304370">
      <w:pPr>
        <w:spacing w:line="180" w:lineRule="exact"/>
        <w:rPr>
          <w:sz w:val="19"/>
          <w:szCs w:val="19"/>
        </w:rPr>
      </w:pPr>
    </w:p>
    <w:p w14:paraId="1F32F3DA" w14:textId="77777777" w:rsidR="00304370" w:rsidRDefault="00304370">
      <w:pPr>
        <w:spacing w:line="200" w:lineRule="exact"/>
      </w:pPr>
    </w:p>
    <w:p w14:paraId="00C1C811" w14:textId="77777777" w:rsidR="00304370" w:rsidRDefault="00304370">
      <w:pPr>
        <w:spacing w:line="200" w:lineRule="exact"/>
      </w:pPr>
    </w:p>
    <w:p w14:paraId="2524EDCC" w14:textId="77777777" w:rsidR="00304370" w:rsidRDefault="00304370">
      <w:pPr>
        <w:spacing w:line="200" w:lineRule="exact"/>
      </w:pPr>
    </w:p>
    <w:p w14:paraId="14C378BD" w14:textId="77777777" w:rsidR="00304370" w:rsidRDefault="00304370">
      <w:pPr>
        <w:spacing w:line="200" w:lineRule="exact"/>
      </w:pPr>
    </w:p>
    <w:p w14:paraId="29FBB088" w14:textId="77777777" w:rsidR="00304370" w:rsidRDefault="00304370">
      <w:pPr>
        <w:spacing w:line="200" w:lineRule="exact"/>
      </w:pPr>
    </w:p>
    <w:p w14:paraId="37B026A3" w14:textId="77777777" w:rsidR="00304370" w:rsidRDefault="00304370">
      <w:pPr>
        <w:spacing w:line="200" w:lineRule="exact"/>
      </w:pPr>
    </w:p>
    <w:p w14:paraId="7BC71982" w14:textId="77777777" w:rsidR="00304370" w:rsidRDefault="00304370">
      <w:pPr>
        <w:spacing w:line="200" w:lineRule="exact"/>
      </w:pPr>
    </w:p>
    <w:p w14:paraId="202A941A" w14:textId="77777777" w:rsidR="00304370" w:rsidRDefault="00304370">
      <w:pPr>
        <w:spacing w:line="200" w:lineRule="exact"/>
      </w:pPr>
    </w:p>
    <w:p w14:paraId="1C80774C" w14:textId="77777777" w:rsidR="00304370" w:rsidRDefault="00304370">
      <w:pPr>
        <w:spacing w:line="200" w:lineRule="exact"/>
      </w:pPr>
    </w:p>
    <w:p w14:paraId="076D6DE3" w14:textId="77777777" w:rsidR="00304370" w:rsidRDefault="00304370">
      <w:pPr>
        <w:spacing w:line="200" w:lineRule="exact"/>
      </w:pPr>
    </w:p>
    <w:p w14:paraId="0C1D57B0" w14:textId="77777777" w:rsidR="00304370" w:rsidRDefault="00304370">
      <w:pPr>
        <w:spacing w:line="200" w:lineRule="exact"/>
      </w:pPr>
    </w:p>
    <w:p w14:paraId="5CB9B395" w14:textId="77777777" w:rsidR="00304370" w:rsidRDefault="00304370">
      <w:pPr>
        <w:spacing w:line="200" w:lineRule="exact"/>
      </w:pPr>
    </w:p>
    <w:p w14:paraId="5B2B4141" w14:textId="77777777" w:rsidR="00304370" w:rsidRDefault="00304370">
      <w:pPr>
        <w:spacing w:line="200" w:lineRule="exact"/>
      </w:pPr>
    </w:p>
    <w:p w14:paraId="25734A8F" w14:textId="77777777" w:rsidR="00304370" w:rsidRDefault="00304370">
      <w:pPr>
        <w:spacing w:line="200" w:lineRule="exact"/>
      </w:pPr>
    </w:p>
    <w:p w14:paraId="530011A9" w14:textId="77777777" w:rsidR="00304370" w:rsidRDefault="00304370">
      <w:pPr>
        <w:spacing w:line="200" w:lineRule="exact"/>
      </w:pPr>
    </w:p>
    <w:p w14:paraId="44B265B3" w14:textId="77777777" w:rsidR="00304370" w:rsidRDefault="00304370">
      <w:pPr>
        <w:spacing w:line="200" w:lineRule="exact"/>
      </w:pPr>
    </w:p>
    <w:p w14:paraId="0AF44DAF" w14:textId="77777777" w:rsidR="00304370" w:rsidRDefault="00304370">
      <w:pPr>
        <w:spacing w:line="200" w:lineRule="exact"/>
      </w:pPr>
    </w:p>
    <w:p w14:paraId="5954FB41" w14:textId="77777777" w:rsidR="00304370" w:rsidRDefault="00304370">
      <w:pPr>
        <w:spacing w:line="200" w:lineRule="exact"/>
      </w:pPr>
    </w:p>
    <w:p w14:paraId="2C37CDCC" w14:textId="77777777" w:rsidR="00304370" w:rsidRDefault="00304370">
      <w:pPr>
        <w:spacing w:line="200" w:lineRule="exact"/>
      </w:pPr>
    </w:p>
    <w:p w14:paraId="73DED523" w14:textId="77777777" w:rsidR="00304370" w:rsidRDefault="00304370">
      <w:pPr>
        <w:spacing w:line="200" w:lineRule="exact"/>
      </w:pPr>
    </w:p>
    <w:p w14:paraId="46A38B3D" w14:textId="77777777" w:rsidR="00304370" w:rsidRDefault="00304370">
      <w:pPr>
        <w:spacing w:line="200" w:lineRule="exact"/>
      </w:pPr>
    </w:p>
    <w:p w14:paraId="0B216FD1" w14:textId="77777777" w:rsidR="00304370" w:rsidRDefault="00304370">
      <w:pPr>
        <w:spacing w:line="200" w:lineRule="exact"/>
      </w:pPr>
    </w:p>
    <w:p w14:paraId="1CCB5170" w14:textId="77777777" w:rsidR="00304370" w:rsidRDefault="00304370">
      <w:pPr>
        <w:spacing w:line="200" w:lineRule="exact"/>
      </w:pPr>
    </w:p>
    <w:p w14:paraId="3EFFE51E" w14:textId="77777777" w:rsidR="00304370" w:rsidRDefault="00304370">
      <w:pPr>
        <w:spacing w:line="200" w:lineRule="exact"/>
      </w:pPr>
    </w:p>
    <w:p w14:paraId="7A0588E9" w14:textId="77777777" w:rsidR="00304370" w:rsidRDefault="00304370">
      <w:pPr>
        <w:spacing w:line="200" w:lineRule="exact"/>
      </w:pPr>
    </w:p>
    <w:p w14:paraId="41624AC1" w14:textId="77777777" w:rsidR="00304370" w:rsidRDefault="00304370">
      <w:pPr>
        <w:spacing w:line="200" w:lineRule="exact"/>
      </w:pPr>
    </w:p>
    <w:p w14:paraId="72DAAE8B" w14:textId="77777777" w:rsidR="00304370" w:rsidRDefault="00304370">
      <w:pPr>
        <w:spacing w:line="200" w:lineRule="exact"/>
      </w:pPr>
    </w:p>
    <w:p w14:paraId="4A6701EE" w14:textId="77777777" w:rsidR="00304370" w:rsidRDefault="00304370">
      <w:pPr>
        <w:spacing w:line="200" w:lineRule="exact"/>
      </w:pPr>
    </w:p>
    <w:p w14:paraId="6CC1F5FA" w14:textId="77777777" w:rsidR="00304370" w:rsidRDefault="00304370">
      <w:pPr>
        <w:spacing w:line="200" w:lineRule="exact"/>
      </w:pPr>
    </w:p>
    <w:p w14:paraId="680674F3" w14:textId="77777777" w:rsidR="00304370" w:rsidRDefault="00304370">
      <w:pPr>
        <w:spacing w:line="200" w:lineRule="exact"/>
      </w:pPr>
    </w:p>
    <w:p w14:paraId="5AC1754D" w14:textId="77777777" w:rsidR="00304370" w:rsidRDefault="00304370">
      <w:pPr>
        <w:spacing w:line="200" w:lineRule="exact"/>
      </w:pPr>
    </w:p>
    <w:p w14:paraId="4ABE01CF" w14:textId="77777777" w:rsidR="00304370" w:rsidRDefault="00304370">
      <w:pPr>
        <w:spacing w:line="200" w:lineRule="exact"/>
      </w:pPr>
    </w:p>
    <w:p w14:paraId="76583F2F" w14:textId="77777777" w:rsidR="00304370" w:rsidRDefault="00304370">
      <w:pPr>
        <w:spacing w:line="200" w:lineRule="exact"/>
      </w:pPr>
    </w:p>
    <w:p w14:paraId="327CD7E0" w14:textId="77777777" w:rsidR="00304370" w:rsidRDefault="00304370">
      <w:pPr>
        <w:spacing w:line="200" w:lineRule="exact"/>
      </w:pPr>
    </w:p>
    <w:p w14:paraId="7A727221" w14:textId="77777777" w:rsidR="00304370" w:rsidRDefault="00304370">
      <w:pPr>
        <w:spacing w:line="200" w:lineRule="exact"/>
      </w:pPr>
    </w:p>
    <w:p w14:paraId="13916051" w14:textId="77777777" w:rsidR="00304370" w:rsidRDefault="00304370">
      <w:pPr>
        <w:spacing w:line="200" w:lineRule="exact"/>
      </w:pPr>
    </w:p>
    <w:p w14:paraId="4B28AE82" w14:textId="77777777" w:rsidR="00304370" w:rsidRDefault="00304370">
      <w:pPr>
        <w:spacing w:line="200" w:lineRule="exact"/>
      </w:pPr>
    </w:p>
    <w:p w14:paraId="72BB9C12" w14:textId="77777777" w:rsidR="00304370" w:rsidRDefault="00304370">
      <w:pPr>
        <w:spacing w:line="200" w:lineRule="exact"/>
      </w:pPr>
    </w:p>
    <w:p w14:paraId="225F5F7E" w14:textId="77777777" w:rsidR="00304370" w:rsidRDefault="00304370">
      <w:pPr>
        <w:spacing w:line="200" w:lineRule="exact"/>
      </w:pPr>
    </w:p>
    <w:p w14:paraId="3FDF2F7A" w14:textId="77777777" w:rsidR="00304370" w:rsidRDefault="00304370">
      <w:pPr>
        <w:spacing w:line="200" w:lineRule="exact"/>
      </w:pPr>
    </w:p>
    <w:p w14:paraId="702D38D4" w14:textId="77777777" w:rsidR="00304370" w:rsidRDefault="00304370">
      <w:pPr>
        <w:spacing w:line="200" w:lineRule="exact"/>
      </w:pPr>
    </w:p>
    <w:p w14:paraId="11EA113C" w14:textId="77777777" w:rsidR="00304370" w:rsidRDefault="00304370">
      <w:pPr>
        <w:spacing w:line="200" w:lineRule="exact"/>
      </w:pPr>
    </w:p>
    <w:p w14:paraId="5BA3D3C8" w14:textId="77777777" w:rsidR="00304370" w:rsidRDefault="00304370">
      <w:pPr>
        <w:spacing w:line="200" w:lineRule="exact"/>
      </w:pPr>
    </w:p>
    <w:p w14:paraId="37008735" w14:textId="77777777" w:rsidR="00304370" w:rsidRDefault="009D0661">
      <w:pPr>
        <w:spacing w:before="29"/>
        <w:ind w:right="100"/>
        <w:jc w:val="right"/>
        <w:rPr>
          <w:sz w:val="24"/>
          <w:szCs w:val="24"/>
        </w:rPr>
        <w:sectPr w:rsidR="00304370">
          <w:pgSz w:w="16840" w:h="11920" w:orient="landscape"/>
          <w:pgMar w:top="900" w:right="620" w:bottom="0" w:left="980" w:header="720" w:footer="720" w:gutter="0"/>
          <w:cols w:space="720"/>
        </w:sectPr>
      </w:pPr>
      <w:r>
        <w:rPr>
          <w:sz w:val="24"/>
          <w:szCs w:val="24"/>
        </w:rPr>
        <w:t>31</w:t>
      </w:r>
    </w:p>
    <w:p w14:paraId="2A4FD725" w14:textId="77777777" w:rsidR="00304370" w:rsidRDefault="009D0661">
      <w:pPr>
        <w:spacing w:before="71"/>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53FD6694" w14:textId="77777777" w:rsidR="00304370" w:rsidRDefault="00304370">
      <w:pPr>
        <w:spacing w:before="8" w:line="100" w:lineRule="exact"/>
        <w:rPr>
          <w:sz w:val="10"/>
          <w:szCs w:val="10"/>
        </w:rPr>
      </w:pPr>
    </w:p>
    <w:p w14:paraId="3B552830"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4CF38CE8" w14:textId="77777777" w:rsidR="00304370" w:rsidRDefault="00304370">
      <w:pPr>
        <w:spacing w:line="200" w:lineRule="exact"/>
      </w:pPr>
    </w:p>
    <w:p w14:paraId="36718775" w14:textId="77777777" w:rsidR="00304370" w:rsidRDefault="00304370">
      <w:pPr>
        <w:spacing w:line="200" w:lineRule="exact"/>
      </w:pPr>
    </w:p>
    <w:p w14:paraId="3C6671EA" w14:textId="77777777" w:rsidR="00304370" w:rsidRDefault="00304370">
      <w:pPr>
        <w:spacing w:before="3" w:line="200" w:lineRule="exact"/>
      </w:pPr>
    </w:p>
    <w:p w14:paraId="412CF2C1" w14:textId="77777777" w:rsidR="00304370" w:rsidRDefault="0036270E">
      <w:pPr>
        <w:ind w:left="115"/>
        <w:rPr>
          <w:sz w:val="30"/>
          <w:szCs w:val="30"/>
        </w:rPr>
      </w:pPr>
      <w:r>
        <w:pict w14:anchorId="1763657D">
          <v:group id="_x0000_s1046" style="position:absolute;left:0;text-align:left;margin-left:54.75pt;margin-top:21.8pt;width:485.8pt;height:0;z-index:-3749;mso-position-horizontal-relative:page" coordorigin="1095,436" coordsize="9716,0">
            <v:shape id="_x0000_s1047" style="position:absolute;left:1095;top:436;width:9716;height:0" coordorigin="1095,436" coordsize="9716,0" path="m1095,436r9716,e" filled="f" strokecolor="#004e98" strokeweight="1.6pt">
              <v:path arrowok="t"/>
            </v:shape>
            <w10:wrap anchorx="page"/>
          </v:group>
        </w:pict>
      </w:r>
      <w:r w:rsidR="009D0661">
        <w:rPr>
          <w:color w:val="004E98"/>
          <w:sz w:val="30"/>
          <w:szCs w:val="30"/>
        </w:rPr>
        <w:t>Other</w:t>
      </w:r>
      <w:r w:rsidR="009D0661">
        <w:rPr>
          <w:color w:val="004E98"/>
          <w:spacing w:val="69"/>
          <w:sz w:val="30"/>
          <w:szCs w:val="30"/>
        </w:rPr>
        <w:t xml:space="preserve"> </w:t>
      </w:r>
      <w:proofErr w:type="gramStart"/>
      <w:r w:rsidR="009D0661">
        <w:rPr>
          <w:color w:val="004E98"/>
          <w:sz w:val="30"/>
          <w:szCs w:val="30"/>
        </w:rPr>
        <w:t xml:space="preserve">additional </w:t>
      </w:r>
      <w:r w:rsidR="009D0661">
        <w:rPr>
          <w:color w:val="004E98"/>
          <w:spacing w:val="17"/>
          <w:sz w:val="30"/>
          <w:szCs w:val="30"/>
        </w:rPr>
        <w:t xml:space="preserve"> </w:t>
      </w:r>
      <w:r w:rsidR="009D0661">
        <w:rPr>
          <w:color w:val="004E98"/>
          <w:w w:val="108"/>
          <w:sz w:val="30"/>
          <w:szCs w:val="30"/>
        </w:rPr>
        <w:t>provisions</w:t>
      </w:r>
      <w:proofErr w:type="gramEnd"/>
    </w:p>
    <w:p w14:paraId="74699A4C" w14:textId="77777777" w:rsidR="00304370" w:rsidRDefault="00304370">
      <w:pPr>
        <w:spacing w:before="5" w:line="100" w:lineRule="exact"/>
        <w:rPr>
          <w:sz w:val="10"/>
          <w:szCs w:val="10"/>
        </w:rPr>
      </w:pPr>
    </w:p>
    <w:p w14:paraId="12513AB1" w14:textId="77777777" w:rsidR="00304370" w:rsidRDefault="00304370">
      <w:pPr>
        <w:spacing w:line="200" w:lineRule="exact"/>
      </w:pPr>
    </w:p>
    <w:p w14:paraId="51454D20" w14:textId="77777777" w:rsidR="00304370" w:rsidRDefault="00304370">
      <w:pPr>
        <w:spacing w:line="200" w:lineRule="exact"/>
      </w:pPr>
    </w:p>
    <w:p w14:paraId="6AACA0A2"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r>
        <w:rPr>
          <w:color w:val="333333"/>
          <w:sz w:val="21"/>
          <w:szCs w:val="21"/>
        </w:rPr>
        <w:t>write</w:t>
      </w:r>
      <w:r>
        <w:rPr>
          <w:color w:val="333333"/>
          <w:spacing w:val="15"/>
          <w:sz w:val="21"/>
          <w:szCs w:val="21"/>
        </w:rPr>
        <w:t xml:space="preserve"> </w:t>
      </w:r>
      <w:r>
        <w:rPr>
          <w:color w:val="333333"/>
          <w:sz w:val="21"/>
          <w:szCs w:val="21"/>
        </w:rPr>
        <w:t>your</w:t>
      </w:r>
      <w:r>
        <w:rPr>
          <w:color w:val="333333"/>
          <w:spacing w:val="29"/>
          <w:sz w:val="21"/>
          <w:szCs w:val="21"/>
        </w:rPr>
        <w:t xml:space="preserve"> </w:t>
      </w:r>
      <w:r>
        <w:rPr>
          <w:color w:val="333333"/>
          <w:w w:val="113"/>
          <w:sz w:val="21"/>
          <w:szCs w:val="21"/>
        </w:rPr>
        <w:t>amendment</w:t>
      </w:r>
      <w:r>
        <w:rPr>
          <w:color w:val="333333"/>
          <w:spacing w:val="-1"/>
          <w:w w:val="113"/>
          <w:sz w:val="21"/>
          <w:szCs w:val="21"/>
        </w:rPr>
        <w:t xml:space="preserve"> </w:t>
      </w:r>
      <w:r>
        <w:rPr>
          <w:color w:val="333333"/>
          <w:w w:val="113"/>
          <w:sz w:val="21"/>
          <w:szCs w:val="21"/>
        </w:rPr>
        <w:t>proposals,</w:t>
      </w:r>
      <w:r>
        <w:rPr>
          <w:color w:val="333333"/>
          <w:spacing w:val="-1"/>
          <w:w w:val="113"/>
          <w:sz w:val="21"/>
          <w:szCs w:val="21"/>
        </w:rPr>
        <w:t xml:space="preserve"> </w:t>
      </w:r>
      <w:r>
        <w:rPr>
          <w:color w:val="333333"/>
          <w:w w:val="81"/>
          <w:sz w:val="21"/>
          <w:szCs w:val="21"/>
        </w:rPr>
        <w:t>if</w:t>
      </w:r>
      <w:r>
        <w:rPr>
          <w:color w:val="333333"/>
          <w:spacing w:val="16"/>
          <w:w w:val="81"/>
          <w:sz w:val="21"/>
          <w:szCs w:val="21"/>
        </w:rPr>
        <w:t xml:space="preserve"> </w:t>
      </w:r>
      <w:r>
        <w:rPr>
          <w:color w:val="333333"/>
          <w:sz w:val="21"/>
          <w:szCs w:val="21"/>
        </w:rPr>
        <w:t>any,</w:t>
      </w:r>
      <w:r>
        <w:rPr>
          <w:color w:val="333333"/>
          <w:spacing w:val="45"/>
          <w:sz w:val="21"/>
          <w:szCs w:val="21"/>
        </w:rPr>
        <w:t xml:space="preserve"> </w:t>
      </w:r>
      <w:r>
        <w:rPr>
          <w:color w:val="333333"/>
          <w:sz w:val="21"/>
          <w:szCs w:val="21"/>
        </w:rPr>
        <w:t>in</w:t>
      </w:r>
      <w:r>
        <w:rPr>
          <w:color w:val="333333"/>
          <w:spacing w:val="6"/>
          <w:sz w:val="21"/>
          <w:szCs w:val="21"/>
        </w:rPr>
        <w:t xml:space="preserve"> </w:t>
      </w:r>
      <w:r>
        <w:rPr>
          <w:color w:val="333333"/>
          <w:sz w:val="21"/>
          <w:szCs w:val="21"/>
        </w:rPr>
        <w:t>the</w:t>
      </w:r>
      <w:r>
        <w:rPr>
          <w:color w:val="333333"/>
          <w:spacing w:val="39"/>
          <w:sz w:val="21"/>
          <w:szCs w:val="21"/>
        </w:rPr>
        <w:t xml:space="preserve"> </w:t>
      </w:r>
      <w:r>
        <w:rPr>
          <w:color w:val="333333"/>
          <w:sz w:val="21"/>
          <w:szCs w:val="21"/>
        </w:rPr>
        <w:t>table</w:t>
      </w:r>
      <w:r>
        <w:rPr>
          <w:color w:val="333333"/>
          <w:spacing w:val="51"/>
          <w:sz w:val="21"/>
          <w:szCs w:val="21"/>
        </w:rPr>
        <w:t xml:space="preserve"> </w:t>
      </w:r>
      <w:r>
        <w:rPr>
          <w:color w:val="333333"/>
          <w:w w:val="106"/>
          <w:sz w:val="21"/>
          <w:szCs w:val="21"/>
        </w:rPr>
        <w:t>below</w:t>
      </w:r>
    </w:p>
    <w:p w14:paraId="7B9B6926" w14:textId="77777777" w:rsidR="00304370" w:rsidRDefault="00304370">
      <w:pPr>
        <w:spacing w:before="9" w:line="100" w:lineRule="exact"/>
        <w:rPr>
          <w:sz w:val="11"/>
          <w:szCs w:val="11"/>
        </w:rPr>
      </w:pPr>
    </w:p>
    <w:p w14:paraId="141DD224" w14:textId="77777777" w:rsidR="00304370" w:rsidRDefault="0036270E">
      <w:pPr>
        <w:ind w:left="5642"/>
      </w:pPr>
      <w:r>
        <w:pict w14:anchorId="5B392CEC">
          <v:group id="_x0000_s1026" style="position:absolute;left:0;text-align:left;margin-left:68.9pt;margin-top:-2.6pt;width:463.2pt;height:35.3pt;z-index:-3748;mso-position-horizontal-relative:page" coordorigin="1378,-52" coordsize="9264,706">
            <v:shape id="_x0000_s1045" style="position:absolute;left:1395;top:-35;width:4615;height:311" coordorigin="1395,-35" coordsize="4615,311" path="m1395,-35r,311l6010,276r,-311l1395,-35xe" fillcolor="#ededed" stroked="f">
              <v:path arrowok="t"/>
            </v:shape>
            <v:shape id="_x0000_s1044" style="position:absolute;left:6010;top:-35;width:4615;height:311" coordorigin="6010,-35" coordsize="4615,311" path="m6010,-35r,311l10625,276r,-311l6010,-35xe" fillcolor="#ededed" stroked="f">
              <v:path arrowok="t"/>
            </v:shape>
            <v:shape id="_x0000_s1043" style="position:absolute;left:1395;top:276;width:4615;height:360" coordorigin="1395,276" coordsize="4615,360" path="m1395,276r,360l6010,636r,-360l1395,276xe" fillcolor="#ededed" stroked="f">
              <v:path arrowok="t"/>
            </v:shape>
            <v:shape id="_x0000_s1042" style="position:absolute;left:1388;top:-35;width:4630;height:0" coordorigin="1388,-35" coordsize="4630,0" path="m1388,-35r4629,e" filled="f" strokecolor="#bababa" strokeweight=".85pt">
              <v:path arrowok="t"/>
            </v:shape>
            <v:shape id="_x0000_s1041" style="position:absolute;left:6002;top:-42;width:15;height:326" coordorigin="6002,-42" coordsize="15,326" path="m6017,-42r-15,15l6002,269r15,15l6017,-42xe" fillcolor="#bababa" stroked="f">
              <v:path arrowok="t"/>
            </v:shape>
            <v:shape id="_x0000_s1040" style="position:absolute;left:1388;top:276;width:4630;height:0" coordorigin="1388,276" coordsize="4630,0" path="m1388,276r4629,e" filled="f" strokecolor="#bababa" strokeweight=".85pt">
              <v:path arrowok="t"/>
            </v:shape>
            <v:shape id="_x0000_s1039" style="position:absolute;left:1388;top:-42;width:15;height:326" coordorigin="1388,-42" coordsize="15,326" path="m1388,284r15,-15l1403,-27r-15,-15l1388,284xe" fillcolor="#bababa" stroked="f">
              <v:path arrowok="t"/>
            </v:shape>
            <v:shape id="_x0000_s1038" style="position:absolute;left:6002;top:-35;width:4630;height:0" coordorigin="6002,-35" coordsize="4630,0" path="m6002,-35r4630,e" filled="f" strokecolor="#bababa" strokeweight=".85pt">
              <v:path arrowok="t"/>
            </v:shape>
            <v:shape id="_x0000_s1037" style="position:absolute;left:10617;top:-42;width:15;height:326" coordorigin="10617,-42" coordsize="15,326" path="m10632,-42r-15,15l10617,269r15,15l10632,-42xe" fillcolor="#bababa" stroked="f">
              <v:path arrowok="t"/>
            </v:shape>
            <v:shape id="_x0000_s1036" style="position:absolute;left:6002;top:276;width:4630;height:0" coordorigin="6002,276" coordsize="4630,0" path="m6002,276r4630,e" filled="f" strokecolor="#bababa" strokeweight=".85pt">
              <v:path arrowok="t"/>
            </v:shape>
            <v:shape id="_x0000_s1035" style="position:absolute;left:6002;top:-42;width:15;height:326" coordorigin="6002,-42" coordsize="15,326" path="m6002,284r15,-15l6017,-27r-15,-15l6002,284xe" fillcolor="#bababa" stroked="f">
              <v:path arrowok="t"/>
            </v:shape>
            <v:shape id="_x0000_s1034" style="position:absolute;left:1388;top:276;width:4630;height:0" coordorigin="1388,276" coordsize="4630,0" path="m1388,276r4629,e" filled="f" strokecolor="#bababa" strokeweight=".85pt">
              <v:path arrowok="t"/>
            </v:shape>
            <v:shape id="_x0000_s1033" style="position:absolute;left:6002;top:269;width:15;height:375" coordorigin="6002,269" coordsize="15,375" path="m6017,269r-15,15l6002,629r15,15l6017,269xe" fillcolor="#bababa" stroked="f">
              <v:path arrowok="t"/>
            </v:shape>
            <v:shape id="_x0000_s1032" style="position:absolute;left:1388;top:636;width:4630;height:0" coordorigin="1388,636" coordsize="4630,0" path="m1388,636r4629,e" filled="f" strokecolor="#bababa" strokeweight=".85pt">
              <v:path arrowok="t"/>
            </v:shape>
            <v:shape id="_x0000_s1031" style="position:absolute;left:1388;top:269;width:15;height:375" coordorigin="1388,269" coordsize="15,375" path="m1388,644r15,-15l1403,284r-15,-15l1388,644xe" fillcolor="#bababa" stroked="f">
              <v:path arrowok="t"/>
            </v:shape>
            <v:shape id="_x0000_s1030" style="position:absolute;left:6002;top:276;width:4630;height:0" coordorigin="6002,276" coordsize="4630,0" path="m6002,276r4630,e" filled="f" strokecolor="#bababa" strokeweight=".85pt">
              <v:path arrowok="t"/>
            </v:shape>
            <v:shape id="_x0000_s1029" style="position:absolute;left:10617;top:269;width:15;height:375" coordorigin="10617,269" coordsize="15,375" path="m10632,269r-15,15l10617,629r15,15l10632,269xe" fillcolor="#bababa" stroked="f">
              <v:path arrowok="t"/>
            </v:shape>
            <v:shape id="_x0000_s1028" style="position:absolute;left:6002;top:636;width:4630;height:0" coordorigin="6002,636" coordsize="4630,0" path="m6002,636r4630,e" filled="f" strokecolor="#bababa" strokeweight=".85pt">
              <v:path arrowok="t"/>
            </v:shape>
            <v:shape id="_x0000_s1027" style="position:absolute;left:6002;top:269;width:15;height:375" coordorigin="6002,269" coordsize="15,375" path="m6002,644r15,-15l6017,284r-15,-15l6002,644xe" fillcolor="#bababa" stroked="f">
              <v:path arrowok="t"/>
            </v:shape>
            <w10:wrap anchorx="page"/>
          </v:group>
        </w:pict>
      </w:r>
      <w:r w:rsidR="009D0661">
        <w:rPr>
          <w:color w:val="333333"/>
        </w:rPr>
        <w:t>Text</w:t>
      </w:r>
      <w:r w:rsidR="009D0661">
        <w:rPr>
          <w:color w:val="333333"/>
          <w:spacing w:val="37"/>
        </w:rPr>
        <w:t xml:space="preserve"> </w:t>
      </w:r>
      <w:r w:rsidR="009D0661">
        <w:rPr>
          <w:color w:val="333333"/>
          <w:w w:val="115"/>
        </w:rPr>
        <w:t>amendment</w:t>
      </w:r>
      <w:r w:rsidR="009D0661">
        <w:rPr>
          <w:color w:val="333333"/>
          <w:spacing w:val="6"/>
          <w:w w:val="115"/>
        </w:rPr>
        <w:t xml:space="preserve"> </w:t>
      </w:r>
      <w:r w:rsidR="009D0661">
        <w:rPr>
          <w:color w:val="333333"/>
          <w:w w:val="115"/>
        </w:rPr>
        <w:t>proposal</w:t>
      </w:r>
      <w:r w:rsidR="009D0661">
        <w:rPr>
          <w:color w:val="333333"/>
          <w:spacing w:val="-10"/>
          <w:w w:val="115"/>
        </w:rPr>
        <w:t xml:space="preserve"> </w:t>
      </w:r>
      <w:r w:rsidR="009D0661">
        <w:rPr>
          <w:color w:val="333333"/>
        </w:rPr>
        <w:t>(if</w:t>
      </w:r>
      <w:r w:rsidR="009D0661">
        <w:rPr>
          <w:color w:val="333333"/>
          <w:spacing w:val="-15"/>
        </w:rPr>
        <w:t xml:space="preserve"> </w:t>
      </w:r>
      <w:r w:rsidR="009D0661">
        <w:rPr>
          <w:color w:val="333333"/>
          <w:w w:val="111"/>
        </w:rPr>
        <w:t>applicable)</w:t>
      </w:r>
    </w:p>
    <w:p w14:paraId="571361F4" w14:textId="77777777" w:rsidR="00304370" w:rsidRDefault="00304370">
      <w:pPr>
        <w:spacing w:before="7" w:line="100" w:lineRule="exact"/>
        <w:rPr>
          <w:sz w:val="11"/>
          <w:szCs w:val="11"/>
        </w:rPr>
      </w:pPr>
    </w:p>
    <w:p w14:paraId="1DA1B44B" w14:textId="77777777" w:rsidR="00304370" w:rsidRDefault="009D0661">
      <w:pPr>
        <w:ind w:left="573"/>
      </w:pPr>
      <w:proofErr w:type="gramStart"/>
      <w:r>
        <w:rPr>
          <w:color w:val="333333"/>
        </w:rPr>
        <w:t xml:space="preserve">Other </w:t>
      </w:r>
      <w:r>
        <w:rPr>
          <w:color w:val="333333"/>
          <w:spacing w:val="9"/>
        </w:rPr>
        <w:t xml:space="preserve"> </w:t>
      </w:r>
      <w:r>
        <w:rPr>
          <w:color w:val="333333"/>
        </w:rPr>
        <w:t>new</w:t>
      </w:r>
      <w:proofErr w:type="gramEnd"/>
      <w:r>
        <w:rPr>
          <w:color w:val="333333"/>
          <w:spacing w:val="47"/>
        </w:rPr>
        <w:t xml:space="preserve"> </w:t>
      </w:r>
      <w:r>
        <w:rPr>
          <w:color w:val="333333"/>
          <w:w w:val="110"/>
        </w:rPr>
        <w:t>provisions</w:t>
      </w:r>
    </w:p>
    <w:p w14:paraId="5F8E753D" w14:textId="77777777" w:rsidR="00304370" w:rsidRDefault="00304370">
      <w:pPr>
        <w:spacing w:line="200" w:lineRule="exact"/>
      </w:pPr>
    </w:p>
    <w:p w14:paraId="773496C0" w14:textId="77777777" w:rsidR="00304370" w:rsidRDefault="00304370">
      <w:pPr>
        <w:spacing w:line="200" w:lineRule="exact"/>
      </w:pPr>
    </w:p>
    <w:p w14:paraId="37882BAD" w14:textId="77777777" w:rsidR="00304370" w:rsidRDefault="00304370">
      <w:pPr>
        <w:spacing w:line="200" w:lineRule="exact"/>
      </w:pPr>
    </w:p>
    <w:p w14:paraId="7E006349" w14:textId="77777777" w:rsidR="00304370" w:rsidRDefault="00304370">
      <w:pPr>
        <w:spacing w:before="8" w:line="200" w:lineRule="exact"/>
      </w:pPr>
    </w:p>
    <w:p w14:paraId="6FEDE6BF" w14:textId="77777777" w:rsidR="00304370" w:rsidRDefault="009D0661">
      <w:pPr>
        <w:ind w:left="115"/>
        <w:rPr>
          <w:sz w:val="21"/>
          <w:szCs w:val="21"/>
        </w:rPr>
      </w:pPr>
      <w:r>
        <w:rPr>
          <w:color w:val="333333"/>
          <w:w w:val="119"/>
          <w:sz w:val="21"/>
          <w:szCs w:val="21"/>
        </w:rPr>
        <w:t>Please</w:t>
      </w:r>
      <w:r>
        <w:rPr>
          <w:color w:val="333333"/>
          <w:spacing w:val="-4"/>
          <w:w w:val="119"/>
          <w:sz w:val="21"/>
          <w:szCs w:val="21"/>
        </w:rPr>
        <w:t xml:space="preserve"> </w:t>
      </w:r>
      <w:proofErr w:type="gramStart"/>
      <w:r>
        <w:rPr>
          <w:color w:val="333333"/>
          <w:sz w:val="21"/>
          <w:szCs w:val="21"/>
        </w:rPr>
        <w:t xml:space="preserve">upload </w:t>
      </w:r>
      <w:r>
        <w:rPr>
          <w:color w:val="333333"/>
          <w:spacing w:val="11"/>
          <w:sz w:val="21"/>
          <w:szCs w:val="21"/>
        </w:rPr>
        <w:t xml:space="preserve"> </w:t>
      </w:r>
      <w:r>
        <w:rPr>
          <w:color w:val="333333"/>
          <w:sz w:val="21"/>
          <w:szCs w:val="21"/>
        </w:rPr>
        <w:t>figures</w:t>
      </w:r>
      <w:proofErr w:type="gramEnd"/>
      <w:r>
        <w:rPr>
          <w:color w:val="333333"/>
          <w:sz w:val="21"/>
          <w:szCs w:val="21"/>
        </w:rPr>
        <w:t xml:space="preserve">  or</w:t>
      </w:r>
      <w:r>
        <w:rPr>
          <w:color w:val="333333"/>
          <w:spacing w:val="16"/>
          <w:sz w:val="21"/>
          <w:szCs w:val="21"/>
        </w:rPr>
        <w:t xml:space="preserve"> </w:t>
      </w:r>
      <w:r>
        <w:rPr>
          <w:color w:val="333333"/>
          <w:w w:val="114"/>
          <w:sz w:val="21"/>
          <w:szCs w:val="21"/>
        </w:rPr>
        <w:t>tables</w:t>
      </w:r>
      <w:r>
        <w:rPr>
          <w:color w:val="333333"/>
          <w:spacing w:val="-1"/>
          <w:w w:val="114"/>
          <w:sz w:val="21"/>
          <w:szCs w:val="21"/>
        </w:rPr>
        <w:t xml:space="preserve"> </w:t>
      </w:r>
      <w:r>
        <w:rPr>
          <w:color w:val="333333"/>
          <w:w w:val="81"/>
          <w:sz w:val="21"/>
          <w:szCs w:val="21"/>
        </w:rPr>
        <w:t>if</w:t>
      </w:r>
      <w:r>
        <w:rPr>
          <w:color w:val="333333"/>
          <w:spacing w:val="16"/>
          <w:w w:val="81"/>
          <w:sz w:val="21"/>
          <w:szCs w:val="21"/>
        </w:rPr>
        <w:t xml:space="preserve"> </w:t>
      </w:r>
      <w:r>
        <w:rPr>
          <w:color w:val="333333"/>
          <w:w w:val="117"/>
          <w:sz w:val="21"/>
          <w:szCs w:val="21"/>
        </w:rPr>
        <w:t>necessary</w:t>
      </w:r>
    </w:p>
    <w:p w14:paraId="14BA17B7" w14:textId="77777777" w:rsidR="00304370" w:rsidRDefault="00304370">
      <w:pPr>
        <w:spacing w:before="7" w:line="100" w:lineRule="exact"/>
        <w:rPr>
          <w:sz w:val="10"/>
          <w:szCs w:val="10"/>
        </w:rPr>
      </w:pPr>
    </w:p>
    <w:p w14:paraId="422C715E" w14:textId="77777777" w:rsidR="00304370" w:rsidRDefault="009D0661">
      <w:pPr>
        <w:ind w:left="265"/>
        <w:rPr>
          <w:sz w:val="17"/>
          <w:szCs w:val="17"/>
        </w:rPr>
      </w:pPr>
      <w:r>
        <w:rPr>
          <w:color w:val="A5A5A5"/>
          <w:sz w:val="17"/>
          <w:szCs w:val="17"/>
        </w:rPr>
        <w:t>The</w:t>
      </w:r>
      <w:r>
        <w:rPr>
          <w:color w:val="A5A5A5"/>
          <w:spacing w:val="40"/>
          <w:sz w:val="17"/>
          <w:szCs w:val="17"/>
        </w:rPr>
        <w:t xml:space="preserve"> </w:t>
      </w:r>
      <w:r>
        <w:rPr>
          <w:color w:val="A5A5A5"/>
          <w:w w:val="110"/>
          <w:sz w:val="17"/>
          <w:szCs w:val="17"/>
        </w:rPr>
        <w:t>maximum</w:t>
      </w:r>
      <w:r>
        <w:rPr>
          <w:color w:val="A5A5A5"/>
          <w:spacing w:val="-1"/>
          <w:w w:val="110"/>
          <w:sz w:val="17"/>
          <w:szCs w:val="17"/>
        </w:rPr>
        <w:t xml:space="preserve"> </w:t>
      </w:r>
      <w:r>
        <w:rPr>
          <w:color w:val="A5A5A5"/>
          <w:sz w:val="17"/>
          <w:szCs w:val="17"/>
        </w:rPr>
        <w:t>file</w:t>
      </w:r>
      <w:r>
        <w:rPr>
          <w:color w:val="A5A5A5"/>
          <w:spacing w:val="1"/>
          <w:sz w:val="17"/>
          <w:szCs w:val="17"/>
        </w:rPr>
        <w:t xml:space="preserve"> </w:t>
      </w:r>
      <w:proofErr w:type="gramStart"/>
      <w:r>
        <w:rPr>
          <w:color w:val="A5A5A5"/>
          <w:sz w:val="17"/>
          <w:szCs w:val="17"/>
        </w:rPr>
        <w:t xml:space="preserve">size </w:t>
      </w:r>
      <w:r>
        <w:rPr>
          <w:color w:val="A5A5A5"/>
          <w:spacing w:val="8"/>
          <w:sz w:val="17"/>
          <w:szCs w:val="17"/>
        </w:rPr>
        <w:t xml:space="preserve"> </w:t>
      </w:r>
      <w:r>
        <w:rPr>
          <w:color w:val="A5A5A5"/>
          <w:sz w:val="17"/>
          <w:szCs w:val="17"/>
        </w:rPr>
        <w:t>is</w:t>
      </w:r>
      <w:proofErr w:type="gramEnd"/>
      <w:r>
        <w:rPr>
          <w:color w:val="A5A5A5"/>
          <w:spacing w:val="15"/>
          <w:sz w:val="17"/>
          <w:szCs w:val="17"/>
        </w:rPr>
        <w:t xml:space="preserve"> </w:t>
      </w:r>
      <w:r>
        <w:rPr>
          <w:color w:val="A5A5A5"/>
          <w:sz w:val="17"/>
          <w:szCs w:val="17"/>
        </w:rPr>
        <w:t>1</w:t>
      </w:r>
      <w:r>
        <w:rPr>
          <w:color w:val="A5A5A5"/>
          <w:spacing w:val="15"/>
          <w:sz w:val="17"/>
          <w:szCs w:val="17"/>
        </w:rPr>
        <w:t xml:space="preserve"> </w:t>
      </w:r>
      <w:r>
        <w:rPr>
          <w:color w:val="A5A5A5"/>
          <w:sz w:val="17"/>
          <w:szCs w:val="17"/>
        </w:rPr>
        <w:t>MB</w:t>
      </w:r>
    </w:p>
    <w:p w14:paraId="3E05EB3B" w14:textId="77777777" w:rsidR="00304370" w:rsidRDefault="00304370">
      <w:pPr>
        <w:spacing w:before="5" w:line="160" w:lineRule="exact"/>
        <w:rPr>
          <w:sz w:val="17"/>
          <w:szCs w:val="17"/>
        </w:rPr>
      </w:pPr>
    </w:p>
    <w:p w14:paraId="041E063C" w14:textId="77777777" w:rsidR="00304370" w:rsidRDefault="00304370">
      <w:pPr>
        <w:spacing w:line="200" w:lineRule="exact"/>
      </w:pPr>
    </w:p>
    <w:p w14:paraId="0EE1F06F" w14:textId="77777777" w:rsidR="00304370" w:rsidRDefault="00304370">
      <w:pPr>
        <w:spacing w:line="200" w:lineRule="exact"/>
      </w:pPr>
    </w:p>
    <w:p w14:paraId="0CD1947D" w14:textId="77777777" w:rsidR="00304370" w:rsidRDefault="00304370">
      <w:pPr>
        <w:spacing w:line="200" w:lineRule="exact"/>
      </w:pPr>
    </w:p>
    <w:p w14:paraId="5F3A41CC" w14:textId="77777777" w:rsidR="00304370" w:rsidRDefault="00304370">
      <w:pPr>
        <w:spacing w:line="200" w:lineRule="exact"/>
      </w:pPr>
    </w:p>
    <w:p w14:paraId="58FB0666" w14:textId="77777777" w:rsidR="00304370" w:rsidRDefault="00304370">
      <w:pPr>
        <w:spacing w:line="200" w:lineRule="exact"/>
      </w:pPr>
    </w:p>
    <w:p w14:paraId="31316859" w14:textId="77777777" w:rsidR="00304370" w:rsidRDefault="00304370">
      <w:pPr>
        <w:spacing w:line="200" w:lineRule="exact"/>
      </w:pPr>
    </w:p>
    <w:p w14:paraId="4F7CEA62" w14:textId="77777777" w:rsidR="00304370" w:rsidRDefault="00304370">
      <w:pPr>
        <w:spacing w:line="200" w:lineRule="exact"/>
      </w:pPr>
    </w:p>
    <w:p w14:paraId="06389975" w14:textId="77777777" w:rsidR="00304370" w:rsidRDefault="00304370">
      <w:pPr>
        <w:spacing w:line="200" w:lineRule="exact"/>
      </w:pPr>
    </w:p>
    <w:p w14:paraId="4463C78A" w14:textId="77777777" w:rsidR="00304370" w:rsidRDefault="00304370">
      <w:pPr>
        <w:spacing w:line="200" w:lineRule="exact"/>
      </w:pPr>
    </w:p>
    <w:p w14:paraId="42EACF27" w14:textId="77777777" w:rsidR="00304370" w:rsidRDefault="00304370">
      <w:pPr>
        <w:spacing w:line="200" w:lineRule="exact"/>
      </w:pPr>
    </w:p>
    <w:p w14:paraId="4519D2B9" w14:textId="77777777" w:rsidR="00304370" w:rsidRDefault="00304370">
      <w:pPr>
        <w:spacing w:line="200" w:lineRule="exact"/>
      </w:pPr>
    </w:p>
    <w:p w14:paraId="0AB5EEF5" w14:textId="77777777" w:rsidR="00304370" w:rsidRDefault="00304370">
      <w:pPr>
        <w:spacing w:line="200" w:lineRule="exact"/>
      </w:pPr>
    </w:p>
    <w:p w14:paraId="009CE820" w14:textId="77777777" w:rsidR="00304370" w:rsidRDefault="00304370">
      <w:pPr>
        <w:spacing w:line="200" w:lineRule="exact"/>
      </w:pPr>
    </w:p>
    <w:p w14:paraId="1E81D32B" w14:textId="77777777" w:rsidR="00304370" w:rsidRDefault="00304370">
      <w:pPr>
        <w:spacing w:line="200" w:lineRule="exact"/>
      </w:pPr>
    </w:p>
    <w:p w14:paraId="758ECD4B" w14:textId="77777777" w:rsidR="00304370" w:rsidRDefault="00304370">
      <w:pPr>
        <w:spacing w:line="200" w:lineRule="exact"/>
      </w:pPr>
    </w:p>
    <w:p w14:paraId="0266B631" w14:textId="77777777" w:rsidR="00304370" w:rsidRDefault="00304370">
      <w:pPr>
        <w:spacing w:line="200" w:lineRule="exact"/>
      </w:pPr>
    </w:p>
    <w:p w14:paraId="39681BF1" w14:textId="77777777" w:rsidR="00304370" w:rsidRDefault="00304370">
      <w:pPr>
        <w:spacing w:line="200" w:lineRule="exact"/>
      </w:pPr>
    </w:p>
    <w:p w14:paraId="6A04B17C" w14:textId="77777777" w:rsidR="00304370" w:rsidRDefault="00304370">
      <w:pPr>
        <w:spacing w:line="200" w:lineRule="exact"/>
      </w:pPr>
    </w:p>
    <w:p w14:paraId="5119D716" w14:textId="77777777" w:rsidR="00304370" w:rsidRDefault="00304370">
      <w:pPr>
        <w:spacing w:line="200" w:lineRule="exact"/>
      </w:pPr>
    </w:p>
    <w:p w14:paraId="675D3630" w14:textId="77777777" w:rsidR="00304370" w:rsidRDefault="00304370">
      <w:pPr>
        <w:spacing w:line="200" w:lineRule="exact"/>
      </w:pPr>
    </w:p>
    <w:p w14:paraId="7DF4CF69" w14:textId="77777777" w:rsidR="00304370" w:rsidRDefault="00304370">
      <w:pPr>
        <w:spacing w:line="200" w:lineRule="exact"/>
      </w:pPr>
    </w:p>
    <w:p w14:paraId="33C5F8A4" w14:textId="77777777" w:rsidR="00304370" w:rsidRDefault="00304370">
      <w:pPr>
        <w:spacing w:line="200" w:lineRule="exact"/>
      </w:pPr>
    </w:p>
    <w:p w14:paraId="4CE06B0B" w14:textId="77777777" w:rsidR="00304370" w:rsidRDefault="00304370">
      <w:pPr>
        <w:spacing w:line="200" w:lineRule="exact"/>
      </w:pPr>
    </w:p>
    <w:p w14:paraId="58775911" w14:textId="77777777" w:rsidR="00304370" w:rsidRDefault="00304370">
      <w:pPr>
        <w:spacing w:line="200" w:lineRule="exact"/>
      </w:pPr>
    </w:p>
    <w:p w14:paraId="75A0B35F" w14:textId="77777777" w:rsidR="00304370" w:rsidRDefault="00304370">
      <w:pPr>
        <w:spacing w:line="200" w:lineRule="exact"/>
      </w:pPr>
    </w:p>
    <w:p w14:paraId="310E2751" w14:textId="77777777" w:rsidR="00304370" w:rsidRDefault="00304370">
      <w:pPr>
        <w:spacing w:line="200" w:lineRule="exact"/>
      </w:pPr>
    </w:p>
    <w:p w14:paraId="0707262C" w14:textId="77777777" w:rsidR="00304370" w:rsidRDefault="00304370">
      <w:pPr>
        <w:spacing w:line="200" w:lineRule="exact"/>
      </w:pPr>
    </w:p>
    <w:p w14:paraId="38500DFF" w14:textId="77777777" w:rsidR="00304370" w:rsidRDefault="00304370">
      <w:pPr>
        <w:spacing w:line="200" w:lineRule="exact"/>
      </w:pPr>
    </w:p>
    <w:p w14:paraId="7235C953" w14:textId="77777777" w:rsidR="00304370" w:rsidRDefault="00304370">
      <w:pPr>
        <w:spacing w:line="200" w:lineRule="exact"/>
      </w:pPr>
    </w:p>
    <w:p w14:paraId="14795F41" w14:textId="77777777" w:rsidR="00304370" w:rsidRDefault="00304370">
      <w:pPr>
        <w:spacing w:line="200" w:lineRule="exact"/>
      </w:pPr>
    </w:p>
    <w:p w14:paraId="0F47FBE3" w14:textId="77777777" w:rsidR="00304370" w:rsidRDefault="00304370">
      <w:pPr>
        <w:spacing w:line="200" w:lineRule="exact"/>
      </w:pPr>
    </w:p>
    <w:p w14:paraId="5796DA94" w14:textId="77777777" w:rsidR="00304370" w:rsidRDefault="00304370">
      <w:pPr>
        <w:spacing w:line="200" w:lineRule="exact"/>
      </w:pPr>
    </w:p>
    <w:p w14:paraId="514C3290" w14:textId="77777777" w:rsidR="00304370" w:rsidRDefault="00304370">
      <w:pPr>
        <w:spacing w:line="200" w:lineRule="exact"/>
      </w:pPr>
    </w:p>
    <w:p w14:paraId="733C8D22" w14:textId="77777777" w:rsidR="00304370" w:rsidRDefault="00304370">
      <w:pPr>
        <w:spacing w:line="200" w:lineRule="exact"/>
      </w:pPr>
    </w:p>
    <w:p w14:paraId="74FF54D9" w14:textId="77777777" w:rsidR="00304370" w:rsidRDefault="00304370">
      <w:pPr>
        <w:spacing w:line="200" w:lineRule="exact"/>
      </w:pPr>
    </w:p>
    <w:p w14:paraId="026700A5" w14:textId="77777777" w:rsidR="00304370" w:rsidRDefault="00304370">
      <w:pPr>
        <w:spacing w:line="200" w:lineRule="exact"/>
      </w:pPr>
    </w:p>
    <w:p w14:paraId="44907E80" w14:textId="77777777" w:rsidR="00304370" w:rsidRDefault="00304370">
      <w:pPr>
        <w:spacing w:line="200" w:lineRule="exact"/>
      </w:pPr>
    </w:p>
    <w:p w14:paraId="7651D60E" w14:textId="77777777" w:rsidR="00304370" w:rsidRDefault="00304370">
      <w:pPr>
        <w:spacing w:line="200" w:lineRule="exact"/>
      </w:pPr>
    </w:p>
    <w:p w14:paraId="3C8DDAF6" w14:textId="77777777" w:rsidR="00304370" w:rsidRDefault="00304370">
      <w:pPr>
        <w:spacing w:line="200" w:lineRule="exact"/>
      </w:pPr>
    </w:p>
    <w:p w14:paraId="2915DD38" w14:textId="77777777" w:rsidR="00304370" w:rsidRDefault="00304370">
      <w:pPr>
        <w:spacing w:line="200" w:lineRule="exact"/>
      </w:pPr>
    </w:p>
    <w:p w14:paraId="46D47C9E" w14:textId="77777777" w:rsidR="00304370" w:rsidRDefault="00304370">
      <w:pPr>
        <w:spacing w:line="200" w:lineRule="exact"/>
      </w:pPr>
    </w:p>
    <w:p w14:paraId="60BD99FB" w14:textId="77777777" w:rsidR="00304370" w:rsidRDefault="00304370">
      <w:pPr>
        <w:spacing w:line="200" w:lineRule="exact"/>
      </w:pPr>
    </w:p>
    <w:p w14:paraId="64C91131" w14:textId="77777777" w:rsidR="00304370" w:rsidRDefault="00304370">
      <w:pPr>
        <w:spacing w:line="200" w:lineRule="exact"/>
      </w:pPr>
    </w:p>
    <w:p w14:paraId="10A56AEE" w14:textId="77777777" w:rsidR="00304370" w:rsidRDefault="00304370">
      <w:pPr>
        <w:spacing w:line="200" w:lineRule="exact"/>
      </w:pPr>
    </w:p>
    <w:p w14:paraId="3503F60B" w14:textId="77777777" w:rsidR="00304370" w:rsidRDefault="00304370">
      <w:pPr>
        <w:spacing w:line="200" w:lineRule="exact"/>
      </w:pPr>
    </w:p>
    <w:p w14:paraId="7402C5B5" w14:textId="77777777" w:rsidR="00304370" w:rsidRDefault="00304370">
      <w:pPr>
        <w:spacing w:line="200" w:lineRule="exact"/>
      </w:pPr>
    </w:p>
    <w:p w14:paraId="2967960F" w14:textId="77777777" w:rsidR="00304370" w:rsidRDefault="00304370">
      <w:pPr>
        <w:spacing w:line="200" w:lineRule="exact"/>
      </w:pPr>
    </w:p>
    <w:p w14:paraId="05F4871C" w14:textId="77777777" w:rsidR="00304370" w:rsidRDefault="00304370">
      <w:pPr>
        <w:spacing w:line="200" w:lineRule="exact"/>
      </w:pPr>
    </w:p>
    <w:p w14:paraId="10EFDF7E" w14:textId="77777777" w:rsidR="00304370" w:rsidRDefault="00304370">
      <w:pPr>
        <w:spacing w:line="200" w:lineRule="exact"/>
      </w:pPr>
    </w:p>
    <w:p w14:paraId="5D5D9F97" w14:textId="77777777" w:rsidR="00304370" w:rsidRDefault="00304370">
      <w:pPr>
        <w:spacing w:line="200" w:lineRule="exact"/>
      </w:pPr>
    </w:p>
    <w:p w14:paraId="6BC0543F" w14:textId="77777777" w:rsidR="00304370" w:rsidRDefault="00304370">
      <w:pPr>
        <w:spacing w:line="200" w:lineRule="exact"/>
      </w:pPr>
    </w:p>
    <w:p w14:paraId="4C6CE069" w14:textId="77777777" w:rsidR="00304370" w:rsidRDefault="00304370">
      <w:pPr>
        <w:spacing w:line="200" w:lineRule="exact"/>
      </w:pPr>
    </w:p>
    <w:p w14:paraId="07E9E8CD" w14:textId="77777777" w:rsidR="00304370" w:rsidRDefault="00304370">
      <w:pPr>
        <w:spacing w:line="200" w:lineRule="exact"/>
      </w:pPr>
    </w:p>
    <w:p w14:paraId="3394ACFB" w14:textId="77777777" w:rsidR="00304370" w:rsidRDefault="009D0661">
      <w:pPr>
        <w:spacing w:before="29"/>
        <w:ind w:right="100"/>
        <w:jc w:val="right"/>
        <w:rPr>
          <w:sz w:val="24"/>
          <w:szCs w:val="24"/>
        </w:rPr>
      </w:pPr>
      <w:r>
        <w:rPr>
          <w:sz w:val="24"/>
          <w:szCs w:val="24"/>
        </w:rPr>
        <w:t>32</w:t>
      </w:r>
    </w:p>
    <w:sectPr w:rsidR="00304370">
      <w:pgSz w:w="11920" w:h="16840"/>
      <w:pgMar w:top="1200" w:right="62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E5807" w14:textId="77777777" w:rsidR="0036270E" w:rsidRDefault="0036270E" w:rsidP="0036270E">
      <w:r>
        <w:separator/>
      </w:r>
    </w:p>
  </w:endnote>
  <w:endnote w:type="continuationSeparator" w:id="0">
    <w:p w14:paraId="289ECFFF" w14:textId="77777777" w:rsidR="0036270E" w:rsidRDefault="0036270E" w:rsidP="0036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B4F72" w14:textId="77777777" w:rsidR="0036270E" w:rsidRDefault="0036270E" w:rsidP="0036270E">
      <w:r>
        <w:separator/>
      </w:r>
    </w:p>
  </w:footnote>
  <w:footnote w:type="continuationSeparator" w:id="0">
    <w:p w14:paraId="18D0679C" w14:textId="77777777" w:rsidR="0036270E" w:rsidRDefault="0036270E" w:rsidP="003627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20927"/>
    <w:multiLevelType w:val="hybridMultilevel"/>
    <w:tmpl w:val="7694AEAA"/>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75FE717D"/>
    <w:multiLevelType w:val="multilevel"/>
    <w:tmpl w:val="1A4669D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869613900">
    <w:abstractNumId w:val="1"/>
  </w:num>
  <w:num w:numId="2" w16cid:durableId="352265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370"/>
    <w:rsid w:val="0012169F"/>
    <w:rsid w:val="00146A83"/>
    <w:rsid w:val="001953ED"/>
    <w:rsid w:val="001A0354"/>
    <w:rsid w:val="00304370"/>
    <w:rsid w:val="0036270E"/>
    <w:rsid w:val="00365B2F"/>
    <w:rsid w:val="00506F2E"/>
    <w:rsid w:val="00722CB0"/>
    <w:rsid w:val="008577AE"/>
    <w:rsid w:val="008B7B34"/>
    <w:rsid w:val="008C5042"/>
    <w:rsid w:val="00980215"/>
    <w:rsid w:val="009D0661"/>
    <w:rsid w:val="00AE4209"/>
    <w:rsid w:val="00B64236"/>
    <w:rsid w:val="00F2027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2"/>
    </o:shapelayout>
  </w:shapeDefaults>
  <w:decimalSymbol w:val="."/>
  <w:listSeparator w:val=","/>
  <w14:docId w14:val="57AAD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7AE"/>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CommentReference">
    <w:name w:val="annotation reference"/>
    <w:aliases w:val="Stinking Styles6,Marque de commentaire1,Verwijzing opmerking,Merknadsreferanse"/>
    <w:basedOn w:val="DefaultParagraphFont"/>
    <w:uiPriority w:val="99"/>
    <w:unhideWhenUsed/>
    <w:rsid w:val="00722CB0"/>
    <w:rPr>
      <w:sz w:val="16"/>
      <w:szCs w:val="16"/>
    </w:rPr>
  </w:style>
  <w:style w:type="paragraph" w:styleId="CommentText">
    <w:name w:val="annotation text"/>
    <w:basedOn w:val="Normal"/>
    <w:link w:val="CommentTextChar"/>
    <w:uiPriority w:val="99"/>
    <w:unhideWhenUsed/>
    <w:rsid w:val="00722CB0"/>
    <w:pPr>
      <w:spacing w:after="160"/>
    </w:pPr>
    <w:rPr>
      <w:rFonts w:asciiTheme="minorHAnsi" w:eastAsiaTheme="minorHAnsi" w:hAnsiTheme="minorHAnsi" w:cstheme="minorBidi"/>
      <w:lang w:val="en-GB"/>
    </w:rPr>
  </w:style>
  <w:style w:type="character" w:customStyle="1" w:styleId="CommentTextChar">
    <w:name w:val="Comment Text Char"/>
    <w:basedOn w:val="DefaultParagraphFont"/>
    <w:link w:val="CommentText"/>
    <w:uiPriority w:val="99"/>
    <w:rsid w:val="00722CB0"/>
    <w:rPr>
      <w:rFonts w:asciiTheme="minorHAnsi" w:eastAsiaTheme="minorHAnsi" w:hAnsiTheme="minorHAnsi" w:cstheme="minorBidi"/>
      <w:lang w:val="en-GB"/>
    </w:rPr>
  </w:style>
  <w:style w:type="paragraph" w:styleId="ListParagraph">
    <w:name w:val="List Paragraph"/>
    <w:basedOn w:val="Normal"/>
    <w:uiPriority w:val="34"/>
    <w:qFormat/>
    <w:rsid w:val="00722CB0"/>
    <w:pPr>
      <w:ind w:left="720"/>
      <w:contextualSpacing/>
    </w:pPr>
  </w:style>
  <w:style w:type="paragraph" w:styleId="Header">
    <w:name w:val="header"/>
    <w:basedOn w:val="Normal"/>
    <w:link w:val="HeaderChar"/>
    <w:uiPriority w:val="99"/>
    <w:unhideWhenUsed/>
    <w:rsid w:val="0036270E"/>
    <w:pPr>
      <w:tabs>
        <w:tab w:val="center" w:pos="4513"/>
        <w:tab w:val="right" w:pos="9026"/>
      </w:tabs>
    </w:pPr>
  </w:style>
  <w:style w:type="character" w:customStyle="1" w:styleId="HeaderChar">
    <w:name w:val="Header Char"/>
    <w:basedOn w:val="DefaultParagraphFont"/>
    <w:link w:val="Header"/>
    <w:uiPriority w:val="99"/>
    <w:rsid w:val="0036270E"/>
  </w:style>
  <w:style w:type="paragraph" w:styleId="Footer">
    <w:name w:val="footer"/>
    <w:basedOn w:val="Normal"/>
    <w:link w:val="FooterChar"/>
    <w:uiPriority w:val="99"/>
    <w:unhideWhenUsed/>
    <w:rsid w:val="0036270E"/>
    <w:pPr>
      <w:tabs>
        <w:tab w:val="center" w:pos="4513"/>
        <w:tab w:val="right" w:pos="9026"/>
      </w:tabs>
    </w:pPr>
  </w:style>
  <w:style w:type="character" w:customStyle="1" w:styleId="FooterChar">
    <w:name w:val="Footer Char"/>
    <w:basedOn w:val="DefaultParagraphFont"/>
    <w:link w:val="Footer"/>
    <w:uiPriority w:val="99"/>
    <w:rsid w:val="00362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22472">
      <w:bodyDiv w:val="1"/>
      <w:marLeft w:val="0"/>
      <w:marRight w:val="0"/>
      <w:marTop w:val="0"/>
      <w:marBottom w:val="0"/>
      <w:divBdr>
        <w:top w:val="none" w:sz="0" w:space="0" w:color="auto"/>
        <w:left w:val="none" w:sz="0" w:space="0" w:color="auto"/>
        <w:bottom w:val="none" w:sz="0" w:space="0" w:color="auto"/>
        <w:right w:val="none" w:sz="0" w:space="0" w:color="auto"/>
      </w:divBdr>
    </w:div>
    <w:div w:id="214975491">
      <w:bodyDiv w:val="1"/>
      <w:marLeft w:val="0"/>
      <w:marRight w:val="0"/>
      <w:marTop w:val="0"/>
      <w:marBottom w:val="0"/>
      <w:divBdr>
        <w:top w:val="none" w:sz="0" w:space="0" w:color="auto"/>
        <w:left w:val="none" w:sz="0" w:space="0" w:color="auto"/>
        <w:bottom w:val="none" w:sz="0" w:space="0" w:color="auto"/>
        <w:right w:val="none" w:sz="0" w:space="0" w:color="auto"/>
      </w:divBdr>
    </w:div>
    <w:div w:id="255208140">
      <w:bodyDiv w:val="1"/>
      <w:marLeft w:val="0"/>
      <w:marRight w:val="0"/>
      <w:marTop w:val="0"/>
      <w:marBottom w:val="0"/>
      <w:divBdr>
        <w:top w:val="none" w:sz="0" w:space="0" w:color="auto"/>
        <w:left w:val="none" w:sz="0" w:space="0" w:color="auto"/>
        <w:bottom w:val="none" w:sz="0" w:space="0" w:color="auto"/>
        <w:right w:val="none" w:sz="0" w:space="0" w:color="auto"/>
      </w:divBdr>
    </w:div>
    <w:div w:id="264659287">
      <w:bodyDiv w:val="1"/>
      <w:marLeft w:val="0"/>
      <w:marRight w:val="0"/>
      <w:marTop w:val="0"/>
      <w:marBottom w:val="0"/>
      <w:divBdr>
        <w:top w:val="none" w:sz="0" w:space="0" w:color="auto"/>
        <w:left w:val="none" w:sz="0" w:space="0" w:color="auto"/>
        <w:bottom w:val="none" w:sz="0" w:space="0" w:color="auto"/>
        <w:right w:val="none" w:sz="0" w:space="0" w:color="auto"/>
      </w:divBdr>
    </w:div>
    <w:div w:id="287126735">
      <w:bodyDiv w:val="1"/>
      <w:marLeft w:val="0"/>
      <w:marRight w:val="0"/>
      <w:marTop w:val="0"/>
      <w:marBottom w:val="0"/>
      <w:divBdr>
        <w:top w:val="none" w:sz="0" w:space="0" w:color="auto"/>
        <w:left w:val="none" w:sz="0" w:space="0" w:color="auto"/>
        <w:bottom w:val="none" w:sz="0" w:space="0" w:color="auto"/>
        <w:right w:val="none" w:sz="0" w:space="0" w:color="auto"/>
      </w:divBdr>
    </w:div>
    <w:div w:id="309098285">
      <w:bodyDiv w:val="1"/>
      <w:marLeft w:val="0"/>
      <w:marRight w:val="0"/>
      <w:marTop w:val="0"/>
      <w:marBottom w:val="0"/>
      <w:divBdr>
        <w:top w:val="none" w:sz="0" w:space="0" w:color="auto"/>
        <w:left w:val="none" w:sz="0" w:space="0" w:color="auto"/>
        <w:bottom w:val="none" w:sz="0" w:space="0" w:color="auto"/>
        <w:right w:val="none" w:sz="0" w:space="0" w:color="auto"/>
      </w:divBdr>
    </w:div>
    <w:div w:id="341780425">
      <w:bodyDiv w:val="1"/>
      <w:marLeft w:val="0"/>
      <w:marRight w:val="0"/>
      <w:marTop w:val="0"/>
      <w:marBottom w:val="0"/>
      <w:divBdr>
        <w:top w:val="none" w:sz="0" w:space="0" w:color="auto"/>
        <w:left w:val="none" w:sz="0" w:space="0" w:color="auto"/>
        <w:bottom w:val="none" w:sz="0" w:space="0" w:color="auto"/>
        <w:right w:val="none" w:sz="0" w:space="0" w:color="auto"/>
      </w:divBdr>
    </w:div>
    <w:div w:id="408770634">
      <w:bodyDiv w:val="1"/>
      <w:marLeft w:val="0"/>
      <w:marRight w:val="0"/>
      <w:marTop w:val="0"/>
      <w:marBottom w:val="0"/>
      <w:divBdr>
        <w:top w:val="none" w:sz="0" w:space="0" w:color="auto"/>
        <w:left w:val="none" w:sz="0" w:space="0" w:color="auto"/>
        <w:bottom w:val="none" w:sz="0" w:space="0" w:color="auto"/>
        <w:right w:val="none" w:sz="0" w:space="0" w:color="auto"/>
      </w:divBdr>
    </w:div>
    <w:div w:id="438451108">
      <w:bodyDiv w:val="1"/>
      <w:marLeft w:val="0"/>
      <w:marRight w:val="0"/>
      <w:marTop w:val="0"/>
      <w:marBottom w:val="0"/>
      <w:divBdr>
        <w:top w:val="none" w:sz="0" w:space="0" w:color="auto"/>
        <w:left w:val="none" w:sz="0" w:space="0" w:color="auto"/>
        <w:bottom w:val="none" w:sz="0" w:space="0" w:color="auto"/>
        <w:right w:val="none" w:sz="0" w:space="0" w:color="auto"/>
      </w:divBdr>
    </w:div>
    <w:div w:id="439959444">
      <w:bodyDiv w:val="1"/>
      <w:marLeft w:val="0"/>
      <w:marRight w:val="0"/>
      <w:marTop w:val="0"/>
      <w:marBottom w:val="0"/>
      <w:divBdr>
        <w:top w:val="none" w:sz="0" w:space="0" w:color="auto"/>
        <w:left w:val="none" w:sz="0" w:space="0" w:color="auto"/>
        <w:bottom w:val="none" w:sz="0" w:space="0" w:color="auto"/>
        <w:right w:val="none" w:sz="0" w:space="0" w:color="auto"/>
      </w:divBdr>
    </w:div>
    <w:div w:id="443812842">
      <w:bodyDiv w:val="1"/>
      <w:marLeft w:val="0"/>
      <w:marRight w:val="0"/>
      <w:marTop w:val="0"/>
      <w:marBottom w:val="0"/>
      <w:divBdr>
        <w:top w:val="none" w:sz="0" w:space="0" w:color="auto"/>
        <w:left w:val="none" w:sz="0" w:space="0" w:color="auto"/>
        <w:bottom w:val="none" w:sz="0" w:space="0" w:color="auto"/>
        <w:right w:val="none" w:sz="0" w:space="0" w:color="auto"/>
      </w:divBdr>
    </w:div>
    <w:div w:id="471025080">
      <w:bodyDiv w:val="1"/>
      <w:marLeft w:val="0"/>
      <w:marRight w:val="0"/>
      <w:marTop w:val="0"/>
      <w:marBottom w:val="0"/>
      <w:divBdr>
        <w:top w:val="none" w:sz="0" w:space="0" w:color="auto"/>
        <w:left w:val="none" w:sz="0" w:space="0" w:color="auto"/>
        <w:bottom w:val="none" w:sz="0" w:space="0" w:color="auto"/>
        <w:right w:val="none" w:sz="0" w:space="0" w:color="auto"/>
      </w:divBdr>
    </w:div>
    <w:div w:id="496002961">
      <w:bodyDiv w:val="1"/>
      <w:marLeft w:val="0"/>
      <w:marRight w:val="0"/>
      <w:marTop w:val="0"/>
      <w:marBottom w:val="0"/>
      <w:divBdr>
        <w:top w:val="none" w:sz="0" w:space="0" w:color="auto"/>
        <w:left w:val="none" w:sz="0" w:space="0" w:color="auto"/>
        <w:bottom w:val="none" w:sz="0" w:space="0" w:color="auto"/>
        <w:right w:val="none" w:sz="0" w:space="0" w:color="auto"/>
      </w:divBdr>
    </w:div>
    <w:div w:id="501704191">
      <w:bodyDiv w:val="1"/>
      <w:marLeft w:val="0"/>
      <w:marRight w:val="0"/>
      <w:marTop w:val="0"/>
      <w:marBottom w:val="0"/>
      <w:divBdr>
        <w:top w:val="none" w:sz="0" w:space="0" w:color="auto"/>
        <w:left w:val="none" w:sz="0" w:space="0" w:color="auto"/>
        <w:bottom w:val="none" w:sz="0" w:space="0" w:color="auto"/>
        <w:right w:val="none" w:sz="0" w:space="0" w:color="auto"/>
      </w:divBdr>
    </w:div>
    <w:div w:id="637223839">
      <w:bodyDiv w:val="1"/>
      <w:marLeft w:val="0"/>
      <w:marRight w:val="0"/>
      <w:marTop w:val="0"/>
      <w:marBottom w:val="0"/>
      <w:divBdr>
        <w:top w:val="none" w:sz="0" w:space="0" w:color="auto"/>
        <w:left w:val="none" w:sz="0" w:space="0" w:color="auto"/>
        <w:bottom w:val="none" w:sz="0" w:space="0" w:color="auto"/>
        <w:right w:val="none" w:sz="0" w:space="0" w:color="auto"/>
      </w:divBdr>
    </w:div>
    <w:div w:id="668019311">
      <w:bodyDiv w:val="1"/>
      <w:marLeft w:val="0"/>
      <w:marRight w:val="0"/>
      <w:marTop w:val="0"/>
      <w:marBottom w:val="0"/>
      <w:divBdr>
        <w:top w:val="none" w:sz="0" w:space="0" w:color="auto"/>
        <w:left w:val="none" w:sz="0" w:space="0" w:color="auto"/>
        <w:bottom w:val="none" w:sz="0" w:space="0" w:color="auto"/>
        <w:right w:val="none" w:sz="0" w:space="0" w:color="auto"/>
      </w:divBdr>
    </w:div>
    <w:div w:id="782118680">
      <w:bodyDiv w:val="1"/>
      <w:marLeft w:val="0"/>
      <w:marRight w:val="0"/>
      <w:marTop w:val="0"/>
      <w:marBottom w:val="0"/>
      <w:divBdr>
        <w:top w:val="none" w:sz="0" w:space="0" w:color="auto"/>
        <w:left w:val="none" w:sz="0" w:space="0" w:color="auto"/>
        <w:bottom w:val="none" w:sz="0" w:space="0" w:color="auto"/>
        <w:right w:val="none" w:sz="0" w:space="0" w:color="auto"/>
      </w:divBdr>
    </w:div>
    <w:div w:id="1162895956">
      <w:bodyDiv w:val="1"/>
      <w:marLeft w:val="0"/>
      <w:marRight w:val="0"/>
      <w:marTop w:val="0"/>
      <w:marBottom w:val="0"/>
      <w:divBdr>
        <w:top w:val="none" w:sz="0" w:space="0" w:color="auto"/>
        <w:left w:val="none" w:sz="0" w:space="0" w:color="auto"/>
        <w:bottom w:val="none" w:sz="0" w:space="0" w:color="auto"/>
        <w:right w:val="none" w:sz="0" w:space="0" w:color="auto"/>
      </w:divBdr>
    </w:div>
    <w:div w:id="1218202984">
      <w:bodyDiv w:val="1"/>
      <w:marLeft w:val="0"/>
      <w:marRight w:val="0"/>
      <w:marTop w:val="0"/>
      <w:marBottom w:val="0"/>
      <w:divBdr>
        <w:top w:val="none" w:sz="0" w:space="0" w:color="auto"/>
        <w:left w:val="none" w:sz="0" w:space="0" w:color="auto"/>
        <w:bottom w:val="none" w:sz="0" w:space="0" w:color="auto"/>
        <w:right w:val="none" w:sz="0" w:space="0" w:color="auto"/>
      </w:divBdr>
    </w:div>
    <w:div w:id="1239826941">
      <w:bodyDiv w:val="1"/>
      <w:marLeft w:val="0"/>
      <w:marRight w:val="0"/>
      <w:marTop w:val="0"/>
      <w:marBottom w:val="0"/>
      <w:divBdr>
        <w:top w:val="none" w:sz="0" w:space="0" w:color="auto"/>
        <w:left w:val="none" w:sz="0" w:space="0" w:color="auto"/>
        <w:bottom w:val="none" w:sz="0" w:space="0" w:color="auto"/>
        <w:right w:val="none" w:sz="0" w:space="0" w:color="auto"/>
      </w:divBdr>
    </w:div>
    <w:div w:id="1242374882">
      <w:bodyDiv w:val="1"/>
      <w:marLeft w:val="0"/>
      <w:marRight w:val="0"/>
      <w:marTop w:val="0"/>
      <w:marBottom w:val="0"/>
      <w:divBdr>
        <w:top w:val="none" w:sz="0" w:space="0" w:color="auto"/>
        <w:left w:val="none" w:sz="0" w:space="0" w:color="auto"/>
        <w:bottom w:val="none" w:sz="0" w:space="0" w:color="auto"/>
        <w:right w:val="none" w:sz="0" w:space="0" w:color="auto"/>
      </w:divBdr>
    </w:div>
    <w:div w:id="1338582841">
      <w:bodyDiv w:val="1"/>
      <w:marLeft w:val="0"/>
      <w:marRight w:val="0"/>
      <w:marTop w:val="0"/>
      <w:marBottom w:val="0"/>
      <w:divBdr>
        <w:top w:val="none" w:sz="0" w:space="0" w:color="auto"/>
        <w:left w:val="none" w:sz="0" w:space="0" w:color="auto"/>
        <w:bottom w:val="none" w:sz="0" w:space="0" w:color="auto"/>
        <w:right w:val="none" w:sz="0" w:space="0" w:color="auto"/>
      </w:divBdr>
    </w:div>
    <w:div w:id="1354765559">
      <w:bodyDiv w:val="1"/>
      <w:marLeft w:val="0"/>
      <w:marRight w:val="0"/>
      <w:marTop w:val="0"/>
      <w:marBottom w:val="0"/>
      <w:divBdr>
        <w:top w:val="none" w:sz="0" w:space="0" w:color="auto"/>
        <w:left w:val="none" w:sz="0" w:space="0" w:color="auto"/>
        <w:bottom w:val="none" w:sz="0" w:space="0" w:color="auto"/>
        <w:right w:val="none" w:sz="0" w:space="0" w:color="auto"/>
      </w:divBdr>
    </w:div>
    <w:div w:id="1412310001">
      <w:bodyDiv w:val="1"/>
      <w:marLeft w:val="0"/>
      <w:marRight w:val="0"/>
      <w:marTop w:val="0"/>
      <w:marBottom w:val="0"/>
      <w:divBdr>
        <w:top w:val="none" w:sz="0" w:space="0" w:color="auto"/>
        <w:left w:val="none" w:sz="0" w:space="0" w:color="auto"/>
        <w:bottom w:val="none" w:sz="0" w:space="0" w:color="auto"/>
        <w:right w:val="none" w:sz="0" w:space="0" w:color="auto"/>
      </w:divBdr>
    </w:div>
    <w:div w:id="1452479119">
      <w:bodyDiv w:val="1"/>
      <w:marLeft w:val="0"/>
      <w:marRight w:val="0"/>
      <w:marTop w:val="0"/>
      <w:marBottom w:val="0"/>
      <w:divBdr>
        <w:top w:val="none" w:sz="0" w:space="0" w:color="auto"/>
        <w:left w:val="none" w:sz="0" w:space="0" w:color="auto"/>
        <w:bottom w:val="none" w:sz="0" w:space="0" w:color="auto"/>
        <w:right w:val="none" w:sz="0" w:space="0" w:color="auto"/>
      </w:divBdr>
    </w:div>
    <w:div w:id="1558936900">
      <w:bodyDiv w:val="1"/>
      <w:marLeft w:val="0"/>
      <w:marRight w:val="0"/>
      <w:marTop w:val="0"/>
      <w:marBottom w:val="0"/>
      <w:divBdr>
        <w:top w:val="none" w:sz="0" w:space="0" w:color="auto"/>
        <w:left w:val="none" w:sz="0" w:space="0" w:color="auto"/>
        <w:bottom w:val="none" w:sz="0" w:space="0" w:color="auto"/>
        <w:right w:val="none" w:sz="0" w:space="0" w:color="auto"/>
      </w:divBdr>
    </w:div>
    <w:div w:id="1668096910">
      <w:bodyDiv w:val="1"/>
      <w:marLeft w:val="0"/>
      <w:marRight w:val="0"/>
      <w:marTop w:val="0"/>
      <w:marBottom w:val="0"/>
      <w:divBdr>
        <w:top w:val="none" w:sz="0" w:space="0" w:color="auto"/>
        <w:left w:val="none" w:sz="0" w:space="0" w:color="auto"/>
        <w:bottom w:val="none" w:sz="0" w:space="0" w:color="auto"/>
        <w:right w:val="none" w:sz="0" w:space="0" w:color="auto"/>
      </w:divBdr>
    </w:div>
    <w:div w:id="1689021914">
      <w:bodyDiv w:val="1"/>
      <w:marLeft w:val="0"/>
      <w:marRight w:val="0"/>
      <w:marTop w:val="0"/>
      <w:marBottom w:val="0"/>
      <w:divBdr>
        <w:top w:val="none" w:sz="0" w:space="0" w:color="auto"/>
        <w:left w:val="none" w:sz="0" w:space="0" w:color="auto"/>
        <w:bottom w:val="none" w:sz="0" w:space="0" w:color="auto"/>
        <w:right w:val="none" w:sz="0" w:space="0" w:color="auto"/>
      </w:divBdr>
    </w:div>
    <w:div w:id="1799030408">
      <w:bodyDiv w:val="1"/>
      <w:marLeft w:val="0"/>
      <w:marRight w:val="0"/>
      <w:marTop w:val="0"/>
      <w:marBottom w:val="0"/>
      <w:divBdr>
        <w:top w:val="none" w:sz="0" w:space="0" w:color="auto"/>
        <w:left w:val="none" w:sz="0" w:space="0" w:color="auto"/>
        <w:bottom w:val="none" w:sz="0" w:space="0" w:color="auto"/>
        <w:right w:val="none" w:sz="0" w:space="0" w:color="auto"/>
      </w:divBdr>
    </w:div>
    <w:div w:id="1858349447">
      <w:bodyDiv w:val="1"/>
      <w:marLeft w:val="0"/>
      <w:marRight w:val="0"/>
      <w:marTop w:val="0"/>
      <w:marBottom w:val="0"/>
      <w:divBdr>
        <w:top w:val="none" w:sz="0" w:space="0" w:color="auto"/>
        <w:left w:val="none" w:sz="0" w:space="0" w:color="auto"/>
        <w:bottom w:val="none" w:sz="0" w:space="0" w:color="auto"/>
        <w:right w:val="none" w:sz="0" w:space="0" w:color="auto"/>
      </w:divBdr>
    </w:div>
    <w:div w:id="1913659670">
      <w:bodyDiv w:val="1"/>
      <w:marLeft w:val="0"/>
      <w:marRight w:val="0"/>
      <w:marTop w:val="0"/>
      <w:marBottom w:val="0"/>
      <w:divBdr>
        <w:top w:val="none" w:sz="0" w:space="0" w:color="auto"/>
        <w:left w:val="none" w:sz="0" w:space="0" w:color="auto"/>
        <w:bottom w:val="none" w:sz="0" w:space="0" w:color="auto"/>
        <w:right w:val="none" w:sz="0" w:space="0" w:color="auto"/>
      </w:divBdr>
    </w:div>
    <w:div w:id="20505713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cer.europa.eu/the-agency/about-acer/data-"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Document_x0020_Type xmlns="a5ff7179-4526-4e31-84f3-1e5086ece008" xsi:nil="true"/>
    <Chapter xmlns="a5ff7179-4526-4e31-84f3-1e5086ece008">Executive Summary</Chapter>
    <MMR_x0020_version xmlns="a5ff7179-4526-4e31-84f3-1e5086ece008" xsi:nil="true"/>
  </documentManagement>
</p:properties>
</file>

<file path=customXml/itemProps1.xml><?xml version="1.0" encoding="utf-8"?>
<ds:datastoreItem xmlns:ds="http://schemas.openxmlformats.org/officeDocument/2006/customXml" ds:itemID="{6F306A96-026E-4150-871D-24055E211426}"/>
</file>

<file path=customXml/itemProps2.xml><?xml version="1.0" encoding="utf-8"?>
<ds:datastoreItem xmlns:ds="http://schemas.openxmlformats.org/officeDocument/2006/customXml" ds:itemID="{DA016701-4816-4464-9071-5DA40194A2A2}"/>
</file>

<file path=customXml/itemProps3.xml><?xml version="1.0" encoding="utf-8"?>
<ds:datastoreItem xmlns:ds="http://schemas.openxmlformats.org/officeDocument/2006/customXml" ds:itemID="{32F61212-73D7-4E99-9AAA-3F62D9D84215}"/>
</file>

<file path=docProps/app.xml><?xml version="1.0" encoding="utf-8"?>
<Properties xmlns="http://schemas.openxmlformats.org/officeDocument/2006/extended-properties" xmlns:vt="http://schemas.openxmlformats.org/officeDocument/2006/docPropsVTypes">
  <Template>Normal</Template>
  <TotalTime>0</TotalTime>
  <Pages>40</Pages>
  <Words>4328</Words>
  <Characters>24674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2023-09-26T09:22:00Z</dcterms:created>
  <dcterms:modified xsi:type="dcterms:W3CDTF">2023-09-26T09:22:00Z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